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01EA" w:rsidRPr="00570261" w:rsidRDefault="000501EA" w:rsidP="00E638AE">
      <w:pPr>
        <w:rPr>
          <w:b/>
          <w:bCs/>
        </w:rPr>
      </w:pPr>
      <w:r w:rsidRPr="00570261">
        <w:rPr>
          <w:b/>
          <w:bCs/>
        </w:rPr>
        <w:t>Załą</w:t>
      </w:r>
      <w:r>
        <w:rPr>
          <w:b/>
          <w:bCs/>
        </w:rPr>
        <w:t>cznik Nr 8</w:t>
      </w:r>
      <w:r w:rsidRPr="00570261">
        <w:rPr>
          <w:b/>
          <w:bCs/>
        </w:rPr>
        <w:t xml:space="preserve"> do SIWZ</w:t>
      </w:r>
      <w:r>
        <w:rPr>
          <w:b/>
          <w:bCs/>
        </w:rPr>
        <w:t xml:space="preserve"> 42/2015</w:t>
      </w:r>
    </w:p>
    <w:p w:rsidR="000501EA" w:rsidRDefault="000501EA" w:rsidP="00E638AE">
      <w:pPr>
        <w:rPr>
          <w:b/>
          <w:bCs/>
          <w:sz w:val="22"/>
          <w:szCs w:val="22"/>
        </w:rPr>
      </w:pPr>
    </w:p>
    <w:p w:rsidR="000501EA" w:rsidRDefault="000501EA" w:rsidP="005544B1">
      <w:pPr>
        <w:pStyle w:val="Heading2"/>
      </w:pPr>
      <w:r>
        <w:t>Oświadczenie Wykonawcy o braku podstaw do wykluczenia z postępowania</w:t>
      </w:r>
    </w:p>
    <w:p w:rsidR="000501EA" w:rsidRDefault="000501EA" w:rsidP="005544B1"/>
    <w:p w:rsidR="000501EA" w:rsidRDefault="000501EA" w:rsidP="005544B1">
      <w:r>
        <w:t>Oświadczam ......................................................................................................................................................</w:t>
      </w:r>
    </w:p>
    <w:p w:rsidR="000501EA" w:rsidRDefault="000501EA" w:rsidP="005544B1"/>
    <w:p w:rsidR="000501EA" w:rsidRDefault="000501EA" w:rsidP="005544B1">
      <w:r>
        <w:t>......................................................................................................................................................</w:t>
      </w:r>
    </w:p>
    <w:p w:rsidR="000501EA" w:rsidRDefault="000501EA" w:rsidP="005544B1">
      <w:r>
        <w:t xml:space="preserve">                                                           ( pełna nazwa i adres Wykonawcy )  </w:t>
      </w:r>
    </w:p>
    <w:p w:rsidR="000501EA" w:rsidRDefault="000501EA" w:rsidP="005544B1"/>
    <w:p w:rsidR="000501EA" w:rsidRDefault="000501EA" w:rsidP="005544B1">
      <w:pPr>
        <w:pStyle w:val="Body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że brak podstaw do wykluczenia z postępowania o udzielenie zamówienia w okolicznościach, o których mowa w art. 24 ust. 1, ust.2 i ust. 2a Ustawy z dnia 29 stycznia 2004r. Prawo zamówień publicznych (tekst jednolity Dz. U. z 2013r. poz. 907 z późn. zm.) </w:t>
      </w:r>
    </w:p>
    <w:p w:rsidR="000501EA" w:rsidRDefault="000501EA" w:rsidP="005544B1">
      <w:pPr>
        <w:pStyle w:val="BodyText"/>
        <w:jc w:val="both"/>
        <w:rPr>
          <w:b w:val="0"/>
          <w:bCs w:val="0"/>
          <w:sz w:val="24"/>
          <w:szCs w:val="24"/>
        </w:rPr>
      </w:pPr>
    </w:p>
    <w:p w:rsidR="000501EA" w:rsidRDefault="000501EA" w:rsidP="005544B1">
      <w:r>
        <w:t xml:space="preserve">Art. 24 ust.1 </w:t>
      </w:r>
    </w:p>
    <w:p w:rsidR="000501EA" w:rsidRDefault="000501EA" w:rsidP="005544B1">
      <w:r>
        <w:t>z postępowania o udzielenie zamówienia wyklucza się:</w:t>
      </w:r>
    </w:p>
    <w:p w:rsidR="000501EA" w:rsidRDefault="000501EA" w:rsidP="005544B1">
      <w:pPr>
        <w:jc w:val="right"/>
      </w:pPr>
    </w:p>
    <w:p w:rsidR="000501EA" w:rsidRDefault="000501EA" w:rsidP="005544B1">
      <w:pPr>
        <w:autoSpaceDE w:val="0"/>
        <w:autoSpaceDN w:val="0"/>
        <w:adjustRightInd w:val="0"/>
        <w:jc w:val="both"/>
      </w:pPr>
      <w:r>
        <w:t xml:space="preserve">2) wykonawców, w stosunku do których otwarto likwidację lub których upadłość ogłoszono, </w:t>
      </w:r>
      <w:r>
        <w:br/>
        <w:t xml:space="preserve">     z wyjątkiem wykonawców, którzy po ogłoszeniu upadłości zawarli układ zatwierdzony </w:t>
      </w:r>
      <w:r>
        <w:br/>
        <w:t xml:space="preserve">     prawomocnym postanowieniem sądu, jeżeli układ nie przewiduje zaspokojenia wierzycieli </w:t>
      </w:r>
      <w:r>
        <w:br/>
        <w:t xml:space="preserve">     przez likwidację majątku upadłego;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 xml:space="preserve">3) wykonawców, którzy zalegają z uiszczeniem podatków, opłat lub składek na ubezpieczenia </w:t>
      </w:r>
      <w:r>
        <w:br/>
        <w:t xml:space="preserve">     społeczne lub zdrowotne, z wyjątkiem przypadków gdy uzyskali oni przewidziane prawem </w:t>
      </w:r>
      <w:r>
        <w:br/>
        <w:t xml:space="preserve">     zwolnienie, odroczenie, rozłożenie na raty zaległych płatności lub wstrzymanie w całości </w:t>
      </w:r>
      <w:r>
        <w:br/>
        <w:t xml:space="preserve">     wykonania decyzji właściwego organu;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 xml:space="preserve">4) osoby fizyczne, które prawomocnie skazano za przestępstwo popełnione w związku z </w:t>
      </w:r>
      <w:r>
        <w:br/>
        <w:t xml:space="preserve">      postępowaniem o udzielenie zamówienia, przestępstwo przeciwko prawom osób</w:t>
      </w:r>
      <w:r>
        <w:br/>
        <w:t xml:space="preserve">      wykonujących pracę zarobkową, przestępstwo przeciwko środowisku, przestępstwo</w:t>
      </w:r>
      <w:r>
        <w:br/>
        <w:t xml:space="preserve">      przekupstwa, przestępstwo przeciwko obrotowi gospodarczemu lub inne przestępstwo</w:t>
      </w:r>
      <w:r>
        <w:br/>
        <w:t xml:space="preserve">      popełnione w celu osiągnięcia korzyści majątkowych, a także za przestępstwo skarbowe</w:t>
      </w:r>
      <w:r>
        <w:br/>
        <w:t xml:space="preserve">      lub przestępstwo udziału w zorganizowanej grupie albo związku mających na celu</w:t>
      </w:r>
      <w:r>
        <w:br/>
        <w:t xml:space="preserve">      popełnienie przestępstwa lub przestępstwa skarbowego;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>5) spółki jawne, których wspólnika prawomocnie skazano za przestępstwo popełnione w</w:t>
      </w:r>
      <w:r>
        <w:br/>
        <w:t xml:space="preserve">     związku z postępowaniem o udzielenie zamówienia, przestępstwo przeciwko prawom osób</w:t>
      </w:r>
      <w:r>
        <w:br/>
        <w:t xml:space="preserve">     wykonujących pracę zarobkową, przestępstwo przeciwko środowisku, przestępstwo</w:t>
      </w:r>
      <w:r>
        <w:br/>
        <w:t xml:space="preserve">     przekupstwa, przestępstwo przeciwko obrotowi gospodarczemu lub inne przestępstwo</w:t>
      </w:r>
      <w:r>
        <w:br/>
        <w:t xml:space="preserve">     popełnione w celu osiągnięcia korzyści majątkowych, a także za przestępstwo skarbowe</w:t>
      </w:r>
      <w:r>
        <w:br/>
        <w:t xml:space="preserve">     lub przestępstwo udziału w zorganizowanej grupie albo związku mających na celu</w:t>
      </w:r>
      <w:r>
        <w:br/>
        <w:t xml:space="preserve">     popełnienie przestępstwa lub przestępstwa skarbowego;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>6) spółki partnerskie, których partnera lub członka zarządu prawomocnie skazano za</w:t>
      </w:r>
      <w:r>
        <w:br/>
        <w:t xml:space="preserve">      przestępstwo popełnione w związku z postępowaniem o udzielenie zamówienia,</w:t>
      </w:r>
      <w:r>
        <w:br/>
        <w:t xml:space="preserve">      przestępstwo przeciwko prawom osób wykonujących pracę zarobkową, przestępstwo</w:t>
      </w:r>
      <w:r>
        <w:br/>
        <w:t xml:space="preserve">      przeciwko środowisku, przestępstwo przekupstwa, przestępstwo przeciwko obrotowi</w:t>
      </w:r>
      <w:r>
        <w:br/>
        <w:t xml:space="preserve">      gospodarczemu lub inne przestępstwo popełnione w celu osiągnięcia korzyści</w:t>
      </w:r>
      <w:r>
        <w:br/>
        <w:t xml:space="preserve">      majątkowych, a także za przestępstwo skarbowe lub przestępstwo udziału w</w:t>
      </w:r>
      <w:r>
        <w:br/>
        <w:t xml:space="preserve">      zorganizowanej grupie albo związku mających na celu popełnienie przestępstwa lub</w:t>
      </w:r>
      <w:r>
        <w:br/>
        <w:t xml:space="preserve">     przestępstwa skarbowego;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 xml:space="preserve">7) spółki komandytowe oraz spółki komandytowo-akcyjne, których komplementariusza </w:t>
      </w:r>
      <w:r>
        <w:br/>
        <w:t xml:space="preserve">     prawomocnie skazano za przestępstwo popełnione w związku z postępowaniem o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 xml:space="preserve">   udzielenie zamówienia, przestępstwo przeciwko prawom osób wykonujących pracę</w:t>
      </w:r>
      <w:r>
        <w:br/>
        <w:t xml:space="preserve">   zarobkową, przestępstwo przeciwko środowisku, przestępstwo przekupstwa, przestępstwo</w:t>
      </w:r>
      <w:r>
        <w:br/>
        <w:t xml:space="preserve">   przeciwko obrotowi gospodarczemu lub inne przestępstwo popełnione w celu osiągnięcia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 xml:space="preserve">   korzyści majątkowych, a także za przestępstwo skarbowe lub przestępstwo udziału w 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 xml:space="preserve">   zorganizowanej grupie albo związku mających na celu popełnienie przestępstwa lub</w:t>
      </w:r>
      <w:r>
        <w:br/>
        <w:t xml:space="preserve">   przestępstwa skarbowego;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>8)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>
        <w:t>9)  podmioty zbiorowe, wobec których sąd orzekł zakaz ubiegania się o zamówienia na podstawie przepisów o odpowiedzialności podmiotów zbiorowych za czyny zabronione pod groźbą kary.</w:t>
      </w:r>
    </w:p>
    <w:p w:rsidR="000501EA" w:rsidRPr="00542259" w:rsidRDefault="000501EA" w:rsidP="005544B1">
      <w:pPr>
        <w:autoSpaceDE w:val="0"/>
        <w:autoSpaceDN w:val="0"/>
        <w:adjustRightInd w:val="0"/>
        <w:jc w:val="both"/>
      </w:pPr>
      <w:r w:rsidRPr="00542259">
        <w:t>10) wykonawców będących osobami fizycznymi</w:t>
      </w:r>
      <w:r>
        <w:t xml:space="preserve">, które prawomocnie skazano za </w:t>
      </w:r>
      <w:r w:rsidRPr="00542259">
        <w:t>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501EA" w:rsidRDefault="000501EA" w:rsidP="005544B1">
      <w:pPr>
        <w:autoSpaceDE w:val="0"/>
        <w:autoSpaceDN w:val="0"/>
        <w:adjustRightInd w:val="0"/>
        <w:jc w:val="both"/>
      </w:pPr>
      <w:r w:rsidRPr="00542259">
        <w:t>11) wykonawców będących spółką jawną, spółką partnerską, spółką komandytową, spółką</w:t>
      </w:r>
      <w:r>
        <w:t xml:space="preserve"> </w:t>
      </w:r>
      <w:r>
        <w:br/>
        <w:t xml:space="preserve"> </w:t>
      </w:r>
      <w:r w:rsidRPr="00542259">
        <w:t>komandytowo-akcyjną lub osobą prawną, których odpowie</w:t>
      </w:r>
      <w:r>
        <w:t xml:space="preserve">dnio wspólnika, partnera, </w:t>
      </w:r>
      <w:r w:rsidRPr="00542259">
        <w:t xml:space="preserve">członka </w:t>
      </w:r>
      <w:r>
        <w:br/>
        <w:t xml:space="preserve"> </w:t>
      </w:r>
      <w:r w:rsidRPr="00542259">
        <w:t>zarządu, komplementariusza lub urzędującego członka organu zarządzającego</w:t>
      </w:r>
      <w:r>
        <w:t xml:space="preserve"> </w:t>
      </w:r>
      <w:r w:rsidRPr="00542259">
        <w:t xml:space="preserve">prawomocnie </w:t>
      </w:r>
      <w:r>
        <w:br/>
        <w:t xml:space="preserve"> </w:t>
      </w:r>
      <w:r w:rsidRPr="00542259">
        <w:t>skazano za przestępstwo, o którym mowa w a</w:t>
      </w:r>
      <w:r>
        <w:t>rt. 9 lub art. 10 ustawy z dnia</w:t>
      </w:r>
      <w:r w:rsidRPr="00542259">
        <w:t xml:space="preserve"> 15 czerwca 2012 r. o skutkach powierzania</w:t>
      </w:r>
      <w:r>
        <w:t xml:space="preserve"> wykonywania pracy cudzoziemcom </w:t>
      </w:r>
      <w:r w:rsidRPr="00542259">
        <w:t>przebywającym wbrew przepisom</w:t>
      </w:r>
      <w:r>
        <w:t xml:space="preserve"> </w:t>
      </w:r>
      <w:r w:rsidRPr="00542259">
        <w:t>na terytorium Rzeczypospolitej Polskiej – przez okres 1 roku od dnia uprawomocnienia się wyroku.</w:t>
      </w:r>
    </w:p>
    <w:p w:rsidR="000501EA" w:rsidRPr="00542259" w:rsidRDefault="000501EA" w:rsidP="005544B1">
      <w:pPr>
        <w:autoSpaceDE w:val="0"/>
        <w:autoSpaceDN w:val="0"/>
        <w:adjustRightInd w:val="0"/>
        <w:jc w:val="both"/>
      </w:pPr>
    </w:p>
    <w:p w:rsidR="000501EA" w:rsidRPr="00D33E59" w:rsidRDefault="000501EA" w:rsidP="005544B1">
      <w:pPr>
        <w:pStyle w:val="Default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  </w:t>
      </w:r>
      <w:r w:rsidRPr="00D33E59">
        <w:rPr>
          <w:rFonts w:ascii="Times New Roman" w:hAnsi="Times New Roman" w:cs="Times New Roman"/>
        </w:rPr>
        <w:t xml:space="preserve">Z postępowania o udzielenie zamówienia wyklucza się również wykonawców, którzy: </w:t>
      </w:r>
    </w:p>
    <w:p w:rsidR="000501EA" w:rsidRPr="00D33E59" w:rsidRDefault="000501EA" w:rsidP="005544B1">
      <w:pPr>
        <w:pStyle w:val="Default"/>
        <w:ind w:left="360" w:hanging="360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1) wykonywali bezpośrednio czynności związane z przygotowaniem prowadzonego postępowania, z wyłączeniem czynności wykonywanych podczas dialogu technicznego, o którym mowa w art. 31a ust. 1,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2; </w:t>
      </w:r>
    </w:p>
    <w:p w:rsidR="000501EA" w:rsidRPr="00D33E59" w:rsidRDefault="000501EA" w:rsidP="005544B1">
      <w:pPr>
        <w:pStyle w:val="Default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 xml:space="preserve"> </w:t>
      </w:r>
      <w:r w:rsidRPr="00D33E59">
        <w:rPr>
          <w:rFonts w:ascii="Times New Roman" w:hAnsi="Times New Roman" w:cs="Times New Roman"/>
        </w:rPr>
        <w:t>nie wnieśli wadium do upływu terminu składania ofert, na przedłużony okres związania</w:t>
      </w:r>
      <w:r>
        <w:rPr>
          <w:rFonts w:ascii="Times New Roman" w:hAnsi="Times New Roman" w:cs="Times New Roman"/>
        </w:rPr>
        <w:br/>
        <w:t xml:space="preserve">     </w:t>
      </w:r>
      <w:r w:rsidRPr="00D33E59">
        <w:rPr>
          <w:rFonts w:ascii="Times New Roman" w:hAnsi="Times New Roman" w:cs="Times New Roman"/>
        </w:rPr>
        <w:t xml:space="preserve"> ofertą</w:t>
      </w:r>
      <w:r>
        <w:rPr>
          <w:rFonts w:ascii="Times New Roman" w:hAnsi="Times New Roman" w:cs="Times New Roman"/>
        </w:rPr>
        <w:t xml:space="preserve"> </w:t>
      </w:r>
      <w:r w:rsidRPr="00D33E59">
        <w:rPr>
          <w:rFonts w:ascii="Times New Roman" w:hAnsi="Times New Roman" w:cs="Times New Roman"/>
        </w:rPr>
        <w:t>lub w terminie, o którym mowa w art. 46 ust. 3, albo nie zgodzili się na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br/>
        <w:t xml:space="preserve">      </w:t>
      </w:r>
      <w:r w:rsidRPr="00D33E59">
        <w:rPr>
          <w:rFonts w:ascii="Times New Roman" w:hAnsi="Times New Roman" w:cs="Times New Roman"/>
        </w:rPr>
        <w:t xml:space="preserve"> przedłużenie okresu związania ofertą; </w:t>
      </w:r>
    </w:p>
    <w:p w:rsidR="000501EA" w:rsidRPr="00D33E59" w:rsidRDefault="000501EA" w:rsidP="005544B1">
      <w:pPr>
        <w:pStyle w:val="Default"/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D33E59">
        <w:rPr>
          <w:rFonts w:ascii="Times New Roman" w:hAnsi="Times New Roman" w:cs="Times New Roman"/>
        </w:rPr>
        <w:t>złożyli nieprawdziwe informacje mające wpływ lub mogące mieć wpływ na wynik</w:t>
      </w:r>
      <w:r>
        <w:rPr>
          <w:rFonts w:ascii="Times New Roman" w:hAnsi="Times New Roman" w:cs="Times New Roman"/>
        </w:rPr>
        <w:t xml:space="preserve">  </w:t>
      </w:r>
      <w:r w:rsidRPr="00D33E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</w:t>
      </w:r>
      <w:r w:rsidRPr="00D33E59">
        <w:rPr>
          <w:rFonts w:ascii="Times New Roman" w:hAnsi="Times New Roman" w:cs="Times New Roman"/>
        </w:rPr>
        <w:t xml:space="preserve">prowadzonego postępowania; </w:t>
      </w:r>
    </w:p>
    <w:p w:rsidR="000501EA" w:rsidRPr="00D33E59" w:rsidRDefault="000501EA" w:rsidP="005544B1">
      <w:pPr>
        <w:pStyle w:val="Default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</w:rPr>
        <w:t xml:space="preserve">  </w:t>
      </w:r>
      <w:r w:rsidRPr="00D33E59">
        <w:rPr>
          <w:rFonts w:ascii="Times New Roman" w:hAnsi="Times New Roman" w:cs="Times New Roman"/>
        </w:rPr>
        <w:t xml:space="preserve">nie wykazali spełniania warunków udziału w postępowaniu; </w:t>
      </w:r>
    </w:p>
    <w:p w:rsidR="000501EA" w:rsidRDefault="000501EA" w:rsidP="005544B1">
      <w:pPr>
        <w:autoSpaceDE w:val="0"/>
        <w:autoSpaceDN w:val="0"/>
        <w:adjustRightInd w:val="0"/>
        <w:ind w:left="180" w:hanging="180"/>
        <w:jc w:val="both"/>
      </w:pPr>
      <w:r w:rsidRPr="00D33E59">
        <w:t xml:space="preserve">5) </w:t>
      </w:r>
      <w:r>
        <w:t xml:space="preserve"> </w:t>
      </w:r>
      <w:r w:rsidRPr="00D33E59">
        <w:t>należąc do tej samej grupy kapitałowej, w rozumieniu us</w:t>
      </w:r>
      <w:r>
        <w:t>tawy z dnia 16 lutego 2007 r. o</w:t>
      </w:r>
      <w:r>
        <w:br/>
        <w:t xml:space="preserve">  </w:t>
      </w:r>
      <w:r w:rsidRPr="00D33E59">
        <w:t>ochronie</w:t>
      </w:r>
      <w:r>
        <w:t xml:space="preserve"> </w:t>
      </w:r>
      <w:r w:rsidRPr="00D33E59">
        <w:t>konkurencji i konsumentów (Dz. U. Nr 50, poz. 331, z późn. zm.4)), złożyli</w:t>
      </w:r>
      <w:r>
        <w:br/>
        <w:t xml:space="preserve"> </w:t>
      </w:r>
      <w:r w:rsidRPr="00D33E59">
        <w:t xml:space="preserve"> odrę</w:t>
      </w:r>
      <w:r>
        <w:t xml:space="preserve">bne oferty lub </w:t>
      </w:r>
      <w:r w:rsidRPr="00D33E59">
        <w:t>wnioski o dopuszczenie do udziału w tym samym postępowaniu, chyba</w:t>
      </w:r>
      <w:r>
        <w:br/>
        <w:t xml:space="preserve"> </w:t>
      </w:r>
      <w:r w:rsidRPr="00D33E59">
        <w:t xml:space="preserve"> że wykażą, że</w:t>
      </w:r>
      <w:r>
        <w:t xml:space="preserve"> </w:t>
      </w:r>
      <w:r w:rsidRPr="00D33E59">
        <w:t>istniejące między nimi powiązania nie prowadzą do zachwiania uczciwej</w:t>
      </w:r>
      <w:r>
        <w:br/>
        <w:t xml:space="preserve">  </w:t>
      </w:r>
      <w:r w:rsidRPr="00D33E59">
        <w:t xml:space="preserve"> konkurencji pomiędzy </w:t>
      </w:r>
      <w:r>
        <w:t xml:space="preserve">   </w:t>
      </w:r>
      <w:r w:rsidRPr="00D33E59">
        <w:t>wykonawcami w postępowaniu o udzielenie zamówienia.</w:t>
      </w:r>
    </w:p>
    <w:p w:rsidR="000501EA" w:rsidRPr="00D33E59" w:rsidRDefault="000501EA" w:rsidP="005544B1">
      <w:pPr>
        <w:autoSpaceDE w:val="0"/>
        <w:autoSpaceDN w:val="0"/>
        <w:adjustRightInd w:val="0"/>
        <w:ind w:left="180" w:hanging="180"/>
        <w:jc w:val="both"/>
      </w:pPr>
    </w:p>
    <w:p w:rsidR="000501EA" w:rsidRPr="00542259" w:rsidRDefault="000501EA" w:rsidP="005544B1">
      <w:pPr>
        <w:jc w:val="both"/>
      </w:pPr>
      <w:r w:rsidRPr="00BD3CCA">
        <w:t>2a. Zamawiający wyklucza z postępowania o udzielenie zamówienia wykonawcę, który w okresie</w:t>
      </w:r>
      <w:r>
        <w:t xml:space="preserve"> </w:t>
      </w:r>
      <w:r w:rsidRPr="00BD3CCA">
        <w:t>3 lat przed wszczęciem postępowania, w sposób zawiniony poważnie naruszył obowiązki zawodowe, w szczególności, gdy wykonawca w wyniku zamierzonego działania lub rażącego</w:t>
      </w:r>
      <w:r>
        <w:t xml:space="preserve"> </w:t>
      </w:r>
      <w:r w:rsidRPr="00BD3CCA">
        <w:t>niedbalstwa nie wykonał lub nienależycie wykonał zamówienie, co zamawiający jest w stanie wykazać za pomocą dowolnych środków dowodowych, jeżeli zamawiający przewidział taką możliwość wykluczenia wykonawcy w ogłoszeniu o zamówieniu, w specyfikacji istotnych warunków zamówienia lub w zaproszeniu do negocjacji. Zamawiający nie wyklucza z postępowania o udzielenie zamówienia wykonawcy, który udowodni, że podjął konkretne środki techniczne, organizacyjne i kadrowe, które mają zapobiec zawinionemu i poważnemu naruszaniu obowiązków zawodowych w przyszłości oraz naprawił szkody powstałe</w:t>
      </w:r>
      <w:r>
        <w:t xml:space="preserve"> </w:t>
      </w:r>
      <w:r w:rsidRPr="00BD3CCA">
        <w:t>w wyniku naruszenia obowiązków zawodowych lub zobowiązał się do ich naprawienia.</w:t>
      </w:r>
    </w:p>
    <w:p w:rsidR="000501EA" w:rsidRDefault="000501EA" w:rsidP="005544B1">
      <w:pPr>
        <w:jc w:val="both"/>
      </w:pPr>
    </w:p>
    <w:p w:rsidR="000501EA" w:rsidRDefault="000501EA" w:rsidP="005544B1"/>
    <w:p w:rsidR="000501EA" w:rsidRDefault="000501EA" w:rsidP="005544B1"/>
    <w:p w:rsidR="000501EA" w:rsidRDefault="000501EA" w:rsidP="005544B1"/>
    <w:p w:rsidR="000501EA" w:rsidRDefault="000501EA" w:rsidP="005544B1"/>
    <w:p w:rsidR="000501EA" w:rsidRDefault="000501EA" w:rsidP="005544B1">
      <w:r>
        <w:t xml:space="preserve">                                                                                           ……………………………….</w:t>
      </w:r>
    </w:p>
    <w:p w:rsidR="000501EA" w:rsidRDefault="000501EA" w:rsidP="001B320E">
      <w:r>
        <w:t xml:space="preserve">                                                                                           data, podpis Wykonawcy </w:t>
      </w:r>
      <w:r w:rsidRPr="0083177B">
        <w:t xml:space="preserve">lub </w:t>
      </w:r>
      <w:r>
        <w:br/>
        <w:t xml:space="preserve">                                                                              </w:t>
      </w:r>
      <w:r w:rsidRPr="0083177B">
        <w:t>upoważnionego przedstawiciela Wykonawcy</w:t>
      </w:r>
    </w:p>
    <w:p w:rsidR="000501EA" w:rsidRDefault="000501EA" w:rsidP="00E638AE"/>
    <w:p w:rsidR="000501EA" w:rsidRPr="00570261" w:rsidRDefault="000501EA" w:rsidP="00E638AE">
      <w:pPr>
        <w:ind w:left="360"/>
        <w:rPr>
          <w:b/>
          <w:bCs/>
        </w:rPr>
      </w:pPr>
    </w:p>
    <w:p w:rsidR="000501EA" w:rsidRPr="00570261" w:rsidRDefault="000501EA" w:rsidP="00E638AE">
      <w:pPr>
        <w:ind w:left="360"/>
        <w:rPr>
          <w:b/>
          <w:bCs/>
        </w:rPr>
      </w:pPr>
    </w:p>
    <w:p w:rsidR="000501EA" w:rsidRPr="00570261" w:rsidRDefault="000501EA" w:rsidP="00E638AE">
      <w:pPr>
        <w:ind w:left="360"/>
        <w:rPr>
          <w:b/>
          <w:bCs/>
        </w:rPr>
      </w:pPr>
    </w:p>
    <w:p w:rsidR="000501EA" w:rsidRPr="00570261" w:rsidRDefault="000501EA" w:rsidP="00E638AE">
      <w:pPr>
        <w:ind w:left="360"/>
        <w:rPr>
          <w:b/>
          <w:bCs/>
        </w:rPr>
      </w:pPr>
    </w:p>
    <w:p w:rsidR="000501EA" w:rsidRPr="00570261" w:rsidRDefault="000501EA" w:rsidP="00E638AE">
      <w:pPr>
        <w:ind w:left="360"/>
        <w:rPr>
          <w:b/>
          <w:bCs/>
        </w:rPr>
      </w:pPr>
    </w:p>
    <w:p w:rsidR="000501EA" w:rsidRPr="00570261" w:rsidRDefault="000501EA" w:rsidP="00E638AE">
      <w:pPr>
        <w:ind w:left="360"/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p w:rsidR="000501EA" w:rsidRDefault="000501EA" w:rsidP="00E638AE">
      <w:pPr>
        <w:rPr>
          <w:b/>
          <w:bCs/>
        </w:rPr>
      </w:pPr>
    </w:p>
    <w:sectPr w:rsidR="000501EA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1EA" w:rsidRDefault="000501EA">
      <w:r>
        <w:separator/>
      </w:r>
    </w:p>
  </w:endnote>
  <w:endnote w:type="continuationSeparator" w:id="1">
    <w:p w:rsidR="000501EA" w:rsidRDefault="00050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EA" w:rsidRDefault="000501EA" w:rsidP="00527F7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501EA" w:rsidRDefault="000501EA">
    <w:pPr>
      <w:pStyle w:val="Footer"/>
      <w:ind w:right="360"/>
      <w:jc w:val="center"/>
      <w:rPr>
        <w:sz w:val="18"/>
        <w:szCs w:val="18"/>
      </w:rPr>
    </w:pPr>
    <w:r>
      <w:rPr>
        <w:sz w:val="18"/>
        <w:szCs w:val="18"/>
      </w:rPr>
      <w:t>SIWZ 42/</w:t>
    </w:r>
    <w:r w:rsidRPr="00934E95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2015 dostawa w 5 pakietach rewizyjnego modularnego trzpienia endoprotezy stawu biodrowego, systemu płytowego do stabilizacji złamań okołoprotezowych, grotowkrętów do stabilizatora zewnętrznego, systemu do małoinwazyjnego leczenia entezopatii, płyt blokowanych i śrub.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1EA" w:rsidRDefault="000501EA">
      <w:r>
        <w:separator/>
      </w:r>
    </w:p>
  </w:footnote>
  <w:footnote w:type="continuationSeparator" w:id="1">
    <w:p w:rsidR="000501EA" w:rsidRDefault="00050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F1249C00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369059C"/>
    <w:multiLevelType w:val="hybridMultilevel"/>
    <w:tmpl w:val="E0105420"/>
    <w:lvl w:ilvl="0" w:tplc="D742B6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0F782F07"/>
    <w:multiLevelType w:val="multilevel"/>
    <w:tmpl w:val="0D98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10873D0A"/>
    <w:multiLevelType w:val="hybridMultilevel"/>
    <w:tmpl w:val="97703FFE"/>
    <w:lvl w:ilvl="0" w:tplc="26B67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57D2384"/>
    <w:multiLevelType w:val="hybridMultilevel"/>
    <w:tmpl w:val="57FCD530"/>
    <w:lvl w:ilvl="0" w:tplc="6C406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18244BEE"/>
    <w:multiLevelType w:val="hybridMultilevel"/>
    <w:tmpl w:val="821E2D94"/>
    <w:name w:val="WW8Num162"/>
    <w:lvl w:ilvl="0" w:tplc="EDF2F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94E0642"/>
    <w:multiLevelType w:val="hybridMultilevel"/>
    <w:tmpl w:val="A9F6B6C0"/>
    <w:lvl w:ilvl="0" w:tplc="E0803D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AE85F6D"/>
    <w:multiLevelType w:val="multilevel"/>
    <w:tmpl w:val="A6E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1BE97B86"/>
    <w:multiLevelType w:val="hybridMultilevel"/>
    <w:tmpl w:val="193E9EB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5ED3E0B"/>
    <w:multiLevelType w:val="hybridMultilevel"/>
    <w:tmpl w:val="CEA66E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7005E92"/>
    <w:multiLevelType w:val="multilevel"/>
    <w:tmpl w:val="97786F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05"/>
        </w:tabs>
        <w:ind w:left="1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75"/>
        </w:tabs>
        <w:ind w:left="21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53">
    <w:nsid w:val="275F23F8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27FC34E9"/>
    <w:multiLevelType w:val="singleLevel"/>
    <w:tmpl w:val="E9D4F8C4"/>
    <w:lvl w:ilvl="0">
      <w:start w:val="1"/>
      <w:numFmt w:val="decimal"/>
      <w:lvlText w:val="%1."/>
      <w:legacy w:legacy="1" w:legacySpace="0" w:legacyIndent="0"/>
      <w:lvlJc w:val="left"/>
    </w:lvl>
  </w:abstractNum>
  <w:abstractNum w:abstractNumId="55">
    <w:nsid w:val="2C197D9B"/>
    <w:multiLevelType w:val="multilevel"/>
    <w:tmpl w:val="01EE852C"/>
    <w:lvl w:ilvl="0">
      <w:start w:val="1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6">
    <w:nsid w:val="2E744716"/>
    <w:multiLevelType w:val="hybridMultilevel"/>
    <w:tmpl w:val="A4EA20F2"/>
    <w:lvl w:ilvl="0" w:tplc="349A5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C5554F3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3EF20F87"/>
    <w:multiLevelType w:val="multilevel"/>
    <w:tmpl w:val="36E8F32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9">
    <w:nsid w:val="4B552DF8"/>
    <w:multiLevelType w:val="hybridMultilevel"/>
    <w:tmpl w:val="769CE1A4"/>
    <w:lvl w:ilvl="0" w:tplc="0CFC9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882566"/>
    <w:multiLevelType w:val="hybridMultilevel"/>
    <w:tmpl w:val="58FE6D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7A32662"/>
    <w:multiLevelType w:val="hybridMultilevel"/>
    <w:tmpl w:val="5CD4C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C36194"/>
    <w:multiLevelType w:val="hybridMultilevel"/>
    <w:tmpl w:val="F492123E"/>
    <w:lvl w:ilvl="0" w:tplc="C486BFB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C692945"/>
    <w:multiLevelType w:val="hybridMultilevel"/>
    <w:tmpl w:val="8CD8B6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FE6F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20"/>
  </w:num>
  <w:num w:numId="17">
    <w:abstractNumId w:val="21"/>
  </w:num>
  <w:num w:numId="18">
    <w:abstractNumId w:val="24"/>
  </w:num>
  <w:num w:numId="19">
    <w:abstractNumId w:val="25"/>
  </w:num>
  <w:num w:numId="20">
    <w:abstractNumId w:val="27"/>
  </w:num>
  <w:num w:numId="21">
    <w:abstractNumId w:val="28"/>
  </w:num>
  <w:num w:numId="22">
    <w:abstractNumId w:val="30"/>
  </w:num>
  <w:num w:numId="23">
    <w:abstractNumId w:val="33"/>
  </w:num>
  <w:num w:numId="24">
    <w:abstractNumId w:val="35"/>
  </w:num>
  <w:num w:numId="25">
    <w:abstractNumId w:val="37"/>
  </w:num>
  <w:num w:numId="26">
    <w:abstractNumId w:val="52"/>
  </w:num>
  <w:num w:numId="27">
    <w:abstractNumId w:val="64"/>
  </w:num>
  <w:num w:numId="28">
    <w:abstractNumId w:val="58"/>
  </w:num>
  <w:num w:numId="29">
    <w:abstractNumId w:val="41"/>
  </w:num>
  <w:num w:numId="30">
    <w:abstractNumId w:val="60"/>
  </w:num>
  <w:num w:numId="31">
    <w:abstractNumId w:val="45"/>
  </w:num>
  <w:num w:numId="32">
    <w:abstractNumId w:val="49"/>
  </w:num>
  <w:num w:numId="33">
    <w:abstractNumId w:val="43"/>
  </w:num>
  <w:num w:numId="34">
    <w:abstractNumId w:val="50"/>
  </w:num>
  <w:num w:numId="35">
    <w:abstractNumId w:val="62"/>
  </w:num>
  <w:num w:numId="36">
    <w:abstractNumId w:val="54"/>
  </w:num>
  <w:num w:numId="37">
    <w:abstractNumId w:val="40"/>
  </w:num>
  <w:num w:numId="38">
    <w:abstractNumId w:val="65"/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56"/>
  </w:num>
  <w:num w:numId="42">
    <w:abstractNumId w:val="51"/>
  </w:num>
  <w:num w:numId="43">
    <w:abstractNumId w:val="55"/>
  </w:num>
  <w:num w:numId="44">
    <w:abstractNumId w:val="61"/>
  </w:num>
  <w:num w:numId="45">
    <w:abstractNumId w:val="44"/>
  </w:num>
  <w:num w:numId="46">
    <w:abstractNumId w:val="48"/>
  </w:num>
  <w:num w:numId="47">
    <w:abstractNumId w:val="63"/>
  </w:num>
  <w:num w:numId="48">
    <w:abstractNumId w:val="57"/>
  </w:num>
  <w:num w:numId="49">
    <w:abstractNumId w:val="53"/>
  </w:num>
  <w:num w:numId="50">
    <w:abstractNumId w:val="46"/>
  </w:num>
  <w:num w:numId="51">
    <w:abstractNumId w:val="5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0250"/>
    <w:rsid w:val="000037D0"/>
    <w:rsid w:val="00004717"/>
    <w:rsid w:val="0000571C"/>
    <w:rsid w:val="000061C5"/>
    <w:rsid w:val="000072CD"/>
    <w:rsid w:val="0001539E"/>
    <w:rsid w:val="00017611"/>
    <w:rsid w:val="00017897"/>
    <w:rsid w:val="00017F2C"/>
    <w:rsid w:val="000203B0"/>
    <w:rsid w:val="0002091C"/>
    <w:rsid w:val="0002131B"/>
    <w:rsid w:val="00021C2B"/>
    <w:rsid w:val="00022EE5"/>
    <w:rsid w:val="000234C9"/>
    <w:rsid w:val="00026B58"/>
    <w:rsid w:val="00030350"/>
    <w:rsid w:val="00033791"/>
    <w:rsid w:val="0003392A"/>
    <w:rsid w:val="00043003"/>
    <w:rsid w:val="000433D6"/>
    <w:rsid w:val="00044526"/>
    <w:rsid w:val="00046473"/>
    <w:rsid w:val="000501EA"/>
    <w:rsid w:val="0005080B"/>
    <w:rsid w:val="00050F8D"/>
    <w:rsid w:val="00052BC3"/>
    <w:rsid w:val="00052E71"/>
    <w:rsid w:val="00054B0E"/>
    <w:rsid w:val="00057056"/>
    <w:rsid w:val="000570A2"/>
    <w:rsid w:val="0006007D"/>
    <w:rsid w:val="00060D68"/>
    <w:rsid w:val="00061230"/>
    <w:rsid w:val="00063D6D"/>
    <w:rsid w:val="000640D2"/>
    <w:rsid w:val="00064C70"/>
    <w:rsid w:val="0006538D"/>
    <w:rsid w:val="0007121E"/>
    <w:rsid w:val="000713DD"/>
    <w:rsid w:val="00071463"/>
    <w:rsid w:val="00071D4A"/>
    <w:rsid w:val="00072B60"/>
    <w:rsid w:val="000749A7"/>
    <w:rsid w:val="00081927"/>
    <w:rsid w:val="00081A03"/>
    <w:rsid w:val="0008516F"/>
    <w:rsid w:val="00085FD7"/>
    <w:rsid w:val="00086A2B"/>
    <w:rsid w:val="00091454"/>
    <w:rsid w:val="00095AAC"/>
    <w:rsid w:val="000970A9"/>
    <w:rsid w:val="000A5588"/>
    <w:rsid w:val="000A651B"/>
    <w:rsid w:val="000B4A19"/>
    <w:rsid w:val="000C0BB8"/>
    <w:rsid w:val="000C353A"/>
    <w:rsid w:val="000C5B86"/>
    <w:rsid w:val="000C6F1D"/>
    <w:rsid w:val="000D00BD"/>
    <w:rsid w:val="000D1C44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0FD4"/>
    <w:rsid w:val="00102560"/>
    <w:rsid w:val="00102676"/>
    <w:rsid w:val="0010332B"/>
    <w:rsid w:val="00103532"/>
    <w:rsid w:val="0010630A"/>
    <w:rsid w:val="001132ED"/>
    <w:rsid w:val="001137DB"/>
    <w:rsid w:val="00114C1D"/>
    <w:rsid w:val="00116D2B"/>
    <w:rsid w:val="00116F6F"/>
    <w:rsid w:val="00120FE7"/>
    <w:rsid w:val="00122EA1"/>
    <w:rsid w:val="001235B5"/>
    <w:rsid w:val="00127B75"/>
    <w:rsid w:val="00130F05"/>
    <w:rsid w:val="00131EEA"/>
    <w:rsid w:val="00134D2D"/>
    <w:rsid w:val="00140AF2"/>
    <w:rsid w:val="00140E9C"/>
    <w:rsid w:val="00141F02"/>
    <w:rsid w:val="00142969"/>
    <w:rsid w:val="00143819"/>
    <w:rsid w:val="00147AF6"/>
    <w:rsid w:val="00153BDC"/>
    <w:rsid w:val="00154719"/>
    <w:rsid w:val="00156FB8"/>
    <w:rsid w:val="00161539"/>
    <w:rsid w:val="00162181"/>
    <w:rsid w:val="001624D6"/>
    <w:rsid w:val="00163405"/>
    <w:rsid w:val="00163E57"/>
    <w:rsid w:val="00165899"/>
    <w:rsid w:val="00165E3E"/>
    <w:rsid w:val="00165EB8"/>
    <w:rsid w:val="001663BC"/>
    <w:rsid w:val="00166CC5"/>
    <w:rsid w:val="00170835"/>
    <w:rsid w:val="001716C2"/>
    <w:rsid w:val="001728A9"/>
    <w:rsid w:val="00172945"/>
    <w:rsid w:val="001740BB"/>
    <w:rsid w:val="00180BF9"/>
    <w:rsid w:val="0018497D"/>
    <w:rsid w:val="001858F4"/>
    <w:rsid w:val="00185940"/>
    <w:rsid w:val="001909D3"/>
    <w:rsid w:val="00192FE3"/>
    <w:rsid w:val="001947F1"/>
    <w:rsid w:val="001958B0"/>
    <w:rsid w:val="00197438"/>
    <w:rsid w:val="001A0087"/>
    <w:rsid w:val="001A22A3"/>
    <w:rsid w:val="001A2A72"/>
    <w:rsid w:val="001A4D9C"/>
    <w:rsid w:val="001A4E1E"/>
    <w:rsid w:val="001A69F2"/>
    <w:rsid w:val="001B0C7B"/>
    <w:rsid w:val="001B2F21"/>
    <w:rsid w:val="001B320E"/>
    <w:rsid w:val="001B78DD"/>
    <w:rsid w:val="001B79B6"/>
    <w:rsid w:val="001C0704"/>
    <w:rsid w:val="001C2C4B"/>
    <w:rsid w:val="001C448E"/>
    <w:rsid w:val="001C5722"/>
    <w:rsid w:val="001C72CD"/>
    <w:rsid w:val="001C7D70"/>
    <w:rsid w:val="001D7328"/>
    <w:rsid w:val="001E054E"/>
    <w:rsid w:val="001E3052"/>
    <w:rsid w:val="001E334F"/>
    <w:rsid w:val="001E525D"/>
    <w:rsid w:val="001E5E2E"/>
    <w:rsid w:val="001E6D5B"/>
    <w:rsid w:val="001F11AF"/>
    <w:rsid w:val="001F3B25"/>
    <w:rsid w:val="001F559D"/>
    <w:rsid w:val="002010D2"/>
    <w:rsid w:val="002017E4"/>
    <w:rsid w:val="00202329"/>
    <w:rsid w:val="002130C7"/>
    <w:rsid w:val="00213E68"/>
    <w:rsid w:val="00216459"/>
    <w:rsid w:val="00216E96"/>
    <w:rsid w:val="002205E4"/>
    <w:rsid w:val="002211BC"/>
    <w:rsid w:val="0022166C"/>
    <w:rsid w:val="00223D83"/>
    <w:rsid w:val="00224FA9"/>
    <w:rsid w:val="00237365"/>
    <w:rsid w:val="00237D8F"/>
    <w:rsid w:val="0024034F"/>
    <w:rsid w:val="00242C1D"/>
    <w:rsid w:val="00245F6D"/>
    <w:rsid w:val="00246C47"/>
    <w:rsid w:val="00247335"/>
    <w:rsid w:val="0024794F"/>
    <w:rsid w:val="00254759"/>
    <w:rsid w:val="0025711B"/>
    <w:rsid w:val="00260C6D"/>
    <w:rsid w:val="00266044"/>
    <w:rsid w:val="00270127"/>
    <w:rsid w:val="00270E74"/>
    <w:rsid w:val="00273685"/>
    <w:rsid w:val="00274BC2"/>
    <w:rsid w:val="00275B23"/>
    <w:rsid w:val="00276031"/>
    <w:rsid w:val="00277A38"/>
    <w:rsid w:val="002806BC"/>
    <w:rsid w:val="00280936"/>
    <w:rsid w:val="00284A52"/>
    <w:rsid w:val="00291279"/>
    <w:rsid w:val="00292291"/>
    <w:rsid w:val="00292B17"/>
    <w:rsid w:val="002A273F"/>
    <w:rsid w:val="002A2F14"/>
    <w:rsid w:val="002A6CEB"/>
    <w:rsid w:val="002A7FD7"/>
    <w:rsid w:val="002B2A32"/>
    <w:rsid w:val="002B3348"/>
    <w:rsid w:val="002B5A5B"/>
    <w:rsid w:val="002B7CC1"/>
    <w:rsid w:val="002C1C1C"/>
    <w:rsid w:val="002C612D"/>
    <w:rsid w:val="002D0442"/>
    <w:rsid w:val="002D15F9"/>
    <w:rsid w:val="002D27A9"/>
    <w:rsid w:val="002D2B32"/>
    <w:rsid w:val="002D6537"/>
    <w:rsid w:val="002D6A8B"/>
    <w:rsid w:val="002E1320"/>
    <w:rsid w:val="002E171F"/>
    <w:rsid w:val="002E3139"/>
    <w:rsid w:val="002E4259"/>
    <w:rsid w:val="002E4441"/>
    <w:rsid w:val="002E6799"/>
    <w:rsid w:val="002E69C5"/>
    <w:rsid w:val="002E747F"/>
    <w:rsid w:val="002F2086"/>
    <w:rsid w:val="002F2FF4"/>
    <w:rsid w:val="0030004E"/>
    <w:rsid w:val="00304419"/>
    <w:rsid w:val="0030532F"/>
    <w:rsid w:val="0030576D"/>
    <w:rsid w:val="00311243"/>
    <w:rsid w:val="00314AE9"/>
    <w:rsid w:val="00322D9D"/>
    <w:rsid w:val="003247A0"/>
    <w:rsid w:val="00327167"/>
    <w:rsid w:val="0032796F"/>
    <w:rsid w:val="00327B21"/>
    <w:rsid w:val="00330086"/>
    <w:rsid w:val="003338A9"/>
    <w:rsid w:val="00334D0E"/>
    <w:rsid w:val="00341A89"/>
    <w:rsid w:val="00343072"/>
    <w:rsid w:val="00343CE1"/>
    <w:rsid w:val="00344D3D"/>
    <w:rsid w:val="0034528E"/>
    <w:rsid w:val="003469DC"/>
    <w:rsid w:val="00347CF9"/>
    <w:rsid w:val="00350204"/>
    <w:rsid w:val="00350E1D"/>
    <w:rsid w:val="003522C2"/>
    <w:rsid w:val="00353EE2"/>
    <w:rsid w:val="00354372"/>
    <w:rsid w:val="003550A0"/>
    <w:rsid w:val="00355B47"/>
    <w:rsid w:val="00356159"/>
    <w:rsid w:val="003618BA"/>
    <w:rsid w:val="00362FF6"/>
    <w:rsid w:val="00372F67"/>
    <w:rsid w:val="00375131"/>
    <w:rsid w:val="003752CE"/>
    <w:rsid w:val="0038025E"/>
    <w:rsid w:val="00384442"/>
    <w:rsid w:val="00386A2E"/>
    <w:rsid w:val="003902CE"/>
    <w:rsid w:val="003914B2"/>
    <w:rsid w:val="00391592"/>
    <w:rsid w:val="00396124"/>
    <w:rsid w:val="00396557"/>
    <w:rsid w:val="003965CF"/>
    <w:rsid w:val="003A0036"/>
    <w:rsid w:val="003A00C7"/>
    <w:rsid w:val="003A1774"/>
    <w:rsid w:val="003A246C"/>
    <w:rsid w:val="003A40C5"/>
    <w:rsid w:val="003A4167"/>
    <w:rsid w:val="003A56B2"/>
    <w:rsid w:val="003A773A"/>
    <w:rsid w:val="003B16A2"/>
    <w:rsid w:val="003B646F"/>
    <w:rsid w:val="003B734B"/>
    <w:rsid w:val="003C7EE3"/>
    <w:rsid w:val="003D1DFC"/>
    <w:rsid w:val="003D4855"/>
    <w:rsid w:val="003D682F"/>
    <w:rsid w:val="003D732E"/>
    <w:rsid w:val="003E049F"/>
    <w:rsid w:val="003E056D"/>
    <w:rsid w:val="003E082E"/>
    <w:rsid w:val="003E0FAD"/>
    <w:rsid w:val="003E2CCA"/>
    <w:rsid w:val="003E3190"/>
    <w:rsid w:val="003E3B30"/>
    <w:rsid w:val="003E3DD7"/>
    <w:rsid w:val="003E4B88"/>
    <w:rsid w:val="003F43F2"/>
    <w:rsid w:val="003F7F86"/>
    <w:rsid w:val="00405FC8"/>
    <w:rsid w:val="004062BB"/>
    <w:rsid w:val="00410370"/>
    <w:rsid w:val="00412CD6"/>
    <w:rsid w:val="00412E1C"/>
    <w:rsid w:val="0041544C"/>
    <w:rsid w:val="00417A65"/>
    <w:rsid w:val="0042253D"/>
    <w:rsid w:val="004227F1"/>
    <w:rsid w:val="00422EF0"/>
    <w:rsid w:val="00423CE0"/>
    <w:rsid w:val="00424E3C"/>
    <w:rsid w:val="004254B8"/>
    <w:rsid w:val="0042607F"/>
    <w:rsid w:val="0042659D"/>
    <w:rsid w:val="00431E4F"/>
    <w:rsid w:val="0043279E"/>
    <w:rsid w:val="004360BD"/>
    <w:rsid w:val="004364D5"/>
    <w:rsid w:val="00442382"/>
    <w:rsid w:val="004466F2"/>
    <w:rsid w:val="0044740C"/>
    <w:rsid w:val="00447DF0"/>
    <w:rsid w:val="00451197"/>
    <w:rsid w:val="00454C1A"/>
    <w:rsid w:val="00455B17"/>
    <w:rsid w:val="00456C92"/>
    <w:rsid w:val="00460EFB"/>
    <w:rsid w:val="00462FB3"/>
    <w:rsid w:val="00464ED1"/>
    <w:rsid w:val="004653B1"/>
    <w:rsid w:val="00467BE5"/>
    <w:rsid w:val="00467D57"/>
    <w:rsid w:val="00471E52"/>
    <w:rsid w:val="00473779"/>
    <w:rsid w:val="004751BB"/>
    <w:rsid w:val="00476771"/>
    <w:rsid w:val="00480F34"/>
    <w:rsid w:val="00482C37"/>
    <w:rsid w:val="00484CE2"/>
    <w:rsid w:val="00494618"/>
    <w:rsid w:val="004976EC"/>
    <w:rsid w:val="004A3FA2"/>
    <w:rsid w:val="004B26CB"/>
    <w:rsid w:val="004B3473"/>
    <w:rsid w:val="004B689E"/>
    <w:rsid w:val="004B690C"/>
    <w:rsid w:val="004C1418"/>
    <w:rsid w:val="004C1903"/>
    <w:rsid w:val="004C324A"/>
    <w:rsid w:val="004C559B"/>
    <w:rsid w:val="004D38AA"/>
    <w:rsid w:val="004D7E3B"/>
    <w:rsid w:val="004F0A80"/>
    <w:rsid w:val="004F2CCD"/>
    <w:rsid w:val="004F4E0A"/>
    <w:rsid w:val="004F5934"/>
    <w:rsid w:val="004F6463"/>
    <w:rsid w:val="004F6879"/>
    <w:rsid w:val="00503373"/>
    <w:rsid w:val="00506DC9"/>
    <w:rsid w:val="005105A2"/>
    <w:rsid w:val="0051062A"/>
    <w:rsid w:val="0051145E"/>
    <w:rsid w:val="00511C38"/>
    <w:rsid w:val="00513F23"/>
    <w:rsid w:val="00514608"/>
    <w:rsid w:val="005158C7"/>
    <w:rsid w:val="0051768C"/>
    <w:rsid w:val="005213A6"/>
    <w:rsid w:val="00521D0A"/>
    <w:rsid w:val="00523F91"/>
    <w:rsid w:val="005243EE"/>
    <w:rsid w:val="00525998"/>
    <w:rsid w:val="00527F76"/>
    <w:rsid w:val="0053020A"/>
    <w:rsid w:val="00532512"/>
    <w:rsid w:val="00536006"/>
    <w:rsid w:val="005363F6"/>
    <w:rsid w:val="00542259"/>
    <w:rsid w:val="0054689D"/>
    <w:rsid w:val="005477F2"/>
    <w:rsid w:val="00552BB6"/>
    <w:rsid w:val="00553FD6"/>
    <w:rsid w:val="005544B1"/>
    <w:rsid w:val="00554F05"/>
    <w:rsid w:val="00554F86"/>
    <w:rsid w:val="00556856"/>
    <w:rsid w:val="00560005"/>
    <w:rsid w:val="005622D4"/>
    <w:rsid w:val="00570261"/>
    <w:rsid w:val="00570824"/>
    <w:rsid w:val="00570B58"/>
    <w:rsid w:val="00570BE0"/>
    <w:rsid w:val="00572D69"/>
    <w:rsid w:val="00573147"/>
    <w:rsid w:val="005861EF"/>
    <w:rsid w:val="00591F9A"/>
    <w:rsid w:val="00592DBC"/>
    <w:rsid w:val="005949E5"/>
    <w:rsid w:val="00597269"/>
    <w:rsid w:val="00597D0F"/>
    <w:rsid w:val="005A038A"/>
    <w:rsid w:val="005A249C"/>
    <w:rsid w:val="005A2518"/>
    <w:rsid w:val="005A3297"/>
    <w:rsid w:val="005A66EA"/>
    <w:rsid w:val="005A7221"/>
    <w:rsid w:val="005A7F19"/>
    <w:rsid w:val="005B1642"/>
    <w:rsid w:val="005B53D8"/>
    <w:rsid w:val="005C40D8"/>
    <w:rsid w:val="005C5860"/>
    <w:rsid w:val="005D022F"/>
    <w:rsid w:val="005D6647"/>
    <w:rsid w:val="005E025B"/>
    <w:rsid w:val="005E2E65"/>
    <w:rsid w:val="005E565B"/>
    <w:rsid w:val="005E5F6C"/>
    <w:rsid w:val="005E6611"/>
    <w:rsid w:val="005F199B"/>
    <w:rsid w:val="005F2F88"/>
    <w:rsid w:val="005F30B2"/>
    <w:rsid w:val="005F4A9E"/>
    <w:rsid w:val="005F5767"/>
    <w:rsid w:val="005F638A"/>
    <w:rsid w:val="0060149B"/>
    <w:rsid w:val="006023FC"/>
    <w:rsid w:val="0060244C"/>
    <w:rsid w:val="006149A5"/>
    <w:rsid w:val="00616A0F"/>
    <w:rsid w:val="00616CBA"/>
    <w:rsid w:val="00621C87"/>
    <w:rsid w:val="00624DF1"/>
    <w:rsid w:val="006267A9"/>
    <w:rsid w:val="00633C4C"/>
    <w:rsid w:val="006340C1"/>
    <w:rsid w:val="006343E1"/>
    <w:rsid w:val="00636306"/>
    <w:rsid w:val="00637B6B"/>
    <w:rsid w:val="00637C97"/>
    <w:rsid w:val="006407B4"/>
    <w:rsid w:val="00647211"/>
    <w:rsid w:val="00652D95"/>
    <w:rsid w:val="0065317C"/>
    <w:rsid w:val="0065630F"/>
    <w:rsid w:val="006614BF"/>
    <w:rsid w:val="00661613"/>
    <w:rsid w:val="00663364"/>
    <w:rsid w:val="00665F0C"/>
    <w:rsid w:val="00673045"/>
    <w:rsid w:val="0067420D"/>
    <w:rsid w:val="006744E6"/>
    <w:rsid w:val="006779DE"/>
    <w:rsid w:val="0068387A"/>
    <w:rsid w:val="006847DA"/>
    <w:rsid w:val="00684DE5"/>
    <w:rsid w:val="00685E03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7685"/>
    <w:rsid w:val="006D148E"/>
    <w:rsid w:val="006D32E2"/>
    <w:rsid w:val="006E06AC"/>
    <w:rsid w:val="006E37A9"/>
    <w:rsid w:val="006E56EA"/>
    <w:rsid w:val="006F61E4"/>
    <w:rsid w:val="00701D35"/>
    <w:rsid w:val="00702F18"/>
    <w:rsid w:val="00705AE0"/>
    <w:rsid w:val="00706358"/>
    <w:rsid w:val="007077ED"/>
    <w:rsid w:val="00720620"/>
    <w:rsid w:val="00720B78"/>
    <w:rsid w:val="00721882"/>
    <w:rsid w:val="00723BD9"/>
    <w:rsid w:val="0072646F"/>
    <w:rsid w:val="00726F5A"/>
    <w:rsid w:val="007272B1"/>
    <w:rsid w:val="0073026A"/>
    <w:rsid w:val="0073102E"/>
    <w:rsid w:val="00731E20"/>
    <w:rsid w:val="007341AE"/>
    <w:rsid w:val="007401C5"/>
    <w:rsid w:val="00742241"/>
    <w:rsid w:val="007423CF"/>
    <w:rsid w:val="00750708"/>
    <w:rsid w:val="00756A19"/>
    <w:rsid w:val="007575AC"/>
    <w:rsid w:val="00757992"/>
    <w:rsid w:val="007626D7"/>
    <w:rsid w:val="00764383"/>
    <w:rsid w:val="007670BA"/>
    <w:rsid w:val="007722F0"/>
    <w:rsid w:val="0077361A"/>
    <w:rsid w:val="00775A6B"/>
    <w:rsid w:val="007800AF"/>
    <w:rsid w:val="007834C2"/>
    <w:rsid w:val="007842FB"/>
    <w:rsid w:val="007913A9"/>
    <w:rsid w:val="00791CF8"/>
    <w:rsid w:val="00792DCE"/>
    <w:rsid w:val="007946F6"/>
    <w:rsid w:val="0079583B"/>
    <w:rsid w:val="00796599"/>
    <w:rsid w:val="00796CB6"/>
    <w:rsid w:val="007B25CB"/>
    <w:rsid w:val="007B6150"/>
    <w:rsid w:val="007C17F4"/>
    <w:rsid w:val="007C2834"/>
    <w:rsid w:val="007C2C91"/>
    <w:rsid w:val="007C4406"/>
    <w:rsid w:val="007D13D6"/>
    <w:rsid w:val="007D3816"/>
    <w:rsid w:val="007D3B0B"/>
    <w:rsid w:val="007D5A74"/>
    <w:rsid w:val="007D6A58"/>
    <w:rsid w:val="007E0564"/>
    <w:rsid w:val="007E1E76"/>
    <w:rsid w:val="007E60CD"/>
    <w:rsid w:val="007E6E82"/>
    <w:rsid w:val="007E6F36"/>
    <w:rsid w:val="007F1CB0"/>
    <w:rsid w:val="00801678"/>
    <w:rsid w:val="0080245C"/>
    <w:rsid w:val="008054BF"/>
    <w:rsid w:val="00807AED"/>
    <w:rsid w:val="008102ED"/>
    <w:rsid w:val="008164F8"/>
    <w:rsid w:val="008171B1"/>
    <w:rsid w:val="008172CF"/>
    <w:rsid w:val="00820376"/>
    <w:rsid w:val="00820BE9"/>
    <w:rsid w:val="00820C9C"/>
    <w:rsid w:val="0082100C"/>
    <w:rsid w:val="008217E0"/>
    <w:rsid w:val="0083177B"/>
    <w:rsid w:val="00831AEB"/>
    <w:rsid w:val="00831C31"/>
    <w:rsid w:val="00836C74"/>
    <w:rsid w:val="00840996"/>
    <w:rsid w:val="00840FF6"/>
    <w:rsid w:val="00841E2C"/>
    <w:rsid w:val="00842E1F"/>
    <w:rsid w:val="00842EFC"/>
    <w:rsid w:val="00844314"/>
    <w:rsid w:val="00846D57"/>
    <w:rsid w:val="00851C2B"/>
    <w:rsid w:val="00852C12"/>
    <w:rsid w:val="00852EF5"/>
    <w:rsid w:val="00854023"/>
    <w:rsid w:val="0085659E"/>
    <w:rsid w:val="0086041A"/>
    <w:rsid w:val="00862537"/>
    <w:rsid w:val="00865F4F"/>
    <w:rsid w:val="00870A9B"/>
    <w:rsid w:val="008743B9"/>
    <w:rsid w:val="0087713C"/>
    <w:rsid w:val="00880F59"/>
    <w:rsid w:val="00881D05"/>
    <w:rsid w:val="00881F02"/>
    <w:rsid w:val="0088288E"/>
    <w:rsid w:val="00885688"/>
    <w:rsid w:val="008857B8"/>
    <w:rsid w:val="00886B37"/>
    <w:rsid w:val="0089020A"/>
    <w:rsid w:val="008953AB"/>
    <w:rsid w:val="008960AA"/>
    <w:rsid w:val="008964AF"/>
    <w:rsid w:val="008A018B"/>
    <w:rsid w:val="008A1F78"/>
    <w:rsid w:val="008A202E"/>
    <w:rsid w:val="008A2F50"/>
    <w:rsid w:val="008A4AE7"/>
    <w:rsid w:val="008B2F85"/>
    <w:rsid w:val="008B3401"/>
    <w:rsid w:val="008B49D7"/>
    <w:rsid w:val="008B6248"/>
    <w:rsid w:val="008B7D54"/>
    <w:rsid w:val="008C2F5C"/>
    <w:rsid w:val="008C4114"/>
    <w:rsid w:val="008C515F"/>
    <w:rsid w:val="008C6F19"/>
    <w:rsid w:val="008C6F9E"/>
    <w:rsid w:val="008D1BCA"/>
    <w:rsid w:val="008D2D25"/>
    <w:rsid w:val="008D4CF1"/>
    <w:rsid w:val="008D6DB8"/>
    <w:rsid w:val="008E3086"/>
    <w:rsid w:val="008E3D96"/>
    <w:rsid w:val="008E4151"/>
    <w:rsid w:val="008E4FE6"/>
    <w:rsid w:val="008E5CC0"/>
    <w:rsid w:val="008E63C3"/>
    <w:rsid w:val="008F36B0"/>
    <w:rsid w:val="008F3A59"/>
    <w:rsid w:val="008F3EB8"/>
    <w:rsid w:val="008F6667"/>
    <w:rsid w:val="008F6FEC"/>
    <w:rsid w:val="0090009A"/>
    <w:rsid w:val="0090115E"/>
    <w:rsid w:val="00902246"/>
    <w:rsid w:val="009030B4"/>
    <w:rsid w:val="00906A31"/>
    <w:rsid w:val="009071B0"/>
    <w:rsid w:val="009115F3"/>
    <w:rsid w:val="0092035C"/>
    <w:rsid w:val="00921259"/>
    <w:rsid w:val="009279D9"/>
    <w:rsid w:val="00930CFA"/>
    <w:rsid w:val="0093276D"/>
    <w:rsid w:val="00934E95"/>
    <w:rsid w:val="00935B97"/>
    <w:rsid w:val="00942CE3"/>
    <w:rsid w:val="00944481"/>
    <w:rsid w:val="00944B98"/>
    <w:rsid w:val="00947961"/>
    <w:rsid w:val="00950857"/>
    <w:rsid w:val="00953ABC"/>
    <w:rsid w:val="00953CDC"/>
    <w:rsid w:val="00954AF7"/>
    <w:rsid w:val="00961B86"/>
    <w:rsid w:val="0096315C"/>
    <w:rsid w:val="00966F6B"/>
    <w:rsid w:val="00967E6B"/>
    <w:rsid w:val="00970F6F"/>
    <w:rsid w:val="009710E0"/>
    <w:rsid w:val="00973291"/>
    <w:rsid w:val="00980797"/>
    <w:rsid w:val="009811D8"/>
    <w:rsid w:val="009833EB"/>
    <w:rsid w:val="00984A2E"/>
    <w:rsid w:val="009874ED"/>
    <w:rsid w:val="009876EA"/>
    <w:rsid w:val="009A047E"/>
    <w:rsid w:val="009A41DE"/>
    <w:rsid w:val="009A65B7"/>
    <w:rsid w:val="009A77F1"/>
    <w:rsid w:val="009B29DA"/>
    <w:rsid w:val="009B2EC0"/>
    <w:rsid w:val="009B3CA2"/>
    <w:rsid w:val="009B508E"/>
    <w:rsid w:val="009C1CA6"/>
    <w:rsid w:val="009C4A58"/>
    <w:rsid w:val="009D08AD"/>
    <w:rsid w:val="009D1B0E"/>
    <w:rsid w:val="009D6458"/>
    <w:rsid w:val="009D76BE"/>
    <w:rsid w:val="009E1265"/>
    <w:rsid w:val="009E3563"/>
    <w:rsid w:val="009E5CDF"/>
    <w:rsid w:val="009F0D91"/>
    <w:rsid w:val="009F170E"/>
    <w:rsid w:val="009F35C8"/>
    <w:rsid w:val="009F446A"/>
    <w:rsid w:val="009F5A83"/>
    <w:rsid w:val="009F67E1"/>
    <w:rsid w:val="00A0043E"/>
    <w:rsid w:val="00A03A64"/>
    <w:rsid w:val="00A041AB"/>
    <w:rsid w:val="00A057D3"/>
    <w:rsid w:val="00A079D4"/>
    <w:rsid w:val="00A07F49"/>
    <w:rsid w:val="00A11F17"/>
    <w:rsid w:val="00A142FA"/>
    <w:rsid w:val="00A1435F"/>
    <w:rsid w:val="00A30278"/>
    <w:rsid w:val="00A304EF"/>
    <w:rsid w:val="00A32333"/>
    <w:rsid w:val="00A35B18"/>
    <w:rsid w:val="00A35BAF"/>
    <w:rsid w:val="00A36E76"/>
    <w:rsid w:val="00A37DB8"/>
    <w:rsid w:val="00A40A6C"/>
    <w:rsid w:val="00A43C6C"/>
    <w:rsid w:val="00A503D8"/>
    <w:rsid w:val="00A53202"/>
    <w:rsid w:val="00A540B1"/>
    <w:rsid w:val="00A5509F"/>
    <w:rsid w:val="00A575BE"/>
    <w:rsid w:val="00A6049F"/>
    <w:rsid w:val="00A60C20"/>
    <w:rsid w:val="00A61D2E"/>
    <w:rsid w:val="00A661E1"/>
    <w:rsid w:val="00A72363"/>
    <w:rsid w:val="00A72665"/>
    <w:rsid w:val="00A74722"/>
    <w:rsid w:val="00A75C4B"/>
    <w:rsid w:val="00A80C18"/>
    <w:rsid w:val="00A824FF"/>
    <w:rsid w:val="00A835BA"/>
    <w:rsid w:val="00A851CA"/>
    <w:rsid w:val="00A85588"/>
    <w:rsid w:val="00A86DB8"/>
    <w:rsid w:val="00A90028"/>
    <w:rsid w:val="00A901E3"/>
    <w:rsid w:val="00A911C4"/>
    <w:rsid w:val="00A91568"/>
    <w:rsid w:val="00A92201"/>
    <w:rsid w:val="00A936F8"/>
    <w:rsid w:val="00A95868"/>
    <w:rsid w:val="00AA4C3C"/>
    <w:rsid w:val="00AA4DFA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3CA3"/>
    <w:rsid w:val="00AD4544"/>
    <w:rsid w:val="00AD5570"/>
    <w:rsid w:val="00AE00B5"/>
    <w:rsid w:val="00AE039E"/>
    <w:rsid w:val="00AE6041"/>
    <w:rsid w:val="00AF4BC2"/>
    <w:rsid w:val="00AF686B"/>
    <w:rsid w:val="00AF7A57"/>
    <w:rsid w:val="00B05585"/>
    <w:rsid w:val="00B05E15"/>
    <w:rsid w:val="00B07E8F"/>
    <w:rsid w:val="00B100F7"/>
    <w:rsid w:val="00B149FB"/>
    <w:rsid w:val="00B17BD5"/>
    <w:rsid w:val="00B21F79"/>
    <w:rsid w:val="00B23BCE"/>
    <w:rsid w:val="00B27077"/>
    <w:rsid w:val="00B31CA0"/>
    <w:rsid w:val="00B355F8"/>
    <w:rsid w:val="00B42600"/>
    <w:rsid w:val="00B43965"/>
    <w:rsid w:val="00B511F3"/>
    <w:rsid w:val="00B51DA4"/>
    <w:rsid w:val="00B51E9C"/>
    <w:rsid w:val="00B54009"/>
    <w:rsid w:val="00B5718D"/>
    <w:rsid w:val="00B633F0"/>
    <w:rsid w:val="00B63F58"/>
    <w:rsid w:val="00B64EEF"/>
    <w:rsid w:val="00B67B40"/>
    <w:rsid w:val="00B731BD"/>
    <w:rsid w:val="00B745B2"/>
    <w:rsid w:val="00B746E2"/>
    <w:rsid w:val="00B76E5D"/>
    <w:rsid w:val="00B827F4"/>
    <w:rsid w:val="00B828C0"/>
    <w:rsid w:val="00B86605"/>
    <w:rsid w:val="00B927F4"/>
    <w:rsid w:val="00B9365F"/>
    <w:rsid w:val="00B949A2"/>
    <w:rsid w:val="00B95CBF"/>
    <w:rsid w:val="00B96382"/>
    <w:rsid w:val="00B96C69"/>
    <w:rsid w:val="00BA0CAB"/>
    <w:rsid w:val="00BA2622"/>
    <w:rsid w:val="00BA2FDB"/>
    <w:rsid w:val="00BA371A"/>
    <w:rsid w:val="00BA3A27"/>
    <w:rsid w:val="00BA3DA1"/>
    <w:rsid w:val="00BA4F5C"/>
    <w:rsid w:val="00BA4FF5"/>
    <w:rsid w:val="00BA7F15"/>
    <w:rsid w:val="00BB0896"/>
    <w:rsid w:val="00BB2AAE"/>
    <w:rsid w:val="00BB2C56"/>
    <w:rsid w:val="00BB4C7F"/>
    <w:rsid w:val="00BB4F8C"/>
    <w:rsid w:val="00BC26FE"/>
    <w:rsid w:val="00BC5022"/>
    <w:rsid w:val="00BD06B7"/>
    <w:rsid w:val="00BD1071"/>
    <w:rsid w:val="00BD2606"/>
    <w:rsid w:val="00BD3CCA"/>
    <w:rsid w:val="00BD55CD"/>
    <w:rsid w:val="00BE093D"/>
    <w:rsid w:val="00BE291A"/>
    <w:rsid w:val="00BE2D8D"/>
    <w:rsid w:val="00BE306C"/>
    <w:rsid w:val="00BE3C26"/>
    <w:rsid w:val="00BE50DE"/>
    <w:rsid w:val="00BE5605"/>
    <w:rsid w:val="00BE69C6"/>
    <w:rsid w:val="00BE76AC"/>
    <w:rsid w:val="00BF0EE3"/>
    <w:rsid w:val="00BF3978"/>
    <w:rsid w:val="00BF468E"/>
    <w:rsid w:val="00BF7134"/>
    <w:rsid w:val="00C00E1B"/>
    <w:rsid w:val="00C1281F"/>
    <w:rsid w:val="00C12980"/>
    <w:rsid w:val="00C13F0F"/>
    <w:rsid w:val="00C14E0F"/>
    <w:rsid w:val="00C16EB0"/>
    <w:rsid w:val="00C205C1"/>
    <w:rsid w:val="00C22E18"/>
    <w:rsid w:val="00C24F41"/>
    <w:rsid w:val="00C2591F"/>
    <w:rsid w:val="00C26C14"/>
    <w:rsid w:val="00C3211F"/>
    <w:rsid w:val="00C34E1C"/>
    <w:rsid w:val="00C36D0D"/>
    <w:rsid w:val="00C510B9"/>
    <w:rsid w:val="00C541F7"/>
    <w:rsid w:val="00C55858"/>
    <w:rsid w:val="00C567F5"/>
    <w:rsid w:val="00C57911"/>
    <w:rsid w:val="00C60492"/>
    <w:rsid w:val="00C61C81"/>
    <w:rsid w:val="00C62E64"/>
    <w:rsid w:val="00C63BB4"/>
    <w:rsid w:val="00C672AD"/>
    <w:rsid w:val="00C67E4D"/>
    <w:rsid w:val="00C71B39"/>
    <w:rsid w:val="00C728D5"/>
    <w:rsid w:val="00C737A4"/>
    <w:rsid w:val="00C76570"/>
    <w:rsid w:val="00C814F9"/>
    <w:rsid w:val="00C82E1B"/>
    <w:rsid w:val="00C84199"/>
    <w:rsid w:val="00C85F40"/>
    <w:rsid w:val="00C865BB"/>
    <w:rsid w:val="00C904EC"/>
    <w:rsid w:val="00C91842"/>
    <w:rsid w:val="00C9249A"/>
    <w:rsid w:val="00C9297D"/>
    <w:rsid w:val="00C93FA6"/>
    <w:rsid w:val="00C95580"/>
    <w:rsid w:val="00C955C4"/>
    <w:rsid w:val="00C962AE"/>
    <w:rsid w:val="00CA0138"/>
    <w:rsid w:val="00CA7DD1"/>
    <w:rsid w:val="00CB18BD"/>
    <w:rsid w:val="00CB3887"/>
    <w:rsid w:val="00CB5E56"/>
    <w:rsid w:val="00CC1E2F"/>
    <w:rsid w:val="00CC1F02"/>
    <w:rsid w:val="00CD1580"/>
    <w:rsid w:val="00CD4350"/>
    <w:rsid w:val="00CD68F2"/>
    <w:rsid w:val="00CE0F4D"/>
    <w:rsid w:val="00CE1212"/>
    <w:rsid w:val="00CE3DBB"/>
    <w:rsid w:val="00CE3ED8"/>
    <w:rsid w:val="00CE5039"/>
    <w:rsid w:val="00CE5263"/>
    <w:rsid w:val="00CE5322"/>
    <w:rsid w:val="00CE567F"/>
    <w:rsid w:val="00CE6030"/>
    <w:rsid w:val="00CE6471"/>
    <w:rsid w:val="00CE65B6"/>
    <w:rsid w:val="00CE7FD1"/>
    <w:rsid w:val="00CF0070"/>
    <w:rsid w:val="00CF1A05"/>
    <w:rsid w:val="00CF1A2A"/>
    <w:rsid w:val="00CF5512"/>
    <w:rsid w:val="00CF62CB"/>
    <w:rsid w:val="00CF7B94"/>
    <w:rsid w:val="00D002B6"/>
    <w:rsid w:val="00D013BD"/>
    <w:rsid w:val="00D03CBD"/>
    <w:rsid w:val="00D05E1D"/>
    <w:rsid w:val="00D063D3"/>
    <w:rsid w:val="00D16C8C"/>
    <w:rsid w:val="00D17CF3"/>
    <w:rsid w:val="00D20060"/>
    <w:rsid w:val="00D229D0"/>
    <w:rsid w:val="00D2329F"/>
    <w:rsid w:val="00D278B5"/>
    <w:rsid w:val="00D27AA6"/>
    <w:rsid w:val="00D27E0D"/>
    <w:rsid w:val="00D33E59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218"/>
    <w:rsid w:val="00D72B2D"/>
    <w:rsid w:val="00D73174"/>
    <w:rsid w:val="00D74D9D"/>
    <w:rsid w:val="00D77795"/>
    <w:rsid w:val="00D80E86"/>
    <w:rsid w:val="00D835AE"/>
    <w:rsid w:val="00D83915"/>
    <w:rsid w:val="00D87849"/>
    <w:rsid w:val="00D9559C"/>
    <w:rsid w:val="00D95FBD"/>
    <w:rsid w:val="00D9797D"/>
    <w:rsid w:val="00DA070E"/>
    <w:rsid w:val="00DA37A8"/>
    <w:rsid w:val="00DA41DB"/>
    <w:rsid w:val="00DA574E"/>
    <w:rsid w:val="00DA5D47"/>
    <w:rsid w:val="00DA6A40"/>
    <w:rsid w:val="00DB0519"/>
    <w:rsid w:val="00DB07A6"/>
    <w:rsid w:val="00DB2B89"/>
    <w:rsid w:val="00DB3502"/>
    <w:rsid w:val="00DB453D"/>
    <w:rsid w:val="00DB65CB"/>
    <w:rsid w:val="00DC0261"/>
    <w:rsid w:val="00DC0C19"/>
    <w:rsid w:val="00DC29E9"/>
    <w:rsid w:val="00DC413D"/>
    <w:rsid w:val="00DC43FD"/>
    <w:rsid w:val="00DC5DF9"/>
    <w:rsid w:val="00DC5DFB"/>
    <w:rsid w:val="00DD0C19"/>
    <w:rsid w:val="00DD29AA"/>
    <w:rsid w:val="00DD6D02"/>
    <w:rsid w:val="00DD6D8D"/>
    <w:rsid w:val="00DD7D72"/>
    <w:rsid w:val="00DE116C"/>
    <w:rsid w:val="00DE2987"/>
    <w:rsid w:val="00DE5696"/>
    <w:rsid w:val="00DF098A"/>
    <w:rsid w:val="00DF4CAC"/>
    <w:rsid w:val="00DF6E01"/>
    <w:rsid w:val="00DF7725"/>
    <w:rsid w:val="00E01A28"/>
    <w:rsid w:val="00E024A3"/>
    <w:rsid w:val="00E03F21"/>
    <w:rsid w:val="00E0437A"/>
    <w:rsid w:val="00E06288"/>
    <w:rsid w:val="00E0645E"/>
    <w:rsid w:val="00E0701A"/>
    <w:rsid w:val="00E1383F"/>
    <w:rsid w:val="00E14293"/>
    <w:rsid w:val="00E15FEF"/>
    <w:rsid w:val="00E17D98"/>
    <w:rsid w:val="00E223C1"/>
    <w:rsid w:val="00E2368D"/>
    <w:rsid w:val="00E24009"/>
    <w:rsid w:val="00E24655"/>
    <w:rsid w:val="00E250DC"/>
    <w:rsid w:val="00E3211B"/>
    <w:rsid w:val="00E3211D"/>
    <w:rsid w:val="00E32DE7"/>
    <w:rsid w:val="00E343D2"/>
    <w:rsid w:val="00E40938"/>
    <w:rsid w:val="00E44EF6"/>
    <w:rsid w:val="00E506F7"/>
    <w:rsid w:val="00E50721"/>
    <w:rsid w:val="00E519AB"/>
    <w:rsid w:val="00E5595F"/>
    <w:rsid w:val="00E6228D"/>
    <w:rsid w:val="00E638AE"/>
    <w:rsid w:val="00E64E52"/>
    <w:rsid w:val="00E650FE"/>
    <w:rsid w:val="00E71556"/>
    <w:rsid w:val="00E734B4"/>
    <w:rsid w:val="00E75A2F"/>
    <w:rsid w:val="00E76DE8"/>
    <w:rsid w:val="00E76FA7"/>
    <w:rsid w:val="00E7727F"/>
    <w:rsid w:val="00E776E9"/>
    <w:rsid w:val="00E8101E"/>
    <w:rsid w:val="00E8121F"/>
    <w:rsid w:val="00E81427"/>
    <w:rsid w:val="00E83C3F"/>
    <w:rsid w:val="00E841EA"/>
    <w:rsid w:val="00E91C22"/>
    <w:rsid w:val="00E929FE"/>
    <w:rsid w:val="00E92A3D"/>
    <w:rsid w:val="00E92E5B"/>
    <w:rsid w:val="00E95D42"/>
    <w:rsid w:val="00E97410"/>
    <w:rsid w:val="00E97A0D"/>
    <w:rsid w:val="00EA08D0"/>
    <w:rsid w:val="00EA193B"/>
    <w:rsid w:val="00EA5C3C"/>
    <w:rsid w:val="00EB558F"/>
    <w:rsid w:val="00EC14C7"/>
    <w:rsid w:val="00EC395B"/>
    <w:rsid w:val="00EC62E0"/>
    <w:rsid w:val="00ED138E"/>
    <w:rsid w:val="00ED3ED0"/>
    <w:rsid w:val="00EE32A5"/>
    <w:rsid w:val="00EE52D0"/>
    <w:rsid w:val="00EF0194"/>
    <w:rsid w:val="00EF3E9D"/>
    <w:rsid w:val="00EF5327"/>
    <w:rsid w:val="00EF5F89"/>
    <w:rsid w:val="00EF7FD4"/>
    <w:rsid w:val="00F01977"/>
    <w:rsid w:val="00F01DB4"/>
    <w:rsid w:val="00F0273E"/>
    <w:rsid w:val="00F03177"/>
    <w:rsid w:val="00F0385B"/>
    <w:rsid w:val="00F039D7"/>
    <w:rsid w:val="00F116A2"/>
    <w:rsid w:val="00F1201C"/>
    <w:rsid w:val="00F12076"/>
    <w:rsid w:val="00F12642"/>
    <w:rsid w:val="00F12905"/>
    <w:rsid w:val="00F130AA"/>
    <w:rsid w:val="00F1412C"/>
    <w:rsid w:val="00F16F97"/>
    <w:rsid w:val="00F205E9"/>
    <w:rsid w:val="00F20971"/>
    <w:rsid w:val="00F20CE8"/>
    <w:rsid w:val="00F2244F"/>
    <w:rsid w:val="00F225B8"/>
    <w:rsid w:val="00F22768"/>
    <w:rsid w:val="00F231CA"/>
    <w:rsid w:val="00F333BA"/>
    <w:rsid w:val="00F36443"/>
    <w:rsid w:val="00F37246"/>
    <w:rsid w:val="00F41046"/>
    <w:rsid w:val="00F44206"/>
    <w:rsid w:val="00F45BB4"/>
    <w:rsid w:val="00F47260"/>
    <w:rsid w:val="00F50104"/>
    <w:rsid w:val="00F53753"/>
    <w:rsid w:val="00F53CD7"/>
    <w:rsid w:val="00F5742F"/>
    <w:rsid w:val="00F57B36"/>
    <w:rsid w:val="00F63F13"/>
    <w:rsid w:val="00F6413C"/>
    <w:rsid w:val="00F6460E"/>
    <w:rsid w:val="00F64C77"/>
    <w:rsid w:val="00F657BE"/>
    <w:rsid w:val="00F66EFF"/>
    <w:rsid w:val="00F679CD"/>
    <w:rsid w:val="00F71756"/>
    <w:rsid w:val="00F7357B"/>
    <w:rsid w:val="00F74FB2"/>
    <w:rsid w:val="00F7671E"/>
    <w:rsid w:val="00F76AB6"/>
    <w:rsid w:val="00F77D3A"/>
    <w:rsid w:val="00F838DF"/>
    <w:rsid w:val="00F83E69"/>
    <w:rsid w:val="00F842E8"/>
    <w:rsid w:val="00F85176"/>
    <w:rsid w:val="00F87558"/>
    <w:rsid w:val="00F90D88"/>
    <w:rsid w:val="00F92F96"/>
    <w:rsid w:val="00F94F85"/>
    <w:rsid w:val="00F954A9"/>
    <w:rsid w:val="00F956EB"/>
    <w:rsid w:val="00F96EF1"/>
    <w:rsid w:val="00FA01B7"/>
    <w:rsid w:val="00FA375C"/>
    <w:rsid w:val="00FA3C36"/>
    <w:rsid w:val="00FA548F"/>
    <w:rsid w:val="00FA72B2"/>
    <w:rsid w:val="00FA7478"/>
    <w:rsid w:val="00FB187C"/>
    <w:rsid w:val="00FB6257"/>
    <w:rsid w:val="00FB72CB"/>
    <w:rsid w:val="00FC2F79"/>
    <w:rsid w:val="00FC47D5"/>
    <w:rsid w:val="00FC62B6"/>
    <w:rsid w:val="00FC6B9A"/>
    <w:rsid w:val="00FE0273"/>
    <w:rsid w:val="00FE15FE"/>
    <w:rsid w:val="00FE7FF0"/>
    <w:rsid w:val="00FF3CA3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iPriority="9" w:unhideWhenUsed="1" w:qFormat="1"/>
    <w:lsdException w:name="heading 6" w:uiPriority="9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52BB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B2F8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B2F8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B2F8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8B2F8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8B2F85"/>
    <w:rPr>
      <w:rFonts w:ascii="Calibri" w:hAnsi="Calibri" w:cs="Calibri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8B2F8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B2F8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2F8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2F85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2F8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F8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2F8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2F8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">
    <w:name w:val="Znak Znak Znak"/>
    <w:basedOn w:val="Normal"/>
    <w:uiPriority w:val="99"/>
    <w:rsid w:val="00881D05"/>
    <w:pPr>
      <w:suppressAutoHyphens w:val="0"/>
    </w:pPr>
    <w:rPr>
      <w:lang w:eastAsia="pl-PL"/>
    </w:rPr>
  </w:style>
  <w:style w:type="paragraph" w:customStyle="1" w:styleId="ZnakZnakZnak1">
    <w:name w:val="Znak Znak Znak1"/>
    <w:basedOn w:val="Normal"/>
    <w:uiPriority w:val="99"/>
    <w:rsid w:val="00100FD4"/>
    <w:pPr>
      <w:suppressAutoHyphens w:val="0"/>
    </w:pPr>
    <w:rPr>
      <w:lang w:eastAsia="pl-PL"/>
    </w:rPr>
  </w:style>
  <w:style w:type="paragraph" w:styleId="BodyText2">
    <w:name w:val="Body Text 2"/>
    <w:basedOn w:val="Normal"/>
    <w:link w:val="BodyText2Char"/>
    <w:uiPriority w:val="99"/>
    <w:rsid w:val="00F205E9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33C4C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A3C36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2">
    <w:name w:val="Znak Znak Znak2"/>
    <w:basedOn w:val="Normal"/>
    <w:uiPriority w:val="99"/>
    <w:rsid w:val="00E841EA"/>
    <w:pPr>
      <w:suppressAutoHyphens w:val="0"/>
    </w:pPr>
    <w:rPr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DC29E9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4C"/>
    <w:rPr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554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Znak3">
    <w:name w:val="Znak Znak Znak3"/>
    <w:basedOn w:val="Normal"/>
    <w:uiPriority w:val="99"/>
    <w:rsid w:val="00966F6B"/>
    <w:pPr>
      <w:suppressAutoHyphens w:val="0"/>
    </w:pPr>
    <w:rPr>
      <w:lang w:eastAsia="pl-PL"/>
    </w:rPr>
  </w:style>
  <w:style w:type="paragraph" w:customStyle="1" w:styleId="ZnakZnakZnak11">
    <w:name w:val="Znak Znak Znak11"/>
    <w:basedOn w:val="Normal"/>
    <w:uiPriority w:val="99"/>
    <w:rsid w:val="00F205E9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CE3DBB"/>
    <w:pPr>
      <w:suppressAutoHyphens w:val="0"/>
    </w:pPr>
    <w:rPr>
      <w:lang w:eastAsia="pl-PL"/>
    </w:rPr>
  </w:style>
  <w:style w:type="paragraph" w:customStyle="1" w:styleId="ZnakZnakZnak4">
    <w:name w:val="Znak Znak Znak4"/>
    <w:basedOn w:val="Normal"/>
    <w:uiPriority w:val="99"/>
    <w:rsid w:val="00B746E2"/>
    <w:pPr>
      <w:suppressAutoHyphens w:val="0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69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2065</TotalTime>
  <Pages>3</Pages>
  <Words>1174</Words>
  <Characters>7049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p</cp:lastModifiedBy>
  <cp:revision>257</cp:revision>
  <cp:lastPrinted>2015-10-28T10:26:00Z</cp:lastPrinted>
  <dcterms:created xsi:type="dcterms:W3CDTF">2012-11-11T15:34:00Z</dcterms:created>
  <dcterms:modified xsi:type="dcterms:W3CDTF">2015-10-28T10:35:00Z</dcterms:modified>
</cp:coreProperties>
</file>