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D65A2" w:rsidRDefault="005D65A2">
      <w:pPr>
        <w:pStyle w:val="Heading4"/>
        <w:rPr>
          <w:sz w:val="24"/>
          <w:szCs w:val="24"/>
        </w:rPr>
      </w:pPr>
      <w:r>
        <w:rPr>
          <w:sz w:val="24"/>
          <w:szCs w:val="24"/>
        </w:rPr>
        <w:t>Załącznik Nr 16 do SIWZ</w:t>
      </w:r>
    </w:p>
    <w:p w:rsidR="005D65A2" w:rsidRDefault="005D65A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........................................</w:t>
      </w:r>
    </w:p>
    <w:p w:rsidR="005D65A2" w:rsidRDefault="005D65A2">
      <w:pPr>
        <w:pStyle w:val="Footer"/>
        <w:tabs>
          <w:tab w:val="clear" w:pos="4536"/>
          <w:tab w:val="clear" w:pos="9072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5D65A2" w:rsidRDefault="005D65A2">
      <w:pPr>
        <w:pStyle w:val="Footer"/>
        <w:tabs>
          <w:tab w:val="clear" w:pos="4536"/>
          <w:tab w:val="clear" w:pos="9072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miejscowość i data</w:t>
      </w:r>
    </w:p>
    <w:p w:rsidR="005D65A2" w:rsidRDefault="005D65A2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</w:t>
      </w:r>
    </w:p>
    <w:p w:rsidR="005D65A2" w:rsidRDefault="005D65A2">
      <w:pPr>
        <w:rPr>
          <w:sz w:val="20"/>
          <w:szCs w:val="20"/>
        </w:rPr>
      </w:pPr>
      <w:r>
        <w:rPr>
          <w:sz w:val="20"/>
          <w:szCs w:val="20"/>
        </w:rPr>
        <w:t xml:space="preserve">          Wykonawca</w:t>
      </w:r>
    </w:p>
    <w:p w:rsidR="005D65A2" w:rsidRDefault="005D65A2">
      <w:pPr>
        <w:jc w:val="right"/>
        <w:rPr>
          <w:sz w:val="20"/>
          <w:szCs w:val="20"/>
        </w:rPr>
      </w:pPr>
    </w:p>
    <w:p w:rsidR="005D65A2" w:rsidRDefault="005D65A2">
      <w:pPr>
        <w:rPr>
          <w:sz w:val="28"/>
          <w:szCs w:val="28"/>
        </w:rPr>
      </w:pPr>
    </w:p>
    <w:p w:rsidR="005D65A2" w:rsidRDefault="005D65A2">
      <w:pPr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OFERTA dla Wojewódzkiego Szpitala Zespolonego w Elblągu, </w:t>
      </w:r>
    </w:p>
    <w:p w:rsidR="005D65A2" w:rsidRDefault="005D65A2">
      <w:pPr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ul. Królewiecka 146</w:t>
      </w:r>
    </w:p>
    <w:p w:rsidR="005D65A2" w:rsidRDefault="005D65A2">
      <w:pPr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</w:t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  <w:t xml:space="preserve"> </w:t>
      </w:r>
    </w:p>
    <w:p w:rsidR="005D65A2" w:rsidRDefault="005D65A2" w:rsidP="00CE7FD1">
      <w:pPr>
        <w:numPr>
          <w:ilvl w:val="0"/>
          <w:numId w:val="2"/>
        </w:numPr>
      </w:pPr>
      <w:r>
        <w:t>Dane Wykonawcy :</w:t>
      </w:r>
    </w:p>
    <w:p w:rsidR="005D65A2" w:rsidRDefault="005D65A2" w:rsidP="00CE7FD1">
      <w:pPr>
        <w:numPr>
          <w:ilvl w:val="0"/>
          <w:numId w:val="4"/>
        </w:numPr>
      </w:pPr>
      <w:r>
        <w:t xml:space="preserve">Pełna nazwa : </w:t>
      </w:r>
    </w:p>
    <w:p w:rsidR="005D65A2" w:rsidRDefault="005D65A2">
      <w:r>
        <w:t xml:space="preserve">    ....................................................................................................................</w:t>
      </w:r>
    </w:p>
    <w:p w:rsidR="005D65A2" w:rsidRDefault="005D65A2">
      <w:r>
        <w:t>2. Osoba upoważniona do kontaktów : ……………………………………..</w:t>
      </w:r>
    </w:p>
    <w:p w:rsidR="005D65A2" w:rsidRDefault="005D65A2">
      <w:r>
        <w:t>3.Adres, województwo :</w:t>
      </w:r>
    </w:p>
    <w:p w:rsidR="005D65A2" w:rsidRDefault="005D65A2">
      <w:r>
        <w:t xml:space="preserve">   ....................................................................................................................</w:t>
      </w:r>
    </w:p>
    <w:p w:rsidR="005D65A2" w:rsidRDefault="005D65A2">
      <w:r>
        <w:t>4.Telefon/ faks</w:t>
      </w:r>
    </w:p>
    <w:p w:rsidR="005D65A2" w:rsidRDefault="005D65A2">
      <w:r>
        <w:t xml:space="preserve">     ..................................................................................................................</w:t>
      </w:r>
    </w:p>
    <w:p w:rsidR="005D65A2" w:rsidRDefault="005D65A2">
      <w:r>
        <w:t>5. adres e-mail do kontaktu………………………………………………...</w:t>
      </w:r>
    </w:p>
    <w:p w:rsidR="005D65A2" w:rsidRDefault="005D65A2"/>
    <w:p w:rsidR="005D65A2" w:rsidRDefault="005D65A2">
      <w:r>
        <w:t xml:space="preserve">6.Nazwa banku i nr konta bankowego </w:t>
      </w:r>
    </w:p>
    <w:p w:rsidR="005D65A2" w:rsidRDefault="005D65A2">
      <w:r>
        <w:t xml:space="preserve">    .......................................................................................................................</w:t>
      </w:r>
    </w:p>
    <w:p w:rsidR="005D65A2" w:rsidRDefault="005D65A2">
      <w:r>
        <w:t>7. REGON ....................................</w:t>
      </w:r>
      <w:r>
        <w:tab/>
      </w:r>
      <w:r>
        <w:tab/>
        <w:t>NIP ........................................</w:t>
      </w:r>
    </w:p>
    <w:p w:rsidR="005D65A2" w:rsidRDefault="005D65A2">
      <w:r>
        <w:t>8. KRS (jeżeli dotyczy) : …………………………</w:t>
      </w:r>
    </w:p>
    <w:p w:rsidR="005D65A2" w:rsidRDefault="005D65A2"/>
    <w:p w:rsidR="005D65A2" w:rsidRDefault="005D65A2" w:rsidP="00F86360">
      <w:pPr>
        <w:numPr>
          <w:ilvl w:val="0"/>
          <w:numId w:val="2"/>
        </w:numPr>
      </w:pPr>
      <w:r w:rsidRPr="00F86360">
        <w:t xml:space="preserve">Przedmiot oferty: </w:t>
      </w:r>
    </w:p>
    <w:p w:rsidR="005D65A2" w:rsidRPr="00F86360" w:rsidRDefault="005D65A2" w:rsidP="00F86360">
      <w:pPr>
        <w:ind w:left="709"/>
        <w:jc w:val="both"/>
      </w:pPr>
      <w:r w:rsidRPr="00F86360">
        <w:t xml:space="preserve">oferta dotyczy przetargu nieograniczonego zamieszczonego w dniu </w:t>
      </w:r>
      <w:r>
        <w:t>09.11.2016 r.</w:t>
      </w:r>
      <w:r w:rsidRPr="00F86360">
        <w:t xml:space="preserve"> w BZP przez  Wojewódzki Szpital Zespolony w Elblągu na dostawę siat</w:t>
      </w:r>
      <w:r>
        <w:t>ek</w:t>
      </w:r>
      <w:r w:rsidRPr="00F86360">
        <w:t xml:space="preserve"> przepuklinow</w:t>
      </w:r>
      <w:r>
        <w:t>ych</w:t>
      </w:r>
      <w:r w:rsidRPr="00F86360">
        <w:t>, protez i łat naczyniow</w:t>
      </w:r>
      <w:r>
        <w:t>ych</w:t>
      </w:r>
      <w:r w:rsidRPr="00F86360">
        <w:t>, opon</w:t>
      </w:r>
      <w:r>
        <w:t>y</w:t>
      </w:r>
      <w:r w:rsidRPr="00F86360">
        <w:t xml:space="preserve"> sztuczn</w:t>
      </w:r>
      <w:r>
        <w:t>ej</w:t>
      </w:r>
      <w:r w:rsidRPr="00F86360">
        <w:t xml:space="preserve"> oraz odciąg</w:t>
      </w:r>
      <w:r>
        <w:t>ów</w:t>
      </w:r>
      <w:r w:rsidRPr="00F86360">
        <w:t xml:space="preserve"> poliestrow</w:t>
      </w:r>
      <w:r>
        <w:t>ych</w:t>
      </w:r>
      <w:r w:rsidRPr="00F86360">
        <w:t xml:space="preserve"> z jednoczesnym utworzeniem magazynu depozytowego</w:t>
      </w:r>
      <w:r>
        <w:t xml:space="preserve"> dla potrzeb Bloku Operacyjnego WSzZ w Elblągu w zakresie pakietu/ów:</w:t>
      </w:r>
    </w:p>
    <w:p w:rsidR="005D65A2" w:rsidRDefault="005D65A2">
      <w:pPr>
        <w:jc w:val="both"/>
      </w:pPr>
    </w:p>
    <w:p w:rsidR="005D65A2" w:rsidRDefault="005D65A2">
      <w:r>
        <w:t xml:space="preserve">    ...............................................................................................................................................</w:t>
      </w:r>
    </w:p>
    <w:p w:rsidR="005D65A2" w:rsidRDefault="005D65A2">
      <w:pPr>
        <w:jc w:val="center"/>
      </w:pPr>
      <w:r>
        <w:t>/ podać nr pakietu /</w:t>
      </w:r>
    </w:p>
    <w:p w:rsidR="005D65A2" w:rsidRDefault="005D65A2">
      <w:r>
        <w:t>1. za cenę  :</w:t>
      </w:r>
    </w:p>
    <w:p w:rsidR="005D65A2" w:rsidRDefault="005D65A2">
      <w:pPr>
        <w:pStyle w:val="Heading7"/>
        <w:numPr>
          <w:ilvl w:val="0"/>
          <w:numId w:val="0"/>
        </w:numPr>
        <w:rPr>
          <w:b/>
          <w:bCs/>
        </w:rPr>
      </w:pPr>
      <w:r>
        <w:rPr>
          <w:b/>
          <w:bCs/>
        </w:rPr>
        <w:t>Pakiet Nr 1</w:t>
      </w:r>
    </w:p>
    <w:p w:rsidR="005D65A2" w:rsidRDefault="005D65A2">
      <w:r>
        <w:t>a) netto ..........................................zł</w:t>
      </w:r>
    </w:p>
    <w:p w:rsidR="005D65A2" w:rsidRDefault="005D65A2">
      <w:r>
        <w:t xml:space="preserve">słownie : ...........................................................................................................................  </w:t>
      </w:r>
    </w:p>
    <w:p w:rsidR="005D65A2" w:rsidRDefault="005D65A2"/>
    <w:p w:rsidR="005D65A2" w:rsidRDefault="005D65A2" w:rsidP="00CE7FD1">
      <w:pPr>
        <w:numPr>
          <w:ilvl w:val="0"/>
          <w:numId w:val="10"/>
        </w:numPr>
      </w:pPr>
      <w:r>
        <w:t>stawka  podatku VAT: ....................%</w:t>
      </w:r>
    </w:p>
    <w:p w:rsidR="005D65A2" w:rsidRDefault="005D65A2"/>
    <w:p w:rsidR="005D65A2" w:rsidRDefault="005D65A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5D65A2" w:rsidRDefault="005D65A2"/>
    <w:p w:rsidR="005D65A2" w:rsidRDefault="005D65A2">
      <w:r>
        <w:t>b) brutto ................................................zł</w:t>
      </w:r>
    </w:p>
    <w:p w:rsidR="005D65A2" w:rsidRDefault="005D65A2">
      <w:r>
        <w:t>słownie .............................................................................................................................</w:t>
      </w:r>
    </w:p>
    <w:p w:rsidR="005D65A2" w:rsidRDefault="005D65A2"/>
    <w:p w:rsidR="005D65A2" w:rsidRDefault="005D65A2"/>
    <w:p w:rsidR="005D65A2" w:rsidRPr="000E7C0B" w:rsidRDefault="005D65A2" w:rsidP="00521D0A">
      <w:pPr>
        <w:pStyle w:val="Heading7"/>
        <w:numPr>
          <w:ilvl w:val="0"/>
          <w:numId w:val="0"/>
        </w:numPr>
        <w:ind w:left="60" w:hanging="60"/>
        <w:rPr>
          <w:b/>
          <w:bCs/>
        </w:rPr>
      </w:pPr>
      <w:r>
        <w:rPr>
          <w:b/>
          <w:bCs/>
        </w:rPr>
        <w:t xml:space="preserve">Pakiet Nr 2                         </w:t>
      </w:r>
    </w:p>
    <w:p w:rsidR="005D65A2" w:rsidRDefault="005D65A2">
      <w:r>
        <w:t>a) netto ..........................................zł</w:t>
      </w:r>
    </w:p>
    <w:p w:rsidR="005D65A2" w:rsidRDefault="005D65A2">
      <w:r>
        <w:t xml:space="preserve">słownie : ........................................................................................................................... </w:t>
      </w:r>
    </w:p>
    <w:p w:rsidR="005D65A2" w:rsidRDefault="005D65A2"/>
    <w:p w:rsidR="005D65A2" w:rsidRDefault="005D65A2" w:rsidP="00CE7FD1">
      <w:pPr>
        <w:numPr>
          <w:ilvl w:val="0"/>
          <w:numId w:val="10"/>
        </w:numPr>
      </w:pPr>
      <w:r>
        <w:t>stawka  podatku VAT: ....................%</w:t>
      </w:r>
    </w:p>
    <w:p w:rsidR="005D65A2" w:rsidRDefault="005D65A2"/>
    <w:p w:rsidR="005D65A2" w:rsidRDefault="005D65A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5D65A2" w:rsidRDefault="005D65A2"/>
    <w:p w:rsidR="005D65A2" w:rsidRDefault="005D65A2">
      <w:r>
        <w:t>b) brutto ................................................zł</w:t>
      </w:r>
    </w:p>
    <w:p w:rsidR="005D65A2" w:rsidRDefault="005D65A2">
      <w:r>
        <w:t>słownie .............................................................................................................................</w:t>
      </w:r>
    </w:p>
    <w:p w:rsidR="005D65A2" w:rsidRDefault="005D65A2">
      <w:pPr>
        <w:rPr>
          <w:b/>
          <w:bCs/>
        </w:rPr>
      </w:pPr>
    </w:p>
    <w:p w:rsidR="005D65A2" w:rsidRDefault="005D65A2">
      <w:pPr>
        <w:rPr>
          <w:b/>
          <w:bCs/>
        </w:rPr>
      </w:pPr>
      <w:r>
        <w:rPr>
          <w:b/>
          <w:bCs/>
        </w:rPr>
        <w:t>Pakiet Nr 3</w:t>
      </w:r>
    </w:p>
    <w:p w:rsidR="005D65A2" w:rsidRDefault="005D65A2">
      <w:r>
        <w:t>a) netto ..........................................zł</w:t>
      </w:r>
    </w:p>
    <w:p w:rsidR="005D65A2" w:rsidRDefault="005D65A2">
      <w:r>
        <w:t xml:space="preserve">słownie : ...........................................................................................................................  </w:t>
      </w:r>
    </w:p>
    <w:p w:rsidR="005D65A2" w:rsidRDefault="005D65A2"/>
    <w:p w:rsidR="005D65A2" w:rsidRDefault="005D65A2" w:rsidP="00CE7FD1">
      <w:pPr>
        <w:numPr>
          <w:ilvl w:val="0"/>
          <w:numId w:val="10"/>
        </w:numPr>
      </w:pPr>
      <w:r>
        <w:t>stawka  podatku VAT: ....................%</w:t>
      </w:r>
    </w:p>
    <w:p w:rsidR="005D65A2" w:rsidRDefault="005D65A2"/>
    <w:p w:rsidR="005D65A2" w:rsidRDefault="005D65A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5D65A2" w:rsidRDefault="005D65A2"/>
    <w:p w:rsidR="005D65A2" w:rsidRDefault="005D65A2">
      <w:r>
        <w:t>b) brutto ................................................zł</w:t>
      </w:r>
    </w:p>
    <w:p w:rsidR="005D65A2" w:rsidRDefault="005D65A2">
      <w:r>
        <w:t>słownie .............................................................................................................................</w:t>
      </w:r>
    </w:p>
    <w:p w:rsidR="005D65A2" w:rsidRDefault="005D65A2">
      <w:pPr>
        <w:rPr>
          <w:b/>
          <w:bCs/>
        </w:rPr>
      </w:pPr>
    </w:p>
    <w:p w:rsidR="005D65A2" w:rsidRDefault="005D65A2">
      <w:pPr>
        <w:rPr>
          <w:b/>
          <w:bCs/>
        </w:rPr>
      </w:pPr>
      <w:r>
        <w:rPr>
          <w:b/>
          <w:bCs/>
        </w:rPr>
        <w:t>Pakiet Nr 4</w:t>
      </w:r>
    </w:p>
    <w:p w:rsidR="005D65A2" w:rsidRDefault="005D65A2">
      <w:r>
        <w:t>a) netto ..........................................zł</w:t>
      </w:r>
    </w:p>
    <w:p w:rsidR="005D65A2" w:rsidRDefault="005D65A2">
      <w:r>
        <w:t xml:space="preserve">słownie : ...........................................................................................................................  </w:t>
      </w:r>
    </w:p>
    <w:p w:rsidR="005D65A2" w:rsidRDefault="005D65A2"/>
    <w:p w:rsidR="005D65A2" w:rsidRDefault="005D65A2" w:rsidP="00CE7FD1">
      <w:pPr>
        <w:numPr>
          <w:ilvl w:val="0"/>
          <w:numId w:val="10"/>
        </w:numPr>
      </w:pPr>
      <w:r>
        <w:t>stawka  podatku VAT: ....................%</w:t>
      </w:r>
    </w:p>
    <w:p w:rsidR="005D65A2" w:rsidRDefault="005D65A2"/>
    <w:p w:rsidR="005D65A2" w:rsidRDefault="005D65A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5D65A2" w:rsidRDefault="005D65A2"/>
    <w:p w:rsidR="005D65A2" w:rsidRDefault="005D65A2">
      <w:r>
        <w:t>b) brutto ................................................zł</w:t>
      </w:r>
    </w:p>
    <w:p w:rsidR="005D65A2" w:rsidRDefault="005D65A2">
      <w:r>
        <w:t>słownie .............................................................................................................................</w:t>
      </w:r>
    </w:p>
    <w:p w:rsidR="005D65A2" w:rsidRDefault="005D65A2">
      <w:pPr>
        <w:rPr>
          <w:b/>
          <w:bCs/>
        </w:rPr>
      </w:pPr>
    </w:p>
    <w:p w:rsidR="005D65A2" w:rsidRDefault="005D65A2">
      <w:pPr>
        <w:rPr>
          <w:b/>
          <w:bCs/>
        </w:rPr>
      </w:pPr>
      <w:r>
        <w:rPr>
          <w:b/>
          <w:bCs/>
        </w:rPr>
        <w:t>Pakiet Nr 5</w:t>
      </w:r>
    </w:p>
    <w:p w:rsidR="005D65A2" w:rsidRDefault="005D65A2">
      <w:r>
        <w:t>a) netto ..........................................zł</w:t>
      </w:r>
    </w:p>
    <w:p w:rsidR="005D65A2" w:rsidRDefault="005D65A2">
      <w:r>
        <w:t xml:space="preserve">słownie : ...........................................................................................................................  </w:t>
      </w:r>
    </w:p>
    <w:p w:rsidR="005D65A2" w:rsidRDefault="005D65A2"/>
    <w:p w:rsidR="005D65A2" w:rsidRDefault="005D65A2" w:rsidP="00CE7FD1">
      <w:pPr>
        <w:numPr>
          <w:ilvl w:val="0"/>
          <w:numId w:val="10"/>
        </w:numPr>
      </w:pPr>
      <w:r>
        <w:t>stawka  podatku VAT: ....................%</w:t>
      </w:r>
    </w:p>
    <w:p w:rsidR="005D65A2" w:rsidRDefault="005D65A2"/>
    <w:p w:rsidR="005D65A2" w:rsidRDefault="005D65A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5D65A2" w:rsidRDefault="005D65A2"/>
    <w:p w:rsidR="005D65A2" w:rsidRDefault="005D65A2">
      <w:r>
        <w:t>b) brutto ................................................zł</w:t>
      </w:r>
    </w:p>
    <w:p w:rsidR="005D65A2" w:rsidRDefault="005D65A2">
      <w:r>
        <w:t>słownie .............................................................................................................................</w:t>
      </w:r>
    </w:p>
    <w:p w:rsidR="005D65A2" w:rsidRDefault="005D65A2">
      <w:pPr>
        <w:rPr>
          <w:b/>
          <w:bCs/>
        </w:rPr>
      </w:pPr>
    </w:p>
    <w:p w:rsidR="005D65A2" w:rsidRDefault="005D65A2">
      <w:pPr>
        <w:rPr>
          <w:b/>
          <w:bCs/>
        </w:rPr>
      </w:pPr>
      <w:r>
        <w:rPr>
          <w:b/>
          <w:bCs/>
        </w:rPr>
        <w:t>Pakiet Nr 6</w:t>
      </w:r>
    </w:p>
    <w:p w:rsidR="005D65A2" w:rsidRDefault="005D65A2">
      <w:r>
        <w:t>a) netto ..........................................zł</w:t>
      </w:r>
    </w:p>
    <w:p w:rsidR="005D65A2" w:rsidRDefault="005D65A2">
      <w:r>
        <w:t xml:space="preserve">słownie : ...........................................................................................................................  </w:t>
      </w:r>
    </w:p>
    <w:p w:rsidR="005D65A2" w:rsidRDefault="005D65A2" w:rsidP="00CE7FD1">
      <w:pPr>
        <w:numPr>
          <w:ilvl w:val="0"/>
          <w:numId w:val="10"/>
        </w:numPr>
      </w:pPr>
      <w:r>
        <w:t>stawka  podatku VAT: ....................%</w:t>
      </w:r>
    </w:p>
    <w:p w:rsidR="005D65A2" w:rsidRDefault="005D65A2"/>
    <w:p w:rsidR="005D65A2" w:rsidRDefault="005D65A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5D65A2" w:rsidRDefault="005D65A2"/>
    <w:p w:rsidR="005D65A2" w:rsidRDefault="005D65A2">
      <w:r>
        <w:t>b) brutto ................................................zł</w:t>
      </w:r>
    </w:p>
    <w:p w:rsidR="005D65A2" w:rsidRDefault="005D65A2">
      <w:r>
        <w:t>słownie .............................................................................................................................</w:t>
      </w:r>
    </w:p>
    <w:p w:rsidR="005D65A2" w:rsidRDefault="005D65A2">
      <w:pPr>
        <w:rPr>
          <w:b/>
          <w:bCs/>
        </w:rPr>
      </w:pPr>
    </w:p>
    <w:p w:rsidR="005D65A2" w:rsidRDefault="005D65A2">
      <w:pPr>
        <w:rPr>
          <w:b/>
          <w:bCs/>
        </w:rPr>
      </w:pPr>
      <w:r>
        <w:rPr>
          <w:b/>
          <w:bCs/>
        </w:rPr>
        <w:t>Pakiet Nr 7</w:t>
      </w:r>
    </w:p>
    <w:p w:rsidR="005D65A2" w:rsidRDefault="005D65A2">
      <w:r>
        <w:t>a) netto ..........................................zł</w:t>
      </w:r>
    </w:p>
    <w:p w:rsidR="005D65A2" w:rsidRDefault="005D65A2">
      <w:r>
        <w:t xml:space="preserve">słownie : ...........................................................................................................................  </w:t>
      </w:r>
    </w:p>
    <w:p w:rsidR="005D65A2" w:rsidRDefault="005D65A2"/>
    <w:p w:rsidR="005D65A2" w:rsidRDefault="005D65A2" w:rsidP="00CE7FD1">
      <w:pPr>
        <w:numPr>
          <w:ilvl w:val="0"/>
          <w:numId w:val="10"/>
        </w:numPr>
      </w:pPr>
      <w:r>
        <w:t>stawka  podatku VAT: ....................%</w:t>
      </w:r>
    </w:p>
    <w:p w:rsidR="005D65A2" w:rsidRDefault="005D65A2"/>
    <w:p w:rsidR="005D65A2" w:rsidRDefault="005D65A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5D65A2" w:rsidRDefault="005D65A2"/>
    <w:p w:rsidR="005D65A2" w:rsidRDefault="005D65A2">
      <w:r>
        <w:t>b) brutto ................................................zł</w:t>
      </w:r>
    </w:p>
    <w:p w:rsidR="005D65A2" w:rsidRDefault="005D65A2">
      <w:r>
        <w:t>słownie .............................................................................................................................</w:t>
      </w:r>
    </w:p>
    <w:p w:rsidR="005D65A2" w:rsidRDefault="005D65A2">
      <w:pPr>
        <w:rPr>
          <w:b/>
          <w:bCs/>
        </w:rPr>
      </w:pPr>
    </w:p>
    <w:p w:rsidR="005D65A2" w:rsidRDefault="005D65A2">
      <w:pPr>
        <w:rPr>
          <w:b/>
          <w:bCs/>
        </w:rPr>
      </w:pPr>
      <w:r>
        <w:rPr>
          <w:b/>
          <w:bCs/>
        </w:rPr>
        <w:t>Pakiet Nr 8</w:t>
      </w:r>
    </w:p>
    <w:p w:rsidR="005D65A2" w:rsidRDefault="005D65A2">
      <w:r>
        <w:t>a) netto ..........................................zł</w:t>
      </w:r>
    </w:p>
    <w:p w:rsidR="005D65A2" w:rsidRDefault="005D65A2">
      <w:r>
        <w:t xml:space="preserve">słownie : ...........................................................................................................................  </w:t>
      </w:r>
    </w:p>
    <w:p w:rsidR="005D65A2" w:rsidRDefault="005D65A2"/>
    <w:p w:rsidR="005D65A2" w:rsidRDefault="005D65A2" w:rsidP="00CE7FD1">
      <w:pPr>
        <w:numPr>
          <w:ilvl w:val="0"/>
          <w:numId w:val="10"/>
        </w:numPr>
      </w:pPr>
      <w:r>
        <w:t>stawka  podatku VAT: ....................%</w:t>
      </w:r>
    </w:p>
    <w:p w:rsidR="005D65A2" w:rsidRDefault="005D65A2"/>
    <w:p w:rsidR="005D65A2" w:rsidRDefault="005D65A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5D65A2" w:rsidRDefault="005D65A2"/>
    <w:p w:rsidR="005D65A2" w:rsidRDefault="005D65A2">
      <w:r>
        <w:t>b) brutto ................................................zł</w:t>
      </w:r>
    </w:p>
    <w:p w:rsidR="005D65A2" w:rsidRDefault="005D65A2">
      <w:r>
        <w:t>słownie .............................................................................................................................</w:t>
      </w:r>
    </w:p>
    <w:p w:rsidR="005D65A2" w:rsidRDefault="005D65A2"/>
    <w:p w:rsidR="005D65A2" w:rsidRDefault="005D65A2">
      <w:pPr>
        <w:rPr>
          <w:b/>
          <w:bCs/>
        </w:rPr>
      </w:pPr>
      <w:r>
        <w:rPr>
          <w:b/>
          <w:bCs/>
        </w:rPr>
        <w:t>Pakiet Nr 9</w:t>
      </w:r>
    </w:p>
    <w:p w:rsidR="005D65A2" w:rsidRDefault="005D65A2">
      <w:r>
        <w:t>a) netto ..........................................zł</w:t>
      </w:r>
    </w:p>
    <w:p w:rsidR="005D65A2" w:rsidRDefault="005D65A2">
      <w:r>
        <w:t xml:space="preserve">słownie : ...........................................................................................................................  </w:t>
      </w:r>
    </w:p>
    <w:p w:rsidR="005D65A2" w:rsidRDefault="005D65A2"/>
    <w:p w:rsidR="005D65A2" w:rsidRDefault="005D65A2" w:rsidP="00CE7FD1">
      <w:pPr>
        <w:numPr>
          <w:ilvl w:val="0"/>
          <w:numId w:val="10"/>
        </w:numPr>
      </w:pPr>
      <w:r>
        <w:t>stawka  podatku VAT: ....................%</w:t>
      </w:r>
    </w:p>
    <w:p w:rsidR="005D65A2" w:rsidRDefault="005D65A2"/>
    <w:p w:rsidR="005D65A2" w:rsidRDefault="005D65A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5D65A2" w:rsidRDefault="005D65A2"/>
    <w:p w:rsidR="005D65A2" w:rsidRDefault="005D65A2">
      <w:r>
        <w:t>b) brutto ................................................zł</w:t>
      </w:r>
    </w:p>
    <w:p w:rsidR="005D65A2" w:rsidRDefault="005D65A2">
      <w:r>
        <w:t>słownie .............................................................................................................................</w:t>
      </w:r>
    </w:p>
    <w:p w:rsidR="005D65A2" w:rsidRDefault="005D65A2">
      <w:pPr>
        <w:rPr>
          <w:b/>
          <w:bCs/>
        </w:rPr>
      </w:pPr>
    </w:p>
    <w:p w:rsidR="005D65A2" w:rsidRDefault="005D65A2">
      <w:pPr>
        <w:rPr>
          <w:b/>
          <w:bCs/>
        </w:rPr>
      </w:pPr>
    </w:p>
    <w:p w:rsidR="005D65A2" w:rsidRDefault="005D65A2">
      <w:pPr>
        <w:rPr>
          <w:b/>
          <w:bCs/>
        </w:rPr>
      </w:pPr>
    </w:p>
    <w:p w:rsidR="005D65A2" w:rsidRDefault="005D65A2">
      <w:pPr>
        <w:rPr>
          <w:b/>
          <w:bCs/>
        </w:rPr>
      </w:pPr>
    </w:p>
    <w:p w:rsidR="005D65A2" w:rsidRDefault="005D65A2">
      <w:pPr>
        <w:rPr>
          <w:b/>
          <w:bCs/>
        </w:rPr>
      </w:pPr>
      <w:r>
        <w:rPr>
          <w:b/>
          <w:bCs/>
        </w:rPr>
        <w:t>Pakiet Nr 10</w:t>
      </w:r>
    </w:p>
    <w:p w:rsidR="005D65A2" w:rsidRDefault="005D65A2">
      <w:r>
        <w:t>a) netto ..........................................zł</w:t>
      </w:r>
    </w:p>
    <w:p w:rsidR="005D65A2" w:rsidRDefault="005D65A2">
      <w:r>
        <w:t xml:space="preserve">słownie : ...........................................................................................................................  </w:t>
      </w:r>
    </w:p>
    <w:p w:rsidR="005D65A2" w:rsidRDefault="005D65A2"/>
    <w:p w:rsidR="005D65A2" w:rsidRDefault="005D65A2" w:rsidP="00CE7FD1">
      <w:pPr>
        <w:numPr>
          <w:ilvl w:val="0"/>
          <w:numId w:val="10"/>
        </w:numPr>
      </w:pPr>
      <w:r>
        <w:t>stawka  podatku VAT: ....................%</w:t>
      </w:r>
    </w:p>
    <w:p w:rsidR="005D65A2" w:rsidRDefault="005D65A2"/>
    <w:p w:rsidR="005D65A2" w:rsidRDefault="005D65A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5D65A2" w:rsidRDefault="005D65A2"/>
    <w:p w:rsidR="005D65A2" w:rsidRDefault="005D65A2">
      <w:r>
        <w:t>b) brutto ................................................zł</w:t>
      </w:r>
    </w:p>
    <w:p w:rsidR="005D65A2" w:rsidRDefault="005D65A2">
      <w:r>
        <w:t>słownie .............................................................................................................................</w:t>
      </w:r>
    </w:p>
    <w:p w:rsidR="005D65A2" w:rsidRDefault="005D65A2"/>
    <w:p w:rsidR="005D65A2" w:rsidRDefault="005D65A2">
      <w:pPr>
        <w:rPr>
          <w:b/>
          <w:bCs/>
        </w:rPr>
      </w:pPr>
      <w:r>
        <w:rPr>
          <w:b/>
          <w:bCs/>
        </w:rPr>
        <w:t>Pakiet Nr 11</w:t>
      </w:r>
    </w:p>
    <w:p w:rsidR="005D65A2" w:rsidRDefault="005D65A2">
      <w:r>
        <w:t>a) netto ..........................................zł</w:t>
      </w:r>
    </w:p>
    <w:p w:rsidR="005D65A2" w:rsidRDefault="005D65A2">
      <w:r>
        <w:t xml:space="preserve">słownie : ...........................................................................................................................  </w:t>
      </w:r>
    </w:p>
    <w:p w:rsidR="005D65A2" w:rsidRDefault="005D65A2"/>
    <w:p w:rsidR="005D65A2" w:rsidRDefault="005D65A2" w:rsidP="00CE7FD1">
      <w:pPr>
        <w:numPr>
          <w:ilvl w:val="0"/>
          <w:numId w:val="10"/>
        </w:numPr>
      </w:pPr>
      <w:r>
        <w:t>stawka  podatku VAT: ....................%</w:t>
      </w:r>
    </w:p>
    <w:p w:rsidR="005D65A2" w:rsidRDefault="005D65A2"/>
    <w:p w:rsidR="005D65A2" w:rsidRDefault="005D65A2" w:rsidP="00CE7FD1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5D65A2" w:rsidRDefault="005D65A2"/>
    <w:p w:rsidR="005D65A2" w:rsidRDefault="005D65A2">
      <w:r>
        <w:t>b) brutto ................................................zł</w:t>
      </w:r>
    </w:p>
    <w:p w:rsidR="005D65A2" w:rsidRDefault="005D65A2">
      <w:r>
        <w:t>słownie .............................................................................................................................</w:t>
      </w:r>
    </w:p>
    <w:p w:rsidR="005D65A2" w:rsidRDefault="005D65A2"/>
    <w:p w:rsidR="005D65A2" w:rsidRDefault="005D65A2" w:rsidP="00344D3D">
      <w:pPr>
        <w:rPr>
          <w:b/>
          <w:bCs/>
        </w:rPr>
      </w:pPr>
      <w:r>
        <w:rPr>
          <w:b/>
          <w:bCs/>
        </w:rPr>
        <w:t>Pakiet Nr 12</w:t>
      </w:r>
    </w:p>
    <w:p w:rsidR="005D65A2" w:rsidRDefault="005D65A2" w:rsidP="00344D3D">
      <w:r>
        <w:t>a) netto ..........................................zł</w:t>
      </w:r>
    </w:p>
    <w:p w:rsidR="005D65A2" w:rsidRDefault="005D65A2" w:rsidP="00344D3D">
      <w:r>
        <w:t xml:space="preserve">słownie : ...........................................................................................................................  </w:t>
      </w:r>
    </w:p>
    <w:p w:rsidR="005D65A2" w:rsidRDefault="005D65A2" w:rsidP="00344D3D"/>
    <w:p w:rsidR="005D65A2" w:rsidRDefault="005D65A2" w:rsidP="00344D3D">
      <w:pPr>
        <w:numPr>
          <w:ilvl w:val="0"/>
          <w:numId w:val="10"/>
        </w:numPr>
      </w:pPr>
      <w:r>
        <w:t>stawka  podatku VAT: ....................%</w:t>
      </w:r>
    </w:p>
    <w:p w:rsidR="005D65A2" w:rsidRDefault="005D65A2" w:rsidP="00344D3D"/>
    <w:p w:rsidR="005D65A2" w:rsidRDefault="005D65A2" w:rsidP="00344D3D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5D65A2" w:rsidRDefault="005D65A2" w:rsidP="00344D3D"/>
    <w:p w:rsidR="005D65A2" w:rsidRDefault="005D65A2" w:rsidP="00344D3D">
      <w:r>
        <w:t>b) brutto ................................................zł</w:t>
      </w:r>
    </w:p>
    <w:p w:rsidR="005D65A2" w:rsidRDefault="005D65A2" w:rsidP="00344D3D">
      <w:r>
        <w:t>słownie .............................................................................................................................</w:t>
      </w:r>
    </w:p>
    <w:p w:rsidR="005D65A2" w:rsidRDefault="005D65A2"/>
    <w:p w:rsidR="005D65A2" w:rsidRDefault="005D65A2" w:rsidP="00344D3D">
      <w:pPr>
        <w:rPr>
          <w:b/>
          <w:bCs/>
        </w:rPr>
      </w:pPr>
      <w:r>
        <w:rPr>
          <w:b/>
          <w:bCs/>
        </w:rPr>
        <w:t>Pakiet Nr 13</w:t>
      </w:r>
    </w:p>
    <w:p w:rsidR="005D65A2" w:rsidRDefault="005D65A2" w:rsidP="00344D3D">
      <w:r>
        <w:t>a) netto ..........................................zł</w:t>
      </w:r>
    </w:p>
    <w:p w:rsidR="005D65A2" w:rsidRDefault="005D65A2" w:rsidP="00344D3D">
      <w:r>
        <w:t xml:space="preserve">słownie : ...........................................................................................................................  </w:t>
      </w:r>
    </w:p>
    <w:p w:rsidR="005D65A2" w:rsidRDefault="005D65A2" w:rsidP="00344D3D"/>
    <w:p w:rsidR="005D65A2" w:rsidRDefault="005D65A2" w:rsidP="00344D3D">
      <w:pPr>
        <w:numPr>
          <w:ilvl w:val="0"/>
          <w:numId w:val="10"/>
        </w:numPr>
      </w:pPr>
      <w:r>
        <w:t>stawka  podatku VAT: ....................%</w:t>
      </w:r>
    </w:p>
    <w:p w:rsidR="005D65A2" w:rsidRDefault="005D65A2" w:rsidP="00344D3D"/>
    <w:p w:rsidR="005D65A2" w:rsidRDefault="005D65A2" w:rsidP="00344D3D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5D65A2" w:rsidRDefault="005D65A2" w:rsidP="00344D3D"/>
    <w:p w:rsidR="005D65A2" w:rsidRDefault="005D65A2" w:rsidP="00344D3D">
      <w:r>
        <w:t>b) brutto ................................................zł</w:t>
      </w:r>
    </w:p>
    <w:p w:rsidR="005D65A2" w:rsidRDefault="005D65A2" w:rsidP="00344D3D">
      <w:r>
        <w:t>słownie .............................................................................................................................</w:t>
      </w:r>
    </w:p>
    <w:p w:rsidR="005D65A2" w:rsidRDefault="005D65A2"/>
    <w:p w:rsidR="005D65A2" w:rsidRDefault="005D65A2" w:rsidP="00344D3D">
      <w:pPr>
        <w:rPr>
          <w:b/>
          <w:bCs/>
        </w:rPr>
      </w:pPr>
      <w:r>
        <w:rPr>
          <w:b/>
          <w:bCs/>
        </w:rPr>
        <w:t>Pakiet Nr 14</w:t>
      </w:r>
    </w:p>
    <w:p w:rsidR="005D65A2" w:rsidRDefault="005D65A2" w:rsidP="00344D3D">
      <w:r>
        <w:t>a) netto ..........................................zł</w:t>
      </w:r>
    </w:p>
    <w:p w:rsidR="005D65A2" w:rsidRDefault="005D65A2" w:rsidP="00344D3D">
      <w:r>
        <w:t xml:space="preserve">słownie : ...........................................................................................................................  </w:t>
      </w:r>
    </w:p>
    <w:p w:rsidR="005D65A2" w:rsidRDefault="005D65A2" w:rsidP="00344D3D"/>
    <w:p w:rsidR="005D65A2" w:rsidRDefault="005D65A2" w:rsidP="00344D3D">
      <w:pPr>
        <w:numPr>
          <w:ilvl w:val="0"/>
          <w:numId w:val="10"/>
        </w:numPr>
      </w:pPr>
      <w:r>
        <w:t>stawka  podatku VAT: ....................%</w:t>
      </w:r>
    </w:p>
    <w:p w:rsidR="005D65A2" w:rsidRDefault="005D65A2" w:rsidP="00344D3D"/>
    <w:p w:rsidR="005D65A2" w:rsidRDefault="005D65A2" w:rsidP="00344D3D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5D65A2" w:rsidRDefault="005D65A2" w:rsidP="00344D3D"/>
    <w:p w:rsidR="005D65A2" w:rsidRDefault="005D65A2" w:rsidP="00344D3D">
      <w:r>
        <w:t>b) brutto ................................................zł</w:t>
      </w:r>
    </w:p>
    <w:p w:rsidR="005D65A2" w:rsidRDefault="005D65A2" w:rsidP="00344D3D">
      <w:r>
        <w:t>słownie .............................................................................................................................</w:t>
      </w:r>
    </w:p>
    <w:p w:rsidR="005D65A2" w:rsidRDefault="005D65A2"/>
    <w:p w:rsidR="005D65A2" w:rsidRDefault="005D65A2" w:rsidP="00F86360">
      <w:pPr>
        <w:rPr>
          <w:b/>
          <w:bCs/>
        </w:rPr>
      </w:pPr>
      <w:r>
        <w:rPr>
          <w:b/>
          <w:bCs/>
        </w:rPr>
        <w:t>Pakiet Nr 15</w:t>
      </w:r>
    </w:p>
    <w:p w:rsidR="005D65A2" w:rsidRDefault="005D65A2" w:rsidP="00F86360">
      <w:r>
        <w:t>a) netto ..........................................zł</w:t>
      </w:r>
    </w:p>
    <w:p w:rsidR="005D65A2" w:rsidRDefault="005D65A2" w:rsidP="00F86360">
      <w:r>
        <w:t xml:space="preserve">słownie : ...........................................................................................................................  </w:t>
      </w:r>
    </w:p>
    <w:p w:rsidR="005D65A2" w:rsidRDefault="005D65A2" w:rsidP="00F86360"/>
    <w:p w:rsidR="005D65A2" w:rsidRDefault="005D65A2" w:rsidP="00F86360">
      <w:pPr>
        <w:numPr>
          <w:ilvl w:val="0"/>
          <w:numId w:val="10"/>
        </w:numPr>
      </w:pPr>
      <w:r>
        <w:t>stawka  podatku VAT: ....................%</w:t>
      </w:r>
    </w:p>
    <w:p w:rsidR="005D65A2" w:rsidRDefault="005D65A2" w:rsidP="00F86360"/>
    <w:p w:rsidR="005D65A2" w:rsidRDefault="005D65A2" w:rsidP="00F86360">
      <w:pPr>
        <w:numPr>
          <w:ilvl w:val="0"/>
          <w:numId w:val="10"/>
        </w:numPr>
      </w:pPr>
      <w:r>
        <w:t xml:space="preserve">kwota podatku VAT : ..............................zł </w:t>
      </w:r>
    </w:p>
    <w:p w:rsidR="005D65A2" w:rsidRDefault="005D65A2" w:rsidP="00F86360"/>
    <w:p w:rsidR="005D65A2" w:rsidRDefault="005D65A2" w:rsidP="00F86360">
      <w:r>
        <w:t>b) brutto ................................................zł</w:t>
      </w:r>
    </w:p>
    <w:p w:rsidR="005D65A2" w:rsidRDefault="005D65A2" w:rsidP="00F86360">
      <w:r>
        <w:t>słownie .............................................................................................................................</w:t>
      </w:r>
    </w:p>
    <w:p w:rsidR="005D65A2" w:rsidRDefault="005D65A2"/>
    <w:p w:rsidR="005D65A2" w:rsidRDefault="005D65A2">
      <w:r>
        <w:t>2.Warunki  płatności</w:t>
      </w:r>
      <w:r>
        <w:tab/>
        <w:t>/ przelew/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5D65A2" w:rsidRDefault="005D65A2" w:rsidP="00F86360">
      <w:pPr>
        <w:spacing w:before="120"/>
      </w:pPr>
      <w:r>
        <w:t xml:space="preserve">    a)   wysokość odsetek za ewentualne nieterminowe płatności - nie wyższe niż ustawowe w </w:t>
      </w:r>
    </w:p>
    <w:p w:rsidR="005D65A2" w:rsidRDefault="005D65A2">
      <w:r>
        <w:t xml:space="preserve">          skali roku </w:t>
      </w:r>
    </w:p>
    <w:p w:rsidR="005D65A2" w:rsidRDefault="005D65A2" w:rsidP="00F86360">
      <w:pPr>
        <w:pStyle w:val="Tekstpodstawowy31"/>
        <w:autoSpaceDE w:val="0"/>
        <w:spacing w:before="120" w:after="0"/>
        <w:ind w:left="567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b)   zapłata za towar objęty umową depozytową </w:t>
      </w:r>
      <w:r w:rsidRPr="00F86360">
        <w:rPr>
          <w:b/>
          <w:bCs/>
          <w:sz w:val="24"/>
          <w:szCs w:val="24"/>
        </w:rPr>
        <w:t xml:space="preserve">(dotyczy pakietów od Nr 1 do Nr 8, Nr 11, Nr 12 poz. 7,9,10, Nr 13 oraz Nr 15) </w:t>
      </w:r>
      <w:r w:rsidRPr="00F86360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nastąpi przelewem na konto Wykonawcy w terminie (co najmniej 30  dni) </w:t>
      </w:r>
      <w:r w:rsidRPr="00CB3887">
        <w:rPr>
          <w:b/>
          <w:bCs/>
          <w:sz w:val="24"/>
          <w:szCs w:val="24"/>
        </w:rPr>
        <w:t>............ dni</w:t>
      </w:r>
      <w:r>
        <w:rPr>
          <w:sz w:val="24"/>
          <w:szCs w:val="24"/>
        </w:rPr>
        <w:t xml:space="preserve"> od daty zgłoszenia przez Aptekę WSzZ zużycia, zagubienia bądź zniszczenia towaru i dostarczenia przez Wykonawcę faktury do Wojewódzkiego Szpitala Zespolonego w Elblągu, ul. Królewiecka 146. Jako dzień   zapłaty faktury przyjmuje się datę obciążenia rachunku bankowego Zamawiającego.*</w:t>
      </w:r>
    </w:p>
    <w:p w:rsidR="005D65A2" w:rsidRPr="001F439F" w:rsidRDefault="005D65A2" w:rsidP="001F439F">
      <w:pPr>
        <w:pStyle w:val="Tekstpodstawowy31"/>
        <w:autoSpaceDE w:val="0"/>
        <w:spacing w:after="0"/>
        <w:ind w:left="709" w:hanging="42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c)  zapłata za dostarczoną partię  towaru ( pakiet Nr 9, 10, pakiet Nr 12 poz. 1-6,8, pakiet Nr 14) nastąpi przelewem na konto Wykonawcy w terminie (co najmniej 30 dni ) </w:t>
      </w:r>
      <w:r w:rsidRPr="00CB3887">
        <w:rPr>
          <w:b/>
          <w:bCs/>
          <w:sz w:val="24"/>
          <w:szCs w:val="24"/>
        </w:rPr>
        <w:t>......</w:t>
      </w:r>
      <w:r>
        <w:rPr>
          <w:b/>
          <w:bCs/>
          <w:sz w:val="24"/>
          <w:szCs w:val="24"/>
        </w:rPr>
        <w:t>.</w:t>
      </w:r>
      <w:r w:rsidRPr="00CB3887">
        <w:rPr>
          <w:b/>
          <w:bCs/>
          <w:sz w:val="24"/>
          <w:szCs w:val="24"/>
        </w:rPr>
        <w:t>.dni</w:t>
      </w:r>
      <w:r>
        <w:rPr>
          <w:sz w:val="24"/>
          <w:szCs w:val="24"/>
        </w:rPr>
        <w:t xml:space="preserve"> kalendarzowych licząc od daty dostarczenia danej partii towaru oraz faktury za daną partię towaru do Apteki Wojewódzkiego Szpitala Zespolonego* </w:t>
      </w:r>
    </w:p>
    <w:p w:rsidR="005D65A2" w:rsidRDefault="005D65A2">
      <w:pPr>
        <w:pStyle w:val="Tekstpodstawowy31"/>
        <w:autoSpaceDE w:val="0"/>
        <w:spacing w:after="0"/>
        <w:jc w:val="both"/>
        <w:rPr>
          <w:sz w:val="24"/>
          <w:szCs w:val="24"/>
        </w:rPr>
      </w:pPr>
    </w:p>
    <w:p w:rsidR="005D65A2" w:rsidRDefault="005D65A2">
      <w:pPr>
        <w:pStyle w:val="BodyText"/>
        <w:numPr>
          <w:ilvl w:val="0"/>
          <w:numId w:val="11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Oświadczamy, że zapoznaliśmy się z warunkami przetargu zawartymi w specyfikacji  istotnych warunków zamówienia, w tym z kryteriami oceny ofert oraz załącznikami do SIWZ oraz że przyjmujemy je bez zastrzeżeń.</w:t>
      </w:r>
    </w:p>
    <w:p w:rsidR="005D65A2" w:rsidRDefault="005D65A2">
      <w:pPr>
        <w:pStyle w:val="BodyText"/>
        <w:jc w:val="both"/>
      </w:pPr>
    </w:p>
    <w:p w:rsidR="005D65A2" w:rsidRDefault="005D65A2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4.  Oświadczamy, że w przypadku wybrania naszej oferty zobowiązujemy się do podpisania </w:t>
      </w:r>
    </w:p>
    <w:p w:rsidR="005D65A2" w:rsidRDefault="005D65A2" w:rsidP="001F439F">
      <w:pPr>
        <w:pStyle w:val="BodyText"/>
        <w:tabs>
          <w:tab w:val="left" w:pos="284"/>
        </w:tabs>
        <w:ind w:left="284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umowy sprzedaży  stanowiącej Załącznik Nr 20 do SIWZ oraz umowy depozytowej (</w:t>
      </w:r>
      <w:r w:rsidRPr="00F86360">
        <w:rPr>
          <w:b w:val="0"/>
          <w:bCs w:val="0"/>
          <w:sz w:val="24"/>
          <w:szCs w:val="24"/>
        </w:rPr>
        <w:t xml:space="preserve">dotyczy pakietów od Nr 1 do Nr 8, Nr 11, Nr 12 poz. 7,9,10, Nr 13 oraz Nr 15) </w:t>
      </w:r>
      <w:r w:rsidRPr="00F86360">
        <w:rPr>
          <w:sz w:val="24"/>
          <w:szCs w:val="24"/>
        </w:rPr>
        <w:t xml:space="preserve">          </w:t>
      </w:r>
      <w:r>
        <w:rPr>
          <w:b w:val="0"/>
          <w:bCs w:val="0"/>
          <w:sz w:val="24"/>
          <w:szCs w:val="24"/>
        </w:rPr>
        <w:t xml:space="preserve"> stanowiącej Załącznik Nr 21 do SIWZ, zgodnie z treścią oferty.</w:t>
      </w:r>
    </w:p>
    <w:p w:rsidR="005D65A2" w:rsidRDefault="005D65A2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</w:p>
    <w:p w:rsidR="005D65A2" w:rsidRPr="004360BD" w:rsidRDefault="005D65A2" w:rsidP="001F439F">
      <w:pPr>
        <w:pStyle w:val="BodyText"/>
        <w:tabs>
          <w:tab w:val="left" w:pos="426"/>
        </w:tabs>
        <w:ind w:left="426" w:hanging="426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5.   Oświadczamy, że w przypadku wybrania naszej oferty </w:t>
      </w:r>
      <w:r w:rsidRPr="00F86360">
        <w:rPr>
          <w:b w:val="0"/>
          <w:bCs w:val="0"/>
          <w:sz w:val="24"/>
          <w:szCs w:val="24"/>
        </w:rPr>
        <w:t>(dotyczy pakietów od Nr 1 do Nr 8, Nr 11, Nr 12</w:t>
      </w:r>
      <w:r>
        <w:rPr>
          <w:b w:val="0"/>
          <w:bCs w:val="0"/>
          <w:sz w:val="24"/>
          <w:szCs w:val="24"/>
        </w:rPr>
        <w:t>,</w:t>
      </w:r>
      <w:r w:rsidRPr="00F86360">
        <w:rPr>
          <w:b w:val="0"/>
          <w:bCs w:val="0"/>
          <w:sz w:val="24"/>
          <w:szCs w:val="24"/>
        </w:rPr>
        <w:t xml:space="preserve"> Nr 15) </w:t>
      </w:r>
      <w:r w:rsidRPr="00F86360">
        <w:rPr>
          <w:sz w:val="24"/>
          <w:szCs w:val="24"/>
        </w:rPr>
        <w:t xml:space="preserve">          </w:t>
      </w:r>
      <w:r>
        <w:rPr>
          <w:b w:val="0"/>
          <w:bCs w:val="0"/>
          <w:sz w:val="24"/>
          <w:szCs w:val="24"/>
        </w:rPr>
        <w:t xml:space="preserve">zobowiązujemy się do: utworzenia magazynu depozytowego w terminie </w:t>
      </w:r>
      <w:r>
        <w:rPr>
          <w:sz w:val="24"/>
          <w:szCs w:val="24"/>
        </w:rPr>
        <w:t xml:space="preserve">….... dni roboczych </w:t>
      </w:r>
      <w:r>
        <w:rPr>
          <w:b w:val="0"/>
          <w:bCs w:val="0"/>
          <w:sz w:val="24"/>
          <w:szCs w:val="24"/>
        </w:rPr>
        <w:t>(max 7 dni roboczych ) w ilościach i asortymencie zgodnych z wymienionym w pkt. 3 ppkt. 3 do SIWZ.*</w:t>
      </w:r>
    </w:p>
    <w:p w:rsidR="005D65A2" w:rsidRDefault="005D65A2">
      <w:pPr>
        <w:tabs>
          <w:tab w:val="left" w:pos="1080"/>
        </w:tabs>
        <w:jc w:val="both"/>
      </w:pPr>
    </w:p>
    <w:p w:rsidR="005D65A2" w:rsidRDefault="005D65A2" w:rsidP="00173F76">
      <w:pPr>
        <w:tabs>
          <w:tab w:val="left" w:pos="1080"/>
        </w:tabs>
        <w:ind w:left="284" w:hanging="284"/>
        <w:jc w:val="both"/>
      </w:pPr>
      <w:r>
        <w:t xml:space="preserve">6. Gwarantujemy, że dostarczany asortyment będzie miał co najmniej 6-cio miesięczny termin ważności licząc od dnia dostawy do siedziby Zamawiającego* - </w:t>
      </w:r>
      <w:r w:rsidRPr="00173F76">
        <w:rPr>
          <w:i/>
          <w:iCs/>
        </w:rPr>
        <w:t>jeżeli dotyczy</w:t>
      </w:r>
    </w:p>
    <w:p w:rsidR="005D65A2" w:rsidRDefault="005D65A2">
      <w:pPr>
        <w:tabs>
          <w:tab w:val="left" w:pos="1080"/>
        </w:tabs>
        <w:jc w:val="both"/>
      </w:pPr>
    </w:p>
    <w:p w:rsidR="005D65A2" w:rsidRPr="00CA574B" w:rsidRDefault="005D65A2" w:rsidP="001F439F">
      <w:pPr>
        <w:spacing w:after="20"/>
        <w:ind w:left="284" w:hanging="284"/>
      </w:pPr>
      <w:r>
        <w:t>7</w:t>
      </w:r>
      <w:r w:rsidRPr="00CA574B">
        <w:t xml:space="preserve">.  </w:t>
      </w:r>
      <w:r w:rsidRPr="001F439F">
        <w:rPr>
          <w:b/>
          <w:bCs/>
        </w:rPr>
        <w:t>Termin dostaw częściowych</w:t>
      </w:r>
      <w:r w:rsidRPr="00CA574B">
        <w:t xml:space="preserve"> </w:t>
      </w:r>
      <w:r w:rsidRPr="001F439F">
        <w:rPr>
          <w:b/>
          <w:bCs/>
        </w:rPr>
        <w:t xml:space="preserve">/ uzupełnienie magazynu depozytowego </w:t>
      </w:r>
      <w:r w:rsidRPr="00CA574B">
        <w:t xml:space="preserve">- kryterium oceny </w:t>
      </w:r>
      <w:r>
        <w:t xml:space="preserve">ofert </w:t>
      </w:r>
      <w:r w:rsidRPr="00CA574B">
        <w:t>wg. pkt. 1</w:t>
      </w:r>
      <w:r>
        <w:t xml:space="preserve">3 SIWZ (należy wypełnić </w:t>
      </w:r>
      <w:r w:rsidRPr="00CA574B">
        <w:t xml:space="preserve"> jedną z poniższych opcji a) lub b):</w:t>
      </w:r>
    </w:p>
    <w:p w:rsidR="005D65A2" w:rsidRPr="00CA574B" w:rsidRDefault="005D65A2" w:rsidP="001F439F">
      <w:pPr>
        <w:spacing w:after="20"/>
      </w:pPr>
    </w:p>
    <w:p w:rsidR="005D65A2" w:rsidRPr="00CA574B" w:rsidRDefault="005D65A2" w:rsidP="001F439F">
      <w:pPr>
        <w:ind w:left="284" w:hanging="284"/>
        <w:jc w:val="both"/>
      </w:pPr>
      <w:r w:rsidRPr="00CA574B">
        <w:t xml:space="preserve">a)   w zakresie pakietów: od Nr 1 do Nr </w:t>
      </w:r>
      <w:r>
        <w:t>15</w:t>
      </w:r>
      <w:r w:rsidRPr="00CA574B">
        <w:t xml:space="preserve"> w terminie </w:t>
      </w:r>
      <w:r w:rsidRPr="00CA574B">
        <w:rPr>
          <w:b/>
          <w:bCs/>
        </w:rPr>
        <w:t>.............dni roboczych</w:t>
      </w:r>
      <w:r w:rsidRPr="00CA574B">
        <w:t xml:space="preserve"> (nie dłuższy niż </w:t>
      </w:r>
      <w:r>
        <w:t xml:space="preserve"> 7</w:t>
      </w:r>
      <w:r w:rsidRPr="00CA574B">
        <w:t xml:space="preserve"> dni roboczych) liczon</w:t>
      </w:r>
      <w:r>
        <w:t>ych</w:t>
      </w:r>
      <w:r w:rsidRPr="00CA574B">
        <w:t xml:space="preserve"> od złożenia zamówienia </w:t>
      </w:r>
      <w:r>
        <w:t xml:space="preserve">częściowego / zgłoszenia zużycia </w:t>
      </w:r>
      <w:r w:rsidRPr="00CA574B">
        <w:t xml:space="preserve">przez Aptekę </w:t>
      </w:r>
      <w:r>
        <w:t>WSzZ w Elblągu.</w:t>
      </w:r>
    </w:p>
    <w:p w:rsidR="005D65A2" w:rsidRPr="00F67A0F" w:rsidRDefault="005D65A2" w:rsidP="001F439F">
      <w:pPr>
        <w:jc w:val="both"/>
        <w:rPr>
          <w:i/>
          <w:iCs/>
          <w:color w:val="000000"/>
          <w:u w:val="single"/>
        </w:rPr>
      </w:pPr>
      <w:r>
        <w:rPr>
          <w:color w:val="000000"/>
        </w:rPr>
        <w:t xml:space="preserve">      </w:t>
      </w:r>
      <w:r w:rsidRPr="00F67A0F">
        <w:rPr>
          <w:color w:val="000000"/>
          <w:u w:val="single"/>
        </w:rPr>
        <w:t xml:space="preserve">Uwaga! powyższe </w:t>
      </w:r>
      <w:r w:rsidRPr="00F67A0F">
        <w:rPr>
          <w:i/>
          <w:iCs/>
          <w:color w:val="000000"/>
          <w:u w:val="single"/>
        </w:rPr>
        <w:t xml:space="preserve">wypełnia Wykonawca, który w zakresie złożonych w ofercie </w:t>
      </w:r>
    </w:p>
    <w:p w:rsidR="005D65A2" w:rsidRPr="00F67A0F" w:rsidRDefault="005D65A2" w:rsidP="001F439F">
      <w:pPr>
        <w:jc w:val="both"/>
        <w:rPr>
          <w:i/>
          <w:iCs/>
          <w:color w:val="000000"/>
          <w:u w:val="single"/>
        </w:rPr>
      </w:pPr>
      <w:r w:rsidRPr="00F67A0F">
        <w:rPr>
          <w:i/>
          <w:iCs/>
          <w:color w:val="000000"/>
        </w:rPr>
        <w:t xml:space="preserve">       </w:t>
      </w:r>
      <w:r w:rsidRPr="00F67A0F">
        <w:rPr>
          <w:i/>
          <w:iCs/>
          <w:color w:val="000000"/>
          <w:u w:val="single"/>
        </w:rPr>
        <w:t>pakietów  oferuje jeden ten sam termin dostawy</w:t>
      </w:r>
      <w:r>
        <w:rPr>
          <w:i/>
          <w:iCs/>
          <w:color w:val="000000"/>
          <w:u w:val="single"/>
        </w:rPr>
        <w:t xml:space="preserve"> / uzupełnienia depozytu.</w:t>
      </w:r>
    </w:p>
    <w:p w:rsidR="005D65A2" w:rsidRPr="00CA574B" w:rsidRDefault="005D65A2" w:rsidP="001F439F">
      <w:pPr>
        <w:spacing w:before="120"/>
        <w:ind w:left="426" w:hanging="426"/>
        <w:jc w:val="both"/>
        <w:rPr>
          <w:color w:val="000000"/>
        </w:rPr>
      </w:pPr>
      <w:r w:rsidRPr="00CA574B">
        <w:rPr>
          <w:color w:val="000000"/>
        </w:rPr>
        <w:t xml:space="preserve">  b)  Termin dostawy</w:t>
      </w:r>
      <w:r>
        <w:rPr>
          <w:color w:val="000000"/>
        </w:rPr>
        <w:t>/uzupełnienia depozytu</w:t>
      </w:r>
      <w:r w:rsidRPr="00CA574B">
        <w:rPr>
          <w:color w:val="000000"/>
        </w:rPr>
        <w:t xml:space="preserve"> jest różny dla poszczególnych pakietów i wynosi odpowiednio*:</w:t>
      </w:r>
    </w:p>
    <w:p w:rsidR="005D65A2" w:rsidRPr="00CA574B" w:rsidRDefault="005D65A2" w:rsidP="001F439F">
      <w:pPr>
        <w:jc w:val="both"/>
        <w:rPr>
          <w:color w:val="000000"/>
        </w:rPr>
      </w:pPr>
      <w:r w:rsidRPr="00CA574B">
        <w:rPr>
          <w:color w:val="000000"/>
        </w:rPr>
        <w:t xml:space="preserve">       - dla pakietu/ów Nr ....................... - ..... dni roboczych</w:t>
      </w:r>
    </w:p>
    <w:p w:rsidR="005D65A2" w:rsidRPr="00CA574B" w:rsidRDefault="005D65A2" w:rsidP="001F439F">
      <w:pPr>
        <w:jc w:val="both"/>
        <w:rPr>
          <w:color w:val="000000"/>
        </w:rPr>
      </w:pPr>
      <w:r w:rsidRPr="00CA574B">
        <w:rPr>
          <w:color w:val="000000"/>
        </w:rPr>
        <w:t xml:space="preserve">       - dla pakietu/ów Nr ....................... - ..... dni roboczych</w:t>
      </w:r>
    </w:p>
    <w:p w:rsidR="005D65A2" w:rsidRPr="00CA574B" w:rsidRDefault="005D65A2" w:rsidP="001F439F">
      <w:pPr>
        <w:jc w:val="both"/>
        <w:rPr>
          <w:color w:val="000000"/>
        </w:rPr>
      </w:pPr>
      <w:r w:rsidRPr="00CA574B">
        <w:rPr>
          <w:color w:val="000000"/>
        </w:rPr>
        <w:t xml:space="preserve">       - dla pakietu/ów Nr ....................... - ..... dni roboczych</w:t>
      </w:r>
    </w:p>
    <w:p w:rsidR="005D65A2" w:rsidRPr="00CA574B" w:rsidRDefault="005D65A2" w:rsidP="001F439F">
      <w:pPr>
        <w:jc w:val="both"/>
        <w:rPr>
          <w:color w:val="000000"/>
        </w:rPr>
      </w:pPr>
      <w:r w:rsidRPr="00CA574B">
        <w:rPr>
          <w:color w:val="000000"/>
        </w:rPr>
        <w:t xml:space="preserve">       - dla pakietu/ów Nr ....................... - ..... dni roboczych</w:t>
      </w:r>
    </w:p>
    <w:p w:rsidR="005D65A2" w:rsidRDefault="005D65A2" w:rsidP="001F439F">
      <w:pPr>
        <w:ind w:left="426"/>
      </w:pPr>
      <w:r w:rsidRPr="00CA574B">
        <w:rPr>
          <w:color w:val="000000"/>
        </w:rPr>
        <w:t xml:space="preserve">(nie dłuższy niż </w:t>
      </w:r>
      <w:r>
        <w:rPr>
          <w:color w:val="000000"/>
        </w:rPr>
        <w:t>7</w:t>
      </w:r>
      <w:r w:rsidRPr="00CA574B">
        <w:rPr>
          <w:color w:val="000000"/>
        </w:rPr>
        <w:t xml:space="preserve"> dni roboczych)</w:t>
      </w:r>
      <w:r w:rsidRPr="00CA574B">
        <w:t xml:space="preserve"> l</w:t>
      </w:r>
      <w:r>
        <w:t xml:space="preserve">iczonych od złożenia zamówienia </w:t>
      </w:r>
      <w:r w:rsidRPr="00CA574B">
        <w:t>częściowego</w:t>
      </w:r>
      <w:r>
        <w:t xml:space="preserve">/ zgłoszenia zużycia </w:t>
      </w:r>
      <w:r w:rsidRPr="00CA574B">
        <w:t xml:space="preserve">przez Aptekę WSzZ. </w:t>
      </w:r>
    </w:p>
    <w:p w:rsidR="005D65A2" w:rsidRDefault="005D65A2" w:rsidP="001F439F">
      <w:pPr>
        <w:ind w:left="426"/>
      </w:pPr>
    </w:p>
    <w:p w:rsidR="005D65A2" w:rsidRPr="00C4433B" w:rsidRDefault="005D65A2" w:rsidP="003F306D">
      <w:pPr>
        <w:tabs>
          <w:tab w:val="num" w:pos="720"/>
        </w:tabs>
        <w:spacing w:after="20"/>
        <w:ind w:left="426" w:hanging="426"/>
        <w:jc w:val="both"/>
      </w:pPr>
      <w:r>
        <w:t>8</w:t>
      </w:r>
      <w:r w:rsidRPr="00BA2B01">
        <w:t xml:space="preserve">. </w:t>
      </w:r>
      <w:r>
        <w:t xml:space="preserve"> </w:t>
      </w:r>
      <w:r w:rsidRPr="00BA2B01">
        <w:t>Oświadczamy, że w przypadku wybrania naszej oferty w zakresie pakietu</w:t>
      </w:r>
      <w:r>
        <w:t xml:space="preserve"> </w:t>
      </w:r>
      <w:r w:rsidRPr="00212790">
        <w:rPr>
          <w:b/>
          <w:bCs/>
        </w:rPr>
        <w:t xml:space="preserve">Nr </w:t>
      </w:r>
      <w:r>
        <w:rPr>
          <w:b/>
          <w:bCs/>
        </w:rPr>
        <w:t xml:space="preserve">15 </w:t>
      </w:r>
      <w:r w:rsidRPr="00BA2B01">
        <w:t>zobowiązujemy się do użyczenia na okres obowiązywania umowy</w:t>
      </w:r>
      <w:r>
        <w:t xml:space="preserve"> (wraz z zapewnieniem bezpłatnego serwisu) niżej wymienionego </w:t>
      </w:r>
      <w:r w:rsidRPr="00BA2B01">
        <w:t>sprzętu wielorazowego użytku</w:t>
      </w:r>
      <w:r>
        <w:t>,</w:t>
      </w:r>
      <w:r w:rsidRPr="00BA2B01">
        <w:t xml:space="preserve"> </w:t>
      </w:r>
      <w:r>
        <w:t>który jest kompatybilny z protezami</w:t>
      </w:r>
      <w:r w:rsidRPr="00BA2B01">
        <w:t xml:space="preserve"> </w:t>
      </w:r>
      <w:r>
        <w:t xml:space="preserve">z pakietu Nr </w:t>
      </w:r>
      <w:r w:rsidRPr="003F306D">
        <w:t>15</w:t>
      </w:r>
    </w:p>
    <w:p w:rsidR="005D65A2" w:rsidRDefault="005D65A2" w:rsidP="003F306D">
      <w:pPr>
        <w:pStyle w:val="Tekstpodstawowy31"/>
        <w:tabs>
          <w:tab w:val="left" w:pos="2160"/>
        </w:tabs>
        <w:spacing w:after="0"/>
        <w:jc w:val="both"/>
        <w:rPr>
          <w:sz w:val="24"/>
          <w:szCs w:val="24"/>
          <w:lang w:eastAsia="pl-PL"/>
        </w:rPr>
      </w:pPr>
    </w:p>
    <w:p w:rsidR="005D65A2" w:rsidRDefault="005D65A2" w:rsidP="003F306D">
      <w:pPr>
        <w:pStyle w:val="Tekstpodstawowy31"/>
        <w:tabs>
          <w:tab w:val="left" w:pos="2160"/>
        </w:tabs>
        <w:spacing w:after="0"/>
        <w:jc w:val="both"/>
        <w:rPr>
          <w:i/>
          <w:iCs/>
          <w:sz w:val="24"/>
          <w:szCs w:val="24"/>
        </w:rPr>
      </w:pPr>
      <w:r>
        <w:rPr>
          <w:sz w:val="24"/>
          <w:szCs w:val="24"/>
          <w:lang w:eastAsia="pl-PL"/>
        </w:rPr>
        <w:t xml:space="preserve">       </w:t>
      </w:r>
      <w:r w:rsidRPr="00212790">
        <w:rPr>
          <w:i/>
          <w:iCs/>
          <w:sz w:val="24"/>
          <w:szCs w:val="24"/>
          <w:lang w:eastAsia="pl-PL"/>
        </w:rPr>
        <w:t>................................................................................................</w:t>
      </w:r>
      <w:r>
        <w:rPr>
          <w:i/>
          <w:iCs/>
          <w:sz w:val="24"/>
          <w:szCs w:val="24"/>
          <w:lang w:eastAsia="pl-PL"/>
        </w:rPr>
        <w:t>.....</w:t>
      </w:r>
      <w:r w:rsidRPr="00212790">
        <w:rPr>
          <w:i/>
          <w:iCs/>
          <w:sz w:val="24"/>
          <w:szCs w:val="24"/>
          <w:lang w:eastAsia="pl-PL"/>
        </w:rPr>
        <w:t>....</w:t>
      </w:r>
      <w:r>
        <w:rPr>
          <w:sz w:val="24"/>
          <w:szCs w:val="24"/>
          <w:lang w:eastAsia="pl-PL"/>
        </w:rPr>
        <w:t xml:space="preserve"> </w:t>
      </w:r>
      <w:r w:rsidRPr="00EF23AD">
        <w:rPr>
          <w:i/>
          <w:iCs/>
          <w:sz w:val="24"/>
          <w:szCs w:val="24"/>
        </w:rPr>
        <w:t xml:space="preserve">( podać </w:t>
      </w:r>
      <w:r>
        <w:rPr>
          <w:i/>
          <w:iCs/>
          <w:sz w:val="24"/>
          <w:szCs w:val="24"/>
        </w:rPr>
        <w:t xml:space="preserve">nazwę sprzętu </w:t>
      </w:r>
      <w:r w:rsidRPr="00EF23AD">
        <w:rPr>
          <w:i/>
          <w:iCs/>
          <w:sz w:val="24"/>
          <w:szCs w:val="24"/>
        </w:rPr>
        <w:t>)</w:t>
      </w:r>
      <w:r>
        <w:rPr>
          <w:i/>
          <w:iCs/>
          <w:sz w:val="24"/>
          <w:szCs w:val="24"/>
        </w:rPr>
        <w:t xml:space="preserve"> </w:t>
      </w:r>
    </w:p>
    <w:p w:rsidR="005D65A2" w:rsidRDefault="005D65A2" w:rsidP="003F306D">
      <w:pPr>
        <w:pStyle w:val="Tekstpodstawowy31"/>
        <w:tabs>
          <w:tab w:val="left" w:pos="2160"/>
        </w:tabs>
        <w:spacing w:after="0"/>
        <w:jc w:val="both"/>
        <w:rPr>
          <w:i/>
          <w:iCs/>
          <w:sz w:val="24"/>
          <w:szCs w:val="24"/>
        </w:rPr>
      </w:pPr>
    </w:p>
    <w:p w:rsidR="005D65A2" w:rsidRDefault="005D65A2" w:rsidP="003F306D">
      <w:pPr>
        <w:pStyle w:val="Tekstpodstawowy31"/>
        <w:tabs>
          <w:tab w:val="left" w:pos="2160"/>
        </w:tabs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</w:t>
      </w:r>
      <w:r w:rsidRPr="00212790">
        <w:rPr>
          <w:b/>
          <w:bCs/>
          <w:i/>
          <w:iCs/>
          <w:sz w:val="24"/>
          <w:szCs w:val="24"/>
        </w:rPr>
        <w:t xml:space="preserve"> </w:t>
      </w:r>
      <w:r w:rsidRPr="00212790">
        <w:rPr>
          <w:i/>
          <w:iCs/>
          <w:sz w:val="24"/>
          <w:szCs w:val="24"/>
        </w:rPr>
        <w:t>......................................................................................................</w:t>
      </w:r>
      <w:r>
        <w:rPr>
          <w:i/>
          <w:iCs/>
          <w:sz w:val="24"/>
          <w:szCs w:val="24"/>
        </w:rPr>
        <w:t>........</w:t>
      </w:r>
      <w:r w:rsidRPr="00212790">
        <w:rPr>
          <w:i/>
          <w:iCs/>
          <w:sz w:val="24"/>
          <w:szCs w:val="24"/>
        </w:rPr>
        <w:t xml:space="preserve">. </w:t>
      </w:r>
      <w:r>
        <w:rPr>
          <w:i/>
          <w:iCs/>
          <w:sz w:val="24"/>
          <w:szCs w:val="24"/>
        </w:rPr>
        <w:t>( podać typ, nr kat.),</w:t>
      </w:r>
      <w:r w:rsidRPr="006017B2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        </w:t>
      </w:r>
    </w:p>
    <w:p w:rsidR="005D65A2" w:rsidRPr="00C4433B" w:rsidRDefault="005D65A2" w:rsidP="003F306D">
      <w:pPr>
        <w:pStyle w:val="Tekstpodstawowy31"/>
        <w:tabs>
          <w:tab w:val="left" w:pos="2160"/>
        </w:tabs>
        <w:spacing w:before="120" w:after="0"/>
        <w:jc w:val="both"/>
        <w:rPr>
          <w:b/>
          <w:bCs/>
          <w:sz w:val="24"/>
          <w:szCs w:val="24"/>
        </w:rPr>
      </w:pPr>
      <w:r>
        <w:rPr>
          <w:i/>
          <w:iCs/>
          <w:sz w:val="24"/>
          <w:szCs w:val="24"/>
        </w:rPr>
        <w:t xml:space="preserve">      </w:t>
      </w:r>
      <w:r w:rsidRPr="00EF23AD">
        <w:rPr>
          <w:sz w:val="24"/>
          <w:szCs w:val="24"/>
        </w:rPr>
        <w:t>któr</w:t>
      </w:r>
      <w:r>
        <w:rPr>
          <w:sz w:val="24"/>
          <w:szCs w:val="24"/>
        </w:rPr>
        <w:t>ych</w:t>
      </w:r>
      <w:r w:rsidRPr="00EF23AD">
        <w:rPr>
          <w:sz w:val="24"/>
          <w:szCs w:val="24"/>
        </w:rPr>
        <w:t xml:space="preserve"> szacunkowa </w:t>
      </w:r>
      <w:r>
        <w:rPr>
          <w:sz w:val="24"/>
          <w:szCs w:val="24"/>
        </w:rPr>
        <w:t xml:space="preserve">łączna </w:t>
      </w:r>
      <w:r w:rsidRPr="00EF23AD">
        <w:rPr>
          <w:sz w:val="24"/>
          <w:szCs w:val="24"/>
        </w:rPr>
        <w:t>wartość</w:t>
      </w:r>
      <w:r>
        <w:rPr>
          <w:sz w:val="24"/>
          <w:szCs w:val="24"/>
        </w:rPr>
        <w:t xml:space="preserve"> </w:t>
      </w:r>
      <w:r w:rsidRPr="00EF23AD">
        <w:rPr>
          <w:sz w:val="24"/>
          <w:szCs w:val="24"/>
        </w:rPr>
        <w:t>wynosi</w:t>
      </w:r>
      <w:r>
        <w:rPr>
          <w:sz w:val="24"/>
          <w:szCs w:val="24"/>
        </w:rPr>
        <w:t xml:space="preserve"> </w:t>
      </w:r>
      <w:r w:rsidRPr="00212790">
        <w:rPr>
          <w:i/>
          <w:iCs/>
          <w:sz w:val="24"/>
          <w:szCs w:val="24"/>
        </w:rPr>
        <w:t>............................</w:t>
      </w:r>
      <w:r w:rsidRPr="00EF23AD">
        <w:rPr>
          <w:sz w:val="24"/>
          <w:szCs w:val="24"/>
        </w:rPr>
        <w:t xml:space="preserve"> </w:t>
      </w:r>
      <w:r w:rsidRPr="006017B2">
        <w:rPr>
          <w:b/>
          <w:bCs/>
          <w:sz w:val="24"/>
          <w:szCs w:val="24"/>
        </w:rPr>
        <w:t>zł brutto.</w:t>
      </w:r>
      <w:r>
        <w:rPr>
          <w:b/>
          <w:bCs/>
          <w:sz w:val="24"/>
          <w:szCs w:val="24"/>
        </w:rPr>
        <w:t>*</w:t>
      </w:r>
    </w:p>
    <w:p w:rsidR="005D65A2" w:rsidRDefault="005D65A2" w:rsidP="005477F2">
      <w:pPr>
        <w:jc w:val="both"/>
      </w:pPr>
    </w:p>
    <w:p w:rsidR="005D65A2" w:rsidRPr="00CA574B" w:rsidRDefault="005D65A2" w:rsidP="003F306D">
      <w:pPr>
        <w:jc w:val="both"/>
      </w:pPr>
      <w:r>
        <w:t xml:space="preserve">9.  </w:t>
      </w:r>
      <w:r w:rsidRPr="00CA574B">
        <w:t xml:space="preserve">Informujemy zgodnie z art. 91ust.3a uPzp, że wybór naszej oferty </w:t>
      </w:r>
      <w:r w:rsidRPr="00CA574B">
        <w:rPr>
          <w:u w:val="single"/>
        </w:rPr>
        <w:t>będzie* / nie będzie</w:t>
      </w:r>
      <w:r w:rsidRPr="00CA574B">
        <w:t xml:space="preserve">*  </w:t>
      </w:r>
    </w:p>
    <w:p w:rsidR="005D65A2" w:rsidRPr="00CA574B" w:rsidRDefault="005D65A2" w:rsidP="001F439F">
      <w:pPr>
        <w:jc w:val="both"/>
      </w:pPr>
      <w:r w:rsidRPr="00CA574B">
        <w:t xml:space="preserve">     prowadzić do powstania u Zamawiającego obowiązku podatkowego od  towarów i usług,  </w:t>
      </w:r>
    </w:p>
    <w:p w:rsidR="005D65A2" w:rsidRPr="00CA574B" w:rsidRDefault="005D65A2" w:rsidP="001F439F">
      <w:pPr>
        <w:jc w:val="both"/>
      </w:pPr>
      <w:r w:rsidRPr="00CA574B">
        <w:t xml:space="preserve">     który miałby obowiązek rozliczyć zgodnie z tymi przepisami.     </w:t>
      </w:r>
    </w:p>
    <w:p w:rsidR="005D65A2" w:rsidRPr="00CA574B" w:rsidRDefault="005D65A2" w:rsidP="001F439F">
      <w:pPr>
        <w:tabs>
          <w:tab w:val="left" w:pos="720"/>
        </w:tabs>
      </w:pPr>
    </w:p>
    <w:p w:rsidR="005D65A2" w:rsidRDefault="005D65A2" w:rsidP="001F439F">
      <w:pPr>
        <w:tabs>
          <w:tab w:val="left" w:pos="720"/>
        </w:tabs>
        <w:rPr>
          <w:b/>
          <w:bCs/>
          <w:i/>
          <w:iCs/>
        </w:rPr>
      </w:pPr>
      <w:r w:rsidRPr="00CA574B">
        <w:t xml:space="preserve">    </w:t>
      </w:r>
      <w:r w:rsidRPr="00CA574B">
        <w:rPr>
          <w:b/>
          <w:bCs/>
          <w:i/>
          <w:iCs/>
        </w:rPr>
        <w:t xml:space="preserve">Uwaga!!! w przypadku, gdy wybór oferty będzie prowadzić do powstania u </w:t>
      </w:r>
      <w:r>
        <w:rPr>
          <w:b/>
          <w:bCs/>
          <w:i/>
          <w:iCs/>
        </w:rPr>
        <w:t xml:space="preserve"> </w:t>
      </w:r>
    </w:p>
    <w:p w:rsidR="005D65A2" w:rsidRDefault="005D65A2" w:rsidP="001F439F">
      <w:pPr>
        <w:tabs>
          <w:tab w:val="left" w:pos="720"/>
        </w:tabs>
        <w:rPr>
          <w:b/>
          <w:bCs/>
          <w:i/>
          <w:iCs/>
        </w:rPr>
      </w:pPr>
      <w:r>
        <w:rPr>
          <w:b/>
          <w:bCs/>
          <w:i/>
          <w:iCs/>
        </w:rPr>
        <w:t xml:space="preserve">    </w:t>
      </w:r>
      <w:r w:rsidRPr="00CA574B">
        <w:rPr>
          <w:b/>
          <w:bCs/>
          <w:i/>
          <w:iCs/>
        </w:rPr>
        <w:t xml:space="preserve">Zamawiającego obowiązku podatkowego od towarów i usług Wykonawca  powyżej w </w:t>
      </w:r>
      <w:r>
        <w:rPr>
          <w:b/>
          <w:bCs/>
          <w:i/>
          <w:iCs/>
        </w:rPr>
        <w:t xml:space="preserve"> </w:t>
      </w:r>
    </w:p>
    <w:p w:rsidR="005D65A2" w:rsidRPr="00CA574B" w:rsidRDefault="005D65A2" w:rsidP="001F439F">
      <w:pPr>
        <w:tabs>
          <w:tab w:val="left" w:pos="720"/>
        </w:tabs>
        <w:rPr>
          <w:b/>
          <w:bCs/>
          <w:i/>
          <w:iCs/>
        </w:rPr>
      </w:pPr>
      <w:r>
        <w:rPr>
          <w:b/>
          <w:bCs/>
          <w:i/>
          <w:iCs/>
        </w:rPr>
        <w:t xml:space="preserve">    </w:t>
      </w:r>
      <w:r w:rsidRPr="00CA574B">
        <w:rPr>
          <w:b/>
          <w:bCs/>
          <w:i/>
          <w:iCs/>
        </w:rPr>
        <w:t>formularzu ofertowym wpisuje tylko wartość netto bez kwoty podatku VAT.</w:t>
      </w:r>
    </w:p>
    <w:p w:rsidR="005D65A2" w:rsidRDefault="005D65A2" w:rsidP="001F439F">
      <w:pPr>
        <w:jc w:val="both"/>
      </w:pPr>
    </w:p>
    <w:p w:rsidR="005D65A2" w:rsidRPr="009B4B07" w:rsidRDefault="005D65A2" w:rsidP="003F306D">
      <w:pPr>
        <w:suppressAutoHyphens w:val="0"/>
      </w:pPr>
      <w:r>
        <w:t xml:space="preserve">10.  </w:t>
      </w:r>
      <w:r w:rsidRPr="009B4B07">
        <w:t xml:space="preserve">Część zamówienia............................................................................................. której   </w:t>
      </w:r>
    </w:p>
    <w:p w:rsidR="005D65A2" w:rsidRPr="009B4B07" w:rsidRDefault="005D65A2" w:rsidP="001F439F">
      <w:pPr>
        <w:tabs>
          <w:tab w:val="num" w:pos="1080"/>
        </w:tabs>
      </w:pPr>
      <w:r w:rsidRPr="009B4B07">
        <w:t xml:space="preserve">      wykonanie powierzymy / nie powierzymy  podwykonawcom* </w:t>
      </w:r>
    </w:p>
    <w:p w:rsidR="005D65A2" w:rsidRPr="009B4B07" w:rsidRDefault="005D65A2" w:rsidP="001F439F">
      <w:pPr>
        <w:ind w:left="360"/>
        <w:rPr>
          <w:i/>
          <w:iCs/>
        </w:rPr>
      </w:pPr>
      <w:r w:rsidRPr="009B4B07">
        <w:rPr>
          <w:i/>
          <w:iCs/>
        </w:rPr>
        <w:t>(Wykonawca, który powierzy część zamówienia podwykonawcom wymienia poniżej firmy podwykonawców)*</w:t>
      </w:r>
    </w:p>
    <w:p w:rsidR="005D65A2" w:rsidRPr="009B4B07" w:rsidRDefault="005D65A2" w:rsidP="001F439F">
      <w:r w:rsidRPr="009B4B07">
        <w:t xml:space="preserve">    - ……………………………………</w:t>
      </w:r>
    </w:p>
    <w:p w:rsidR="005D65A2" w:rsidRPr="009B4B07" w:rsidRDefault="005D65A2" w:rsidP="001F439F">
      <w:r w:rsidRPr="009B4B07">
        <w:t xml:space="preserve">    -…………………………………….</w:t>
      </w:r>
    </w:p>
    <w:p w:rsidR="005D65A2" w:rsidRPr="00CA574B" w:rsidRDefault="005D65A2" w:rsidP="001F439F">
      <w:pPr>
        <w:jc w:val="both"/>
      </w:pPr>
    </w:p>
    <w:p w:rsidR="005D65A2" w:rsidRPr="00CA574B" w:rsidRDefault="005D65A2" w:rsidP="001F439F">
      <w:pPr>
        <w:jc w:val="both"/>
      </w:pPr>
      <w:r>
        <w:t>11</w:t>
      </w:r>
      <w:r w:rsidRPr="00CA574B">
        <w:t xml:space="preserve">. Oferta została złożona łącznie na kolejnych ................... stronach </w:t>
      </w:r>
    </w:p>
    <w:p w:rsidR="005D65A2" w:rsidRPr="00CA574B" w:rsidRDefault="005D65A2" w:rsidP="001F439F">
      <w:pPr>
        <w:jc w:val="both"/>
      </w:pPr>
      <w:r w:rsidRPr="00CA574B">
        <w:t xml:space="preserve">     ( uwaga w numeracji proszę uwzględnić wszystkie załączone dokumenty )                                                          </w:t>
      </w:r>
    </w:p>
    <w:p w:rsidR="005D65A2" w:rsidRPr="00CA574B" w:rsidRDefault="005D65A2" w:rsidP="001F439F">
      <w:pPr>
        <w:ind w:left="4956" w:firstLine="708"/>
        <w:jc w:val="both"/>
      </w:pPr>
      <w:r w:rsidRPr="00CA574B">
        <w:t xml:space="preserve"> </w:t>
      </w:r>
    </w:p>
    <w:p w:rsidR="005D65A2" w:rsidRPr="00CA574B" w:rsidRDefault="005D65A2" w:rsidP="001F439F">
      <w:pPr>
        <w:jc w:val="both"/>
        <w:rPr>
          <w:b/>
          <w:bCs/>
        </w:rPr>
      </w:pPr>
      <w:r w:rsidRPr="00CA574B">
        <w:rPr>
          <w:b/>
          <w:bCs/>
        </w:rPr>
        <w:t xml:space="preserve">UWAGA! </w:t>
      </w:r>
    </w:p>
    <w:p w:rsidR="005D65A2" w:rsidRPr="00CA574B" w:rsidRDefault="005D65A2" w:rsidP="001F439F">
      <w:pPr>
        <w:jc w:val="both"/>
        <w:rPr>
          <w:b/>
          <w:bCs/>
        </w:rPr>
      </w:pPr>
      <w:r w:rsidRPr="00CA574B">
        <w:rPr>
          <w:b/>
          <w:bCs/>
        </w:rPr>
        <w:t>* - niepotrzebne skreślić</w:t>
      </w:r>
    </w:p>
    <w:p w:rsidR="005D65A2" w:rsidRPr="00F67A0F" w:rsidRDefault="005D65A2" w:rsidP="00312BD2">
      <w:pPr>
        <w:ind w:left="426" w:hanging="426"/>
        <w:jc w:val="both"/>
        <w:rPr>
          <w:b/>
          <w:bCs/>
        </w:rPr>
      </w:pPr>
      <w:r w:rsidRPr="00CA574B">
        <w:rPr>
          <w:b/>
          <w:bCs/>
        </w:rPr>
        <w:t xml:space="preserve"> </w:t>
      </w:r>
      <w:r>
        <w:rPr>
          <w:b/>
          <w:bCs/>
        </w:rPr>
        <w:t xml:space="preserve">  - niewpisanie terminu dostawy </w:t>
      </w:r>
      <w:r w:rsidRPr="00CA574B">
        <w:rPr>
          <w:b/>
          <w:bCs/>
        </w:rPr>
        <w:t>w zakresie danego pakietu, w którym Wykonawca bierze udział lub wpisanie innego niż był dozwolony (patrz tabela w pkt. 1</w:t>
      </w:r>
      <w:r>
        <w:rPr>
          <w:b/>
          <w:bCs/>
        </w:rPr>
        <w:t xml:space="preserve">3 ppkt. 1.2) </w:t>
      </w:r>
      <w:r w:rsidRPr="00CA574B">
        <w:rPr>
          <w:b/>
          <w:bCs/>
        </w:rPr>
        <w:t xml:space="preserve">spowoduje odrzucenie oferty w zakresie tego pakietu. </w:t>
      </w:r>
    </w:p>
    <w:p w:rsidR="005D65A2" w:rsidRPr="00CA574B" w:rsidRDefault="005D65A2" w:rsidP="001F439F">
      <w:pPr>
        <w:ind w:left="4956" w:firstLine="708"/>
        <w:jc w:val="both"/>
      </w:pPr>
    </w:p>
    <w:p w:rsidR="005D65A2" w:rsidRPr="00CA574B" w:rsidRDefault="005D65A2" w:rsidP="001F439F">
      <w:pPr>
        <w:ind w:left="4956" w:firstLine="708"/>
        <w:jc w:val="both"/>
      </w:pPr>
      <w:r w:rsidRPr="00CA574B">
        <w:t>……..........................................</w:t>
      </w:r>
    </w:p>
    <w:p w:rsidR="005D65A2" w:rsidRPr="00CA574B" w:rsidRDefault="005D65A2" w:rsidP="001F439F">
      <w:pPr>
        <w:jc w:val="center"/>
      </w:pPr>
      <w:r w:rsidRPr="00CA574B">
        <w:t xml:space="preserve">                                                                                 data i podpis upoważnionego</w:t>
      </w:r>
    </w:p>
    <w:p w:rsidR="005D65A2" w:rsidRDefault="005D65A2">
      <w:r w:rsidRPr="00CA574B">
        <w:t xml:space="preserve">                                                                                </w:t>
      </w:r>
      <w:r>
        <w:t xml:space="preserve">             </w:t>
      </w:r>
      <w:r w:rsidRPr="00CA574B">
        <w:t xml:space="preserve"> przedstawiciela Wykonawcy</w:t>
      </w:r>
    </w:p>
    <w:sectPr w:rsidR="005D65A2" w:rsidSect="00BE69C6">
      <w:footerReference w:type="default" r:id="rId7"/>
      <w:pgSz w:w="11905" w:h="16837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5A2" w:rsidRDefault="005D65A2">
      <w:r>
        <w:separator/>
      </w:r>
    </w:p>
  </w:endnote>
  <w:endnote w:type="continuationSeparator" w:id="1">
    <w:p w:rsidR="005D65A2" w:rsidRDefault="005D65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5A2" w:rsidRDefault="005D65A2" w:rsidP="00527F76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D65A2" w:rsidRPr="004F09A3" w:rsidRDefault="005D65A2" w:rsidP="004F09A3">
    <w:pPr>
      <w:ind w:left="360"/>
      <w:jc w:val="center"/>
      <w:rPr>
        <w:sz w:val="16"/>
        <w:szCs w:val="16"/>
      </w:rPr>
    </w:pPr>
    <w:r w:rsidRPr="004F09A3">
      <w:rPr>
        <w:sz w:val="16"/>
        <w:szCs w:val="16"/>
      </w:rPr>
      <w:t>SIWZ 48/2016 siatki przepuklinowe, protezy i łaty naczyniowe, opony sztuczne oraz odciągi poliestrowe z jednoczesnym utworzeniem magazynu depozytowego</w:t>
    </w:r>
  </w:p>
  <w:p w:rsidR="005D65A2" w:rsidRDefault="005D65A2">
    <w:pPr>
      <w:pStyle w:val="Footer"/>
      <w:ind w:right="360"/>
      <w:jc w:val="center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5A2" w:rsidRDefault="005D65A2">
      <w:r>
        <w:separator/>
      </w:r>
    </w:p>
  </w:footnote>
  <w:footnote w:type="continuationSeparator" w:id="1">
    <w:p w:rsidR="005D65A2" w:rsidRDefault="005D65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upperRoman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4185"/>
        </w:tabs>
        <w:ind w:left="4185" w:hanging="360"/>
      </w:pPr>
      <w:rPr>
        <w:b w:val="0"/>
        <w:bCs w:val="0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  <w:u w:val="none"/>
      </w:rPr>
    </w:lvl>
  </w:abstractNum>
  <w:abstractNum w:abstractNumId="16">
    <w:nsid w:val="00000011"/>
    <w:multiLevelType w:val="singleLevel"/>
    <w:tmpl w:val="00000011"/>
    <w:name w:val="WW8Num18"/>
    <w:lvl w:ilvl="0">
      <w:start w:val="2"/>
      <w:numFmt w:val="upperRoman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 w:val="0"/>
        <w:bCs w:val="0"/>
        <w:i w:val="0"/>
        <w:iCs w:val="0"/>
        <w:sz w:val="28"/>
        <w:szCs w:val="28"/>
        <w:u w:val="none"/>
      </w:rPr>
    </w:lvl>
  </w:abstractNum>
  <w:abstractNum w:abstractNumId="19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00000015"/>
    <w:multiLevelType w:val="singleLevel"/>
    <w:tmpl w:val="00000015"/>
    <w:name w:val="WW8Num22"/>
    <w:lvl w:ilvl="0">
      <w:start w:val="3"/>
      <w:numFmt w:val="decimal"/>
      <w:lvlText w:val="%1. "/>
      <w:lvlJc w:val="left"/>
      <w:pPr>
        <w:tabs>
          <w:tab w:val="num" w:pos="0"/>
        </w:tabs>
        <w:ind w:left="283" w:hanging="283"/>
      </w:pPr>
      <w:rPr>
        <w:sz w:val="24"/>
        <w:szCs w:val="24"/>
      </w:rPr>
    </w:lvl>
  </w:abstractNum>
  <w:abstractNum w:abstractNumId="21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bCs w:val="0"/>
      </w:rPr>
    </w:lvl>
  </w:abstractNum>
  <w:abstractNum w:abstractNumId="23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4">
    <w:nsid w:val="00000019"/>
    <w:multiLevelType w:val="single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25">
    <w:nsid w:val="0000001A"/>
    <w:multiLevelType w:val="singleLevel"/>
    <w:tmpl w:val="0000001A"/>
    <w:name w:val="WW8Num2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26">
    <w:nsid w:val="0000001B"/>
    <w:multiLevelType w:val="multilevel"/>
    <w:tmpl w:val="EDA2035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>
    <w:nsid w:val="0000001C"/>
    <w:multiLevelType w:val="singleLevel"/>
    <w:tmpl w:val="0000001C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0000001D"/>
    <w:multiLevelType w:val="multilevel"/>
    <w:tmpl w:val="0000001D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</w:abstractNum>
  <w:abstractNum w:abstractNumId="29">
    <w:nsid w:val="0000001E"/>
    <w:multiLevelType w:val="multilevel"/>
    <w:tmpl w:val="0000001E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0">
    <w:nsid w:val="0000001F"/>
    <w:multiLevelType w:val="multilevel"/>
    <w:tmpl w:val="0000001F"/>
    <w:name w:val="WW8Num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0"/>
    <w:multiLevelType w:val="multilevel"/>
    <w:tmpl w:val="00000020"/>
    <w:name w:val="WW8Num3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34">
    <w:nsid w:val="00000023"/>
    <w:multiLevelType w:val="multi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>
    <w:nsid w:val="00000025"/>
    <w:multiLevelType w:val="singleLevel"/>
    <w:tmpl w:val="00000025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>
    <w:nsid w:val="00000027"/>
    <w:multiLevelType w:val="multilevel"/>
    <w:tmpl w:val="00000027"/>
    <w:name w:val="WW8Num4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0">
    <w:nsid w:val="0F8337BE"/>
    <w:multiLevelType w:val="hybridMultilevel"/>
    <w:tmpl w:val="163A20F6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 w:tplc="FFFFFFFF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 w:tplc="FFFFFFFF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 w:tplc="FFFFFFFF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 w:tplc="FFFFFFFF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 w:tplc="FFFFFFFF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 w:tplc="FFFFFFFF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 w:tplc="FFFFFFFF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1">
    <w:nsid w:val="123D4F03"/>
    <w:multiLevelType w:val="hybridMultilevel"/>
    <w:tmpl w:val="DBF84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7444776"/>
    <w:multiLevelType w:val="hybridMultilevel"/>
    <w:tmpl w:val="25D84E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156113E"/>
    <w:multiLevelType w:val="hybridMultilevel"/>
    <w:tmpl w:val="41BC53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263C7A9A"/>
    <w:multiLevelType w:val="hybridMultilevel"/>
    <w:tmpl w:val="9CFAD076"/>
    <w:lvl w:ilvl="0" w:tplc="0415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84939C6"/>
    <w:multiLevelType w:val="hybridMultilevel"/>
    <w:tmpl w:val="627A3D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1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>
    <w:nsid w:val="52B22E2C"/>
    <w:multiLevelType w:val="hybridMultilevel"/>
    <w:tmpl w:val="CC9C37D4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>
    <w:nsid w:val="53DB36E8"/>
    <w:multiLevelType w:val="hybridMultilevel"/>
    <w:tmpl w:val="C3F2CF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A715784"/>
    <w:multiLevelType w:val="hybridMultilevel"/>
    <w:tmpl w:val="4E184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61">
    <w:nsid w:val="6F2701F1"/>
    <w:multiLevelType w:val="hybridMultilevel"/>
    <w:tmpl w:val="BF42ED9E"/>
    <w:lvl w:ilvl="0" w:tplc="BA94607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11"/>
  </w:num>
  <w:num w:numId="6">
    <w:abstractNumId w:val="14"/>
  </w:num>
  <w:num w:numId="7">
    <w:abstractNumId w:val="15"/>
  </w:num>
  <w:num w:numId="8">
    <w:abstractNumId w:val="16"/>
  </w:num>
  <w:num w:numId="9">
    <w:abstractNumId w:val="17"/>
  </w:num>
  <w:num w:numId="10">
    <w:abstractNumId w:val="18"/>
  </w:num>
  <w:num w:numId="11">
    <w:abstractNumId w:val="20"/>
  </w:num>
  <w:num w:numId="12">
    <w:abstractNumId w:val="21"/>
  </w:num>
  <w:num w:numId="13">
    <w:abstractNumId w:val="24"/>
  </w:num>
  <w:num w:numId="14">
    <w:abstractNumId w:val="25"/>
  </w:num>
  <w:num w:numId="15">
    <w:abstractNumId w:val="28"/>
  </w:num>
  <w:num w:numId="16">
    <w:abstractNumId w:val="30"/>
  </w:num>
  <w:num w:numId="17">
    <w:abstractNumId w:val="37"/>
  </w:num>
  <w:num w:numId="18">
    <w:abstractNumId w:val="55"/>
  </w:num>
  <w:num w:numId="19">
    <w:abstractNumId w:val="42"/>
  </w:num>
  <w:num w:numId="20">
    <w:abstractNumId w:val="41"/>
  </w:num>
  <w:num w:numId="21">
    <w:abstractNumId w:val="44"/>
  </w:num>
  <w:num w:numId="22">
    <w:abstractNumId w:val="56"/>
  </w:num>
  <w:num w:numId="23">
    <w:abstractNumId w:val="47"/>
  </w:num>
  <w:num w:numId="24">
    <w:abstractNumId w:val="43"/>
  </w:num>
  <w:num w:numId="25">
    <w:abstractNumId w:val="62"/>
  </w:num>
  <w:num w:numId="26">
    <w:abstractNumId w:val="54"/>
  </w:num>
  <w:num w:numId="27">
    <w:abstractNumId w:val="63"/>
  </w:num>
  <w:num w:numId="28">
    <w:abstractNumId w:val="50"/>
  </w:num>
  <w:num w:numId="29">
    <w:abstractNumId w:val="45"/>
  </w:num>
  <w:num w:numId="30">
    <w:abstractNumId w:val="49"/>
  </w:num>
  <w:num w:numId="31">
    <w:abstractNumId w:val="57"/>
  </w:num>
  <w:num w:numId="32">
    <w:abstractNumId w:val="40"/>
  </w:num>
  <w:num w:numId="33">
    <w:abstractNumId w:val="48"/>
  </w:num>
  <w:num w:numId="34">
    <w:abstractNumId w:val="46"/>
  </w:num>
  <w:num w:numId="35">
    <w:abstractNumId w:val="51"/>
  </w:num>
  <w:num w:numId="36">
    <w:abstractNumId w:val="58"/>
  </w:num>
  <w:num w:numId="37">
    <w:abstractNumId w:val="59"/>
  </w:num>
  <w:num w:numId="38">
    <w:abstractNumId w:val="52"/>
  </w:num>
  <w:num w:numId="39">
    <w:abstractNumId w:val="60"/>
  </w:num>
  <w:num w:numId="40">
    <w:abstractNumId w:val="61"/>
  </w:num>
  <w:num w:numId="41">
    <w:abstractNumId w:val="5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7CB"/>
    <w:rsid w:val="00004717"/>
    <w:rsid w:val="000061C5"/>
    <w:rsid w:val="00017611"/>
    <w:rsid w:val="00017897"/>
    <w:rsid w:val="000203B0"/>
    <w:rsid w:val="000208C6"/>
    <w:rsid w:val="0002091C"/>
    <w:rsid w:val="0002131B"/>
    <w:rsid w:val="00021C2B"/>
    <w:rsid w:val="00026B58"/>
    <w:rsid w:val="00027BED"/>
    <w:rsid w:val="00027F14"/>
    <w:rsid w:val="00027FAB"/>
    <w:rsid w:val="00030350"/>
    <w:rsid w:val="00033791"/>
    <w:rsid w:val="0003392A"/>
    <w:rsid w:val="000433D6"/>
    <w:rsid w:val="00044526"/>
    <w:rsid w:val="0005080B"/>
    <w:rsid w:val="00050F8D"/>
    <w:rsid w:val="0005283A"/>
    <w:rsid w:val="00052BC3"/>
    <w:rsid w:val="00057056"/>
    <w:rsid w:val="000570A2"/>
    <w:rsid w:val="0006007D"/>
    <w:rsid w:val="00061230"/>
    <w:rsid w:val="00062019"/>
    <w:rsid w:val="00064C70"/>
    <w:rsid w:val="00064DDE"/>
    <w:rsid w:val="0007121E"/>
    <w:rsid w:val="000713DD"/>
    <w:rsid w:val="00072B60"/>
    <w:rsid w:val="000749A7"/>
    <w:rsid w:val="00081927"/>
    <w:rsid w:val="00081A03"/>
    <w:rsid w:val="0008516F"/>
    <w:rsid w:val="00085FD7"/>
    <w:rsid w:val="00091454"/>
    <w:rsid w:val="000970A9"/>
    <w:rsid w:val="000A5588"/>
    <w:rsid w:val="000A715D"/>
    <w:rsid w:val="000B6F96"/>
    <w:rsid w:val="000C353A"/>
    <w:rsid w:val="000D00BD"/>
    <w:rsid w:val="000D2FF9"/>
    <w:rsid w:val="000D5CC5"/>
    <w:rsid w:val="000E029D"/>
    <w:rsid w:val="000E3D60"/>
    <w:rsid w:val="000E5AFA"/>
    <w:rsid w:val="000E7C0B"/>
    <w:rsid w:val="000E7D14"/>
    <w:rsid w:val="000F44E9"/>
    <w:rsid w:val="000F6AEF"/>
    <w:rsid w:val="00102560"/>
    <w:rsid w:val="00102676"/>
    <w:rsid w:val="0010332B"/>
    <w:rsid w:val="0010630A"/>
    <w:rsid w:val="00110F5B"/>
    <w:rsid w:val="001137DB"/>
    <w:rsid w:val="00114C1D"/>
    <w:rsid w:val="00122EA1"/>
    <w:rsid w:val="001235B5"/>
    <w:rsid w:val="00127B75"/>
    <w:rsid w:val="00130F05"/>
    <w:rsid w:val="00134D2D"/>
    <w:rsid w:val="00140E9C"/>
    <w:rsid w:val="00141F02"/>
    <w:rsid w:val="00143819"/>
    <w:rsid w:val="00147AF6"/>
    <w:rsid w:val="00153BDC"/>
    <w:rsid w:val="001541C8"/>
    <w:rsid w:val="001562B5"/>
    <w:rsid w:val="00156FB8"/>
    <w:rsid w:val="00161539"/>
    <w:rsid w:val="00162181"/>
    <w:rsid w:val="001624D6"/>
    <w:rsid w:val="00163405"/>
    <w:rsid w:val="00163E57"/>
    <w:rsid w:val="00165899"/>
    <w:rsid w:val="00165EB8"/>
    <w:rsid w:val="00166CC5"/>
    <w:rsid w:val="00170835"/>
    <w:rsid w:val="001728A9"/>
    <w:rsid w:val="00172945"/>
    <w:rsid w:val="00173F76"/>
    <w:rsid w:val="00174C3A"/>
    <w:rsid w:val="00180BF9"/>
    <w:rsid w:val="00182409"/>
    <w:rsid w:val="0018497D"/>
    <w:rsid w:val="00185940"/>
    <w:rsid w:val="001909D3"/>
    <w:rsid w:val="00190BEB"/>
    <w:rsid w:val="00192FE3"/>
    <w:rsid w:val="001947F1"/>
    <w:rsid w:val="00196E2E"/>
    <w:rsid w:val="00197438"/>
    <w:rsid w:val="001A0087"/>
    <w:rsid w:val="001A2A72"/>
    <w:rsid w:val="001A69F2"/>
    <w:rsid w:val="001B2F21"/>
    <w:rsid w:val="001B78DD"/>
    <w:rsid w:val="001C0704"/>
    <w:rsid w:val="001C2C4B"/>
    <w:rsid w:val="001C448E"/>
    <w:rsid w:val="001C5722"/>
    <w:rsid w:val="001C6CF7"/>
    <w:rsid w:val="001C72CD"/>
    <w:rsid w:val="001E0D57"/>
    <w:rsid w:val="001E3052"/>
    <w:rsid w:val="001E525D"/>
    <w:rsid w:val="001E5E2E"/>
    <w:rsid w:val="001E6D5B"/>
    <w:rsid w:val="001E7B8C"/>
    <w:rsid w:val="001F3B25"/>
    <w:rsid w:val="001F439F"/>
    <w:rsid w:val="002010D2"/>
    <w:rsid w:val="00212790"/>
    <w:rsid w:val="002130C7"/>
    <w:rsid w:val="00213E68"/>
    <w:rsid w:val="00216459"/>
    <w:rsid w:val="00216E96"/>
    <w:rsid w:val="002175A1"/>
    <w:rsid w:val="002211BC"/>
    <w:rsid w:val="00223D83"/>
    <w:rsid w:val="00224FA9"/>
    <w:rsid w:val="00234CB9"/>
    <w:rsid w:val="00237D8F"/>
    <w:rsid w:val="0024034F"/>
    <w:rsid w:val="00242C1D"/>
    <w:rsid w:val="00246289"/>
    <w:rsid w:val="00246C47"/>
    <w:rsid w:val="00247335"/>
    <w:rsid w:val="0025711B"/>
    <w:rsid w:val="00260C6D"/>
    <w:rsid w:val="00264562"/>
    <w:rsid w:val="00266044"/>
    <w:rsid w:val="00270E74"/>
    <w:rsid w:val="00273685"/>
    <w:rsid w:val="00274BC2"/>
    <w:rsid w:val="00275B23"/>
    <w:rsid w:val="00276031"/>
    <w:rsid w:val="002772D8"/>
    <w:rsid w:val="00277A38"/>
    <w:rsid w:val="002806BC"/>
    <w:rsid w:val="00280936"/>
    <w:rsid w:val="00285C35"/>
    <w:rsid w:val="00291279"/>
    <w:rsid w:val="00292B17"/>
    <w:rsid w:val="002A09B9"/>
    <w:rsid w:val="002A273F"/>
    <w:rsid w:val="002A2F14"/>
    <w:rsid w:val="002A6CEB"/>
    <w:rsid w:val="002A6D30"/>
    <w:rsid w:val="002A6F8E"/>
    <w:rsid w:val="002A7FD7"/>
    <w:rsid w:val="002B0AC0"/>
    <w:rsid w:val="002B2A32"/>
    <w:rsid w:val="002B3348"/>
    <w:rsid w:val="002B75F4"/>
    <w:rsid w:val="002B7CC1"/>
    <w:rsid w:val="002C1C1C"/>
    <w:rsid w:val="002C612D"/>
    <w:rsid w:val="002D0442"/>
    <w:rsid w:val="002D15F9"/>
    <w:rsid w:val="002D27A9"/>
    <w:rsid w:val="002D2B32"/>
    <w:rsid w:val="002D5840"/>
    <w:rsid w:val="002D6537"/>
    <w:rsid w:val="002D6A8B"/>
    <w:rsid w:val="002E171F"/>
    <w:rsid w:val="002E4259"/>
    <w:rsid w:val="002E4441"/>
    <w:rsid w:val="002E747F"/>
    <w:rsid w:val="002F2086"/>
    <w:rsid w:val="002F2E76"/>
    <w:rsid w:val="00304419"/>
    <w:rsid w:val="0030532F"/>
    <w:rsid w:val="0030576D"/>
    <w:rsid w:val="0030734B"/>
    <w:rsid w:val="00311243"/>
    <w:rsid w:val="00312BD2"/>
    <w:rsid w:val="00314AE9"/>
    <w:rsid w:val="0032165D"/>
    <w:rsid w:val="00321999"/>
    <w:rsid w:val="00322D9D"/>
    <w:rsid w:val="00327B21"/>
    <w:rsid w:val="00330086"/>
    <w:rsid w:val="003338A9"/>
    <w:rsid w:val="00334553"/>
    <w:rsid w:val="00334D0E"/>
    <w:rsid w:val="00341A89"/>
    <w:rsid w:val="00343072"/>
    <w:rsid w:val="00344D3D"/>
    <w:rsid w:val="0034528E"/>
    <w:rsid w:val="00350204"/>
    <w:rsid w:val="00350E1D"/>
    <w:rsid w:val="003522C2"/>
    <w:rsid w:val="00353EE2"/>
    <w:rsid w:val="00354372"/>
    <w:rsid w:val="003550A0"/>
    <w:rsid w:val="00355B47"/>
    <w:rsid w:val="0036257F"/>
    <w:rsid w:val="00362FF6"/>
    <w:rsid w:val="00372F67"/>
    <w:rsid w:val="00375131"/>
    <w:rsid w:val="003752CE"/>
    <w:rsid w:val="0038025E"/>
    <w:rsid w:val="00382021"/>
    <w:rsid w:val="00384442"/>
    <w:rsid w:val="00386A2E"/>
    <w:rsid w:val="00387897"/>
    <w:rsid w:val="003902CE"/>
    <w:rsid w:val="00391592"/>
    <w:rsid w:val="00396124"/>
    <w:rsid w:val="00396557"/>
    <w:rsid w:val="00397FEE"/>
    <w:rsid w:val="003A17CD"/>
    <w:rsid w:val="003A246C"/>
    <w:rsid w:val="003A40C5"/>
    <w:rsid w:val="003B16A2"/>
    <w:rsid w:val="003B2D9A"/>
    <w:rsid w:val="003B646F"/>
    <w:rsid w:val="003B734B"/>
    <w:rsid w:val="003D1DFC"/>
    <w:rsid w:val="003D4855"/>
    <w:rsid w:val="003D682F"/>
    <w:rsid w:val="003D72B6"/>
    <w:rsid w:val="003D732E"/>
    <w:rsid w:val="003E056D"/>
    <w:rsid w:val="003E082E"/>
    <w:rsid w:val="003E0CD8"/>
    <w:rsid w:val="003E0FAD"/>
    <w:rsid w:val="003E3190"/>
    <w:rsid w:val="003E3B30"/>
    <w:rsid w:val="003E3DD7"/>
    <w:rsid w:val="003E4B88"/>
    <w:rsid w:val="003F306D"/>
    <w:rsid w:val="003F7F86"/>
    <w:rsid w:val="00405300"/>
    <w:rsid w:val="00405FC8"/>
    <w:rsid w:val="004062BB"/>
    <w:rsid w:val="00410370"/>
    <w:rsid w:val="00411D5A"/>
    <w:rsid w:val="00412CD6"/>
    <w:rsid w:val="00412E1C"/>
    <w:rsid w:val="00417A65"/>
    <w:rsid w:val="0042253D"/>
    <w:rsid w:val="00422EF0"/>
    <w:rsid w:val="00423CE0"/>
    <w:rsid w:val="00424E3C"/>
    <w:rsid w:val="0042659D"/>
    <w:rsid w:val="00431E4F"/>
    <w:rsid w:val="004358DB"/>
    <w:rsid w:val="004360BD"/>
    <w:rsid w:val="004364D5"/>
    <w:rsid w:val="00442382"/>
    <w:rsid w:val="0044740C"/>
    <w:rsid w:val="00447DF0"/>
    <w:rsid w:val="00454C1A"/>
    <w:rsid w:val="00456C92"/>
    <w:rsid w:val="00462FB3"/>
    <w:rsid w:val="004653B1"/>
    <w:rsid w:val="004674BF"/>
    <w:rsid w:val="00467BE5"/>
    <w:rsid w:val="00467D57"/>
    <w:rsid w:val="00473779"/>
    <w:rsid w:val="004751BB"/>
    <w:rsid w:val="00476771"/>
    <w:rsid w:val="00480F34"/>
    <w:rsid w:val="00482C37"/>
    <w:rsid w:val="00484CE2"/>
    <w:rsid w:val="00494618"/>
    <w:rsid w:val="004A6E00"/>
    <w:rsid w:val="004B26CB"/>
    <w:rsid w:val="004B3473"/>
    <w:rsid w:val="004B689E"/>
    <w:rsid w:val="004C1418"/>
    <w:rsid w:val="004C324A"/>
    <w:rsid w:val="004C559B"/>
    <w:rsid w:val="004D38AA"/>
    <w:rsid w:val="004D7E3B"/>
    <w:rsid w:val="004F09A3"/>
    <w:rsid w:val="004F0A80"/>
    <w:rsid w:val="004F2D33"/>
    <w:rsid w:val="004F5934"/>
    <w:rsid w:val="004F6463"/>
    <w:rsid w:val="005031EE"/>
    <w:rsid w:val="00503373"/>
    <w:rsid w:val="00506DC9"/>
    <w:rsid w:val="005105A2"/>
    <w:rsid w:val="0051062A"/>
    <w:rsid w:val="0051145E"/>
    <w:rsid w:val="00511C38"/>
    <w:rsid w:val="00514608"/>
    <w:rsid w:val="005158C7"/>
    <w:rsid w:val="005213A6"/>
    <w:rsid w:val="00521D0A"/>
    <w:rsid w:val="00525998"/>
    <w:rsid w:val="00527F76"/>
    <w:rsid w:val="0053020A"/>
    <w:rsid w:val="00532512"/>
    <w:rsid w:val="00545331"/>
    <w:rsid w:val="005477F2"/>
    <w:rsid w:val="005523E9"/>
    <w:rsid w:val="00552BB6"/>
    <w:rsid w:val="0055332F"/>
    <w:rsid w:val="00554F05"/>
    <w:rsid w:val="00554F86"/>
    <w:rsid w:val="00567704"/>
    <w:rsid w:val="00570261"/>
    <w:rsid w:val="00570B58"/>
    <w:rsid w:val="00570BE0"/>
    <w:rsid w:val="00572D69"/>
    <w:rsid w:val="00573147"/>
    <w:rsid w:val="005861EF"/>
    <w:rsid w:val="00591F9A"/>
    <w:rsid w:val="00592DBC"/>
    <w:rsid w:val="005949E5"/>
    <w:rsid w:val="00595E85"/>
    <w:rsid w:val="005964D6"/>
    <w:rsid w:val="00597269"/>
    <w:rsid w:val="005A249C"/>
    <w:rsid w:val="005A2518"/>
    <w:rsid w:val="005A3297"/>
    <w:rsid w:val="005A66EA"/>
    <w:rsid w:val="005A7221"/>
    <w:rsid w:val="005A7F19"/>
    <w:rsid w:val="005B1642"/>
    <w:rsid w:val="005B17D2"/>
    <w:rsid w:val="005B53D8"/>
    <w:rsid w:val="005C40D8"/>
    <w:rsid w:val="005D022F"/>
    <w:rsid w:val="005D65A2"/>
    <w:rsid w:val="005E025B"/>
    <w:rsid w:val="005E2E65"/>
    <w:rsid w:val="005E4E43"/>
    <w:rsid w:val="005E565B"/>
    <w:rsid w:val="005E5F6C"/>
    <w:rsid w:val="005F199B"/>
    <w:rsid w:val="005F2FD3"/>
    <w:rsid w:val="005F30B2"/>
    <w:rsid w:val="005F3FD9"/>
    <w:rsid w:val="005F638A"/>
    <w:rsid w:val="0060149B"/>
    <w:rsid w:val="006017B2"/>
    <w:rsid w:val="006023FC"/>
    <w:rsid w:val="0060244C"/>
    <w:rsid w:val="00613B1A"/>
    <w:rsid w:val="00616A0F"/>
    <w:rsid w:val="00621C87"/>
    <w:rsid w:val="006267A9"/>
    <w:rsid w:val="00636306"/>
    <w:rsid w:val="00647211"/>
    <w:rsid w:val="00647F84"/>
    <w:rsid w:val="00652D95"/>
    <w:rsid w:val="0065317C"/>
    <w:rsid w:val="00657C53"/>
    <w:rsid w:val="00661613"/>
    <w:rsid w:val="00665F0C"/>
    <w:rsid w:val="00673045"/>
    <w:rsid w:val="00673F15"/>
    <w:rsid w:val="0067625E"/>
    <w:rsid w:val="00681A1A"/>
    <w:rsid w:val="0068387A"/>
    <w:rsid w:val="006847DA"/>
    <w:rsid w:val="00684DE5"/>
    <w:rsid w:val="00687062"/>
    <w:rsid w:val="00687E4C"/>
    <w:rsid w:val="00691A98"/>
    <w:rsid w:val="00691C42"/>
    <w:rsid w:val="00692EA9"/>
    <w:rsid w:val="00697BC1"/>
    <w:rsid w:val="006A107F"/>
    <w:rsid w:val="006A1148"/>
    <w:rsid w:val="006A3A93"/>
    <w:rsid w:val="006A67BE"/>
    <w:rsid w:val="006B79A2"/>
    <w:rsid w:val="006C2904"/>
    <w:rsid w:val="006D148E"/>
    <w:rsid w:val="006D32E2"/>
    <w:rsid w:val="006E37A9"/>
    <w:rsid w:val="006F61E4"/>
    <w:rsid w:val="00701D35"/>
    <w:rsid w:val="00705AE0"/>
    <w:rsid w:val="00720620"/>
    <w:rsid w:val="00720B78"/>
    <w:rsid w:val="00726AC2"/>
    <w:rsid w:val="00726F5A"/>
    <w:rsid w:val="0073102E"/>
    <w:rsid w:val="00731E20"/>
    <w:rsid w:val="007341AE"/>
    <w:rsid w:val="007401C5"/>
    <w:rsid w:val="00742241"/>
    <w:rsid w:val="007423CF"/>
    <w:rsid w:val="00756A19"/>
    <w:rsid w:val="00757992"/>
    <w:rsid w:val="007626D7"/>
    <w:rsid w:val="0076377A"/>
    <w:rsid w:val="00764383"/>
    <w:rsid w:val="00764664"/>
    <w:rsid w:val="007670BA"/>
    <w:rsid w:val="00770CCC"/>
    <w:rsid w:val="007722F0"/>
    <w:rsid w:val="0077361A"/>
    <w:rsid w:val="00775A6B"/>
    <w:rsid w:val="007800AF"/>
    <w:rsid w:val="007834C2"/>
    <w:rsid w:val="007913A9"/>
    <w:rsid w:val="007946F6"/>
    <w:rsid w:val="0079583B"/>
    <w:rsid w:val="00796599"/>
    <w:rsid w:val="00796CB6"/>
    <w:rsid w:val="007B6150"/>
    <w:rsid w:val="007C17F4"/>
    <w:rsid w:val="007C2834"/>
    <w:rsid w:val="007C2C91"/>
    <w:rsid w:val="007C4406"/>
    <w:rsid w:val="007D010F"/>
    <w:rsid w:val="007D13D6"/>
    <w:rsid w:val="007D3816"/>
    <w:rsid w:val="007D6A58"/>
    <w:rsid w:val="007E0564"/>
    <w:rsid w:val="007E60CD"/>
    <w:rsid w:val="007E6E82"/>
    <w:rsid w:val="007E6F36"/>
    <w:rsid w:val="007F32FA"/>
    <w:rsid w:val="007F3BCA"/>
    <w:rsid w:val="00801678"/>
    <w:rsid w:val="0080460C"/>
    <w:rsid w:val="008054BF"/>
    <w:rsid w:val="00807AED"/>
    <w:rsid w:val="008102ED"/>
    <w:rsid w:val="008164F8"/>
    <w:rsid w:val="008171B1"/>
    <w:rsid w:val="008172CF"/>
    <w:rsid w:val="00820376"/>
    <w:rsid w:val="008217E0"/>
    <w:rsid w:val="00826310"/>
    <w:rsid w:val="00831AEB"/>
    <w:rsid w:val="00831C31"/>
    <w:rsid w:val="00832F0A"/>
    <w:rsid w:val="00836C74"/>
    <w:rsid w:val="00840996"/>
    <w:rsid w:val="00841E2C"/>
    <w:rsid w:val="00842E1F"/>
    <w:rsid w:val="00842EFC"/>
    <w:rsid w:val="00844314"/>
    <w:rsid w:val="00846D57"/>
    <w:rsid w:val="00851B68"/>
    <w:rsid w:val="00852EF5"/>
    <w:rsid w:val="00854023"/>
    <w:rsid w:val="0085659E"/>
    <w:rsid w:val="0086041A"/>
    <w:rsid w:val="00862493"/>
    <w:rsid w:val="00862537"/>
    <w:rsid w:val="00870A9B"/>
    <w:rsid w:val="0087713C"/>
    <w:rsid w:val="00880F59"/>
    <w:rsid w:val="008813CE"/>
    <w:rsid w:val="00881F02"/>
    <w:rsid w:val="0088288E"/>
    <w:rsid w:val="008857B8"/>
    <w:rsid w:val="00886B37"/>
    <w:rsid w:val="00887240"/>
    <w:rsid w:val="0089020A"/>
    <w:rsid w:val="00891099"/>
    <w:rsid w:val="0089337F"/>
    <w:rsid w:val="008953AB"/>
    <w:rsid w:val="008A018B"/>
    <w:rsid w:val="008A1F78"/>
    <w:rsid w:val="008A202E"/>
    <w:rsid w:val="008A2F50"/>
    <w:rsid w:val="008A4AE7"/>
    <w:rsid w:val="008B49D7"/>
    <w:rsid w:val="008B6248"/>
    <w:rsid w:val="008B7D54"/>
    <w:rsid w:val="008C4114"/>
    <w:rsid w:val="008C515F"/>
    <w:rsid w:val="008C62B7"/>
    <w:rsid w:val="008C6F9E"/>
    <w:rsid w:val="008D1BCA"/>
    <w:rsid w:val="008D2D25"/>
    <w:rsid w:val="008D6DB8"/>
    <w:rsid w:val="008E3086"/>
    <w:rsid w:val="008E4151"/>
    <w:rsid w:val="008E63C3"/>
    <w:rsid w:val="008F36B0"/>
    <w:rsid w:val="008F3A59"/>
    <w:rsid w:val="008F3EB8"/>
    <w:rsid w:val="008F6667"/>
    <w:rsid w:val="008F6FEC"/>
    <w:rsid w:val="00906A31"/>
    <w:rsid w:val="009141B1"/>
    <w:rsid w:val="009156B7"/>
    <w:rsid w:val="00921259"/>
    <w:rsid w:val="009279D9"/>
    <w:rsid w:val="00930CFA"/>
    <w:rsid w:val="0093276D"/>
    <w:rsid w:val="00935B97"/>
    <w:rsid w:val="0094171D"/>
    <w:rsid w:val="00942CE3"/>
    <w:rsid w:val="00944481"/>
    <w:rsid w:val="00946338"/>
    <w:rsid w:val="00947961"/>
    <w:rsid w:val="00947BAC"/>
    <w:rsid w:val="009529D2"/>
    <w:rsid w:val="00952C9D"/>
    <w:rsid w:val="00953ABC"/>
    <w:rsid w:val="0095411E"/>
    <w:rsid w:val="00954AF7"/>
    <w:rsid w:val="00961B86"/>
    <w:rsid w:val="0096315C"/>
    <w:rsid w:val="00967E6B"/>
    <w:rsid w:val="00970F6F"/>
    <w:rsid w:val="009710E0"/>
    <w:rsid w:val="00973291"/>
    <w:rsid w:val="00980797"/>
    <w:rsid w:val="009811D8"/>
    <w:rsid w:val="009833EB"/>
    <w:rsid w:val="00984A2E"/>
    <w:rsid w:val="009876EA"/>
    <w:rsid w:val="00996CA5"/>
    <w:rsid w:val="009A047E"/>
    <w:rsid w:val="009A77F1"/>
    <w:rsid w:val="009A7B8B"/>
    <w:rsid w:val="009B27BC"/>
    <w:rsid w:val="009B29DA"/>
    <w:rsid w:val="009B2EC0"/>
    <w:rsid w:val="009B4B07"/>
    <w:rsid w:val="009B508E"/>
    <w:rsid w:val="009C1CA6"/>
    <w:rsid w:val="009C4A58"/>
    <w:rsid w:val="009C7EB7"/>
    <w:rsid w:val="009D08AD"/>
    <w:rsid w:val="009D1B0E"/>
    <w:rsid w:val="009D2B0D"/>
    <w:rsid w:val="009D390C"/>
    <w:rsid w:val="009D6458"/>
    <w:rsid w:val="009D7CE5"/>
    <w:rsid w:val="009E5CDF"/>
    <w:rsid w:val="009F170E"/>
    <w:rsid w:val="009F35C8"/>
    <w:rsid w:val="009F5A83"/>
    <w:rsid w:val="00A03A64"/>
    <w:rsid w:val="00A057D3"/>
    <w:rsid w:val="00A07F49"/>
    <w:rsid w:val="00A11F17"/>
    <w:rsid w:val="00A137BB"/>
    <w:rsid w:val="00A142FA"/>
    <w:rsid w:val="00A304EF"/>
    <w:rsid w:val="00A32333"/>
    <w:rsid w:val="00A32673"/>
    <w:rsid w:val="00A35B18"/>
    <w:rsid w:val="00A35BAF"/>
    <w:rsid w:val="00A36E76"/>
    <w:rsid w:val="00A37DB8"/>
    <w:rsid w:val="00A503D8"/>
    <w:rsid w:val="00A540B1"/>
    <w:rsid w:val="00A627D1"/>
    <w:rsid w:val="00A661E1"/>
    <w:rsid w:val="00A72363"/>
    <w:rsid w:val="00A75C4B"/>
    <w:rsid w:val="00A80C18"/>
    <w:rsid w:val="00A824FF"/>
    <w:rsid w:val="00A835BA"/>
    <w:rsid w:val="00A85588"/>
    <w:rsid w:val="00A86DB8"/>
    <w:rsid w:val="00A90028"/>
    <w:rsid w:val="00A911C4"/>
    <w:rsid w:val="00A91568"/>
    <w:rsid w:val="00A936F8"/>
    <w:rsid w:val="00A95868"/>
    <w:rsid w:val="00AA4C3C"/>
    <w:rsid w:val="00AA63AF"/>
    <w:rsid w:val="00AA715F"/>
    <w:rsid w:val="00AB093F"/>
    <w:rsid w:val="00AB2524"/>
    <w:rsid w:val="00AB59CC"/>
    <w:rsid w:val="00AB6D35"/>
    <w:rsid w:val="00AC0BB7"/>
    <w:rsid w:val="00AC1BA5"/>
    <w:rsid w:val="00AC4B04"/>
    <w:rsid w:val="00AD0EE1"/>
    <w:rsid w:val="00AD2CE9"/>
    <w:rsid w:val="00AD5570"/>
    <w:rsid w:val="00AE00B5"/>
    <w:rsid w:val="00AE039E"/>
    <w:rsid w:val="00AE2366"/>
    <w:rsid w:val="00AE7E62"/>
    <w:rsid w:val="00AF4BC2"/>
    <w:rsid w:val="00AF7A57"/>
    <w:rsid w:val="00B05221"/>
    <w:rsid w:val="00B07E8F"/>
    <w:rsid w:val="00B100F7"/>
    <w:rsid w:val="00B23BCE"/>
    <w:rsid w:val="00B27077"/>
    <w:rsid w:val="00B31CA0"/>
    <w:rsid w:val="00B32D13"/>
    <w:rsid w:val="00B42600"/>
    <w:rsid w:val="00B42807"/>
    <w:rsid w:val="00B43F34"/>
    <w:rsid w:val="00B511F3"/>
    <w:rsid w:val="00B51DA4"/>
    <w:rsid w:val="00B51E9C"/>
    <w:rsid w:val="00B5328F"/>
    <w:rsid w:val="00B54009"/>
    <w:rsid w:val="00B5718D"/>
    <w:rsid w:val="00B633F0"/>
    <w:rsid w:val="00B63F58"/>
    <w:rsid w:val="00B64EEF"/>
    <w:rsid w:val="00B67B40"/>
    <w:rsid w:val="00B745B2"/>
    <w:rsid w:val="00B76E5D"/>
    <w:rsid w:val="00B827F4"/>
    <w:rsid w:val="00B91388"/>
    <w:rsid w:val="00B927F4"/>
    <w:rsid w:val="00B9365F"/>
    <w:rsid w:val="00B949A2"/>
    <w:rsid w:val="00B96382"/>
    <w:rsid w:val="00B96C69"/>
    <w:rsid w:val="00BA0CAB"/>
    <w:rsid w:val="00BA2622"/>
    <w:rsid w:val="00BA2B01"/>
    <w:rsid w:val="00BA3DA1"/>
    <w:rsid w:val="00BA4F5C"/>
    <w:rsid w:val="00BA4FF5"/>
    <w:rsid w:val="00BA7011"/>
    <w:rsid w:val="00BA7F15"/>
    <w:rsid w:val="00BB0896"/>
    <w:rsid w:val="00BB2C56"/>
    <w:rsid w:val="00BB4F8C"/>
    <w:rsid w:val="00BC26FE"/>
    <w:rsid w:val="00BC5022"/>
    <w:rsid w:val="00BC502C"/>
    <w:rsid w:val="00BD1071"/>
    <w:rsid w:val="00BD2606"/>
    <w:rsid w:val="00BD55CD"/>
    <w:rsid w:val="00BD7A73"/>
    <w:rsid w:val="00BE291A"/>
    <w:rsid w:val="00BE2D8D"/>
    <w:rsid w:val="00BE306C"/>
    <w:rsid w:val="00BE3409"/>
    <w:rsid w:val="00BE3C26"/>
    <w:rsid w:val="00BE5605"/>
    <w:rsid w:val="00BE69C6"/>
    <w:rsid w:val="00BE76AC"/>
    <w:rsid w:val="00BF3978"/>
    <w:rsid w:val="00BF468E"/>
    <w:rsid w:val="00BF7134"/>
    <w:rsid w:val="00C00E1B"/>
    <w:rsid w:val="00C1281F"/>
    <w:rsid w:val="00C13F0F"/>
    <w:rsid w:val="00C16EB0"/>
    <w:rsid w:val="00C205C1"/>
    <w:rsid w:val="00C22E18"/>
    <w:rsid w:val="00C24F41"/>
    <w:rsid w:val="00C3211F"/>
    <w:rsid w:val="00C34E1C"/>
    <w:rsid w:val="00C4433B"/>
    <w:rsid w:val="00C54DC0"/>
    <w:rsid w:val="00C55858"/>
    <w:rsid w:val="00C57911"/>
    <w:rsid w:val="00C60492"/>
    <w:rsid w:val="00C61CFA"/>
    <w:rsid w:val="00C62E64"/>
    <w:rsid w:val="00C63BB4"/>
    <w:rsid w:val="00C660F7"/>
    <w:rsid w:val="00C672AD"/>
    <w:rsid w:val="00C67E4D"/>
    <w:rsid w:val="00C728D5"/>
    <w:rsid w:val="00C7393D"/>
    <w:rsid w:val="00C82E1B"/>
    <w:rsid w:val="00C84199"/>
    <w:rsid w:val="00C85F40"/>
    <w:rsid w:val="00C904EC"/>
    <w:rsid w:val="00C9249A"/>
    <w:rsid w:val="00C9297D"/>
    <w:rsid w:val="00C94FFF"/>
    <w:rsid w:val="00C955C4"/>
    <w:rsid w:val="00C962AE"/>
    <w:rsid w:val="00CA0138"/>
    <w:rsid w:val="00CA574B"/>
    <w:rsid w:val="00CB18BD"/>
    <w:rsid w:val="00CB2009"/>
    <w:rsid w:val="00CB3887"/>
    <w:rsid w:val="00CB5E56"/>
    <w:rsid w:val="00CD1580"/>
    <w:rsid w:val="00CD4350"/>
    <w:rsid w:val="00CE1212"/>
    <w:rsid w:val="00CE328A"/>
    <w:rsid w:val="00CE3ED8"/>
    <w:rsid w:val="00CE5263"/>
    <w:rsid w:val="00CE5322"/>
    <w:rsid w:val="00CE567F"/>
    <w:rsid w:val="00CE6030"/>
    <w:rsid w:val="00CE6471"/>
    <w:rsid w:val="00CE7FD1"/>
    <w:rsid w:val="00CF0070"/>
    <w:rsid w:val="00CF1A2A"/>
    <w:rsid w:val="00CF62CB"/>
    <w:rsid w:val="00CF7B94"/>
    <w:rsid w:val="00D007E8"/>
    <w:rsid w:val="00D03CBD"/>
    <w:rsid w:val="00D05E1D"/>
    <w:rsid w:val="00D063D3"/>
    <w:rsid w:val="00D07466"/>
    <w:rsid w:val="00D15FCD"/>
    <w:rsid w:val="00D16C8C"/>
    <w:rsid w:val="00D17CF3"/>
    <w:rsid w:val="00D214A2"/>
    <w:rsid w:val="00D25197"/>
    <w:rsid w:val="00D27E0D"/>
    <w:rsid w:val="00D4268B"/>
    <w:rsid w:val="00D46990"/>
    <w:rsid w:val="00D46B77"/>
    <w:rsid w:val="00D54C3F"/>
    <w:rsid w:val="00D557CB"/>
    <w:rsid w:val="00D61111"/>
    <w:rsid w:val="00D61E29"/>
    <w:rsid w:val="00D64784"/>
    <w:rsid w:val="00D65DA4"/>
    <w:rsid w:val="00D6671F"/>
    <w:rsid w:val="00D71259"/>
    <w:rsid w:val="00D716D8"/>
    <w:rsid w:val="00D72B2D"/>
    <w:rsid w:val="00D73174"/>
    <w:rsid w:val="00D73418"/>
    <w:rsid w:val="00D80E86"/>
    <w:rsid w:val="00D835AE"/>
    <w:rsid w:val="00D83915"/>
    <w:rsid w:val="00D940C5"/>
    <w:rsid w:val="00D9559C"/>
    <w:rsid w:val="00D95FBD"/>
    <w:rsid w:val="00D9797D"/>
    <w:rsid w:val="00DA37A8"/>
    <w:rsid w:val="00DA41DB"/>
    <w:rsid w:val="00DA574E"/>
    <w:rsid w:val="00DA5D47"/>
    <w:rsid w:val="00DB3502"/>
    <w:rsid w:val="00DB453D"/>
    <w:rsid w:val="00DB65CB"/>
    <w:rsid w:val="00DB7AA7"/>
    <w:rsid w:val="00DC0261"/>
    <w:rsid w:val="00DC0C19"/>
    <w:rsid w:val="00DC413D"/>
    <w:rsid w:val="00DC43FD"/>
    <w:rsid w:val="00DC5DF9"/>
    <w:rsid w:val="00DD0C19"/>
    <w:rsid w:val="00DD29AA"/>
    <w:rsid w:val="00DD6D02"/>
    <w:rsid w:val="00DD7C04"/>
    <w:rsid w:val="00DD7D72"/>
    <w:rsid w:val="00DE116C"/>
    <w:rsid w:val="00DE23D6"/>
    <w:rsid w:val="00DE2987"/>
    <w:rsid w:val="00DE5696"/>
    <w:rsid w:val="00DF7725"/>
    <w:rsid w:val="00E024A3"/>
    <w:rsid w:val="00E02D7E"/>
    <w:rsid w:val="00E0437A"/>
    <w:rsid w:val="00E06288"/>
    <w:rsid w:val="00E0645E"/>
    <w:rsid w:val="00E11BA5"/>
    <w:rsid w:val="00E12605"/>
    <w:rsid w:val="00E1383F"/>
    <w:rsid w:val="00E14293"/>
    <w:rsid w:val="00E15FEF"/>
    <w:rsid w:val="00E17D98"/>
    <w:rsid w:val="00E2368D"/>
    <w:rsid w:val="00E250DC"/>
    <w:rsid w:val="00E3211B"/>
    <w:rsid w:val="00E3211D"/>
    <w:rsid w:val="00E32DE7"/>
    <w:rsid w:val="00E343D2"/>
    <w:rsid w:val="00E40938"/>
    <w:rsid w:val="00E50721"/>
    <w:rsid w:val="00E519AB"/>
    <w:rsid w:val="00E526FD"/>
    <w:rsid w:val="00E54A4B"/>
    <w:rsid w:val="00E5595F"/>
    <w:rsid w:val="00E638AE"/>
    <w:rsid w:val="00E64E52"/>
    <w:rsid w:val="00E650FE"/>
    <w:rsid w:val="00E71556"/>
    <w:rsid w:val="00E734B4"/>
    <w:rsid w:val="00E75A2F"/>
    <w:rsid w:val="00E76DE8"/>
    <w:rsid w:val="00E7727F"/>
    <w:rsid w:val="00E8101E"/>
    <w:rsid w:val="00E81427"/>
    <w:rsid w:val="00E91C22"/>
    <w:rsid w:val="00E929FE"/>
    <w:rsid w:val="00E92A3D"/>
    <w:rsid w:val="00E92E5B"/>
    <w:rsid w:val="00E95D42"/>
    <w:rsid w:val="00E97410"/>
    <w:rsid w:val="00E97A0D"/>
    <w:rsid w:val="00EA193B"/>
    <w:rsid w:val="00EA5C3C"/>
    <w:rsid w:val="00EB27DF"/>
    <w:rsid w:val="00EB558F"/>
    <w:rsid w:val="00EC0A8E"/>
    <w:rsid w:val="00EC14C7"/>
    <w:rsid w:val="00EC395B"/>
    <w:rsid w:val="00EC62E0"/>
    <w:rsid w:val="00EE52D0"/>
    <w:rsid w:val="00EF0194"/>
    <w:rsid w:val="00EF23AD"/>
    <w:rsid w:val="00EF3E9D"/>
    <w:rsid w:val="00EF5327"/>
    <w:rsid w:val="00F01977"/>
    <w:rsid w:val="00F03177"/>
    <w:rsid w:val="00F0385B"/>
    <w:rsid w:val="00F116A2"/>
    <w:rsid w:val="00F1201C"/>
    <w:rsid w:val="00F12076"/>
    <w:rsid w:val="00F1265F"/>
    <w:rsid w:val="00F12905"/>
    <w:rsid w:val="00F130AA"/>
    <w:rsid w:val="00F16F97"/>
    <w:rsid w:val="00F173BA"/>
    <w:rsid w:val="00F20CE8"/>
    <w:rsid w:val="00F2244F"/>
    <w:rsid w:val="00F225B8"/>
    <w:rsid w:val="00F231CA"/>
    <w:rsid w:val="00F25DA5"/>
    <w:rsid w:val="00F333BA"/>
    <w:rsid w:val="00F36443"/>
    <w:rsid w:val="00F37246"/>
    <w:rsid w:val="00F41046"/>
    <w:rsid w:val="00F42232"/>
    <w:rsid w:val="00F44206"/>
    <w:rsid w:val="00F45BB4"/>
    <w:rsid w:val="00F47260"/>
    <w:rsid w:val="00F50104"/>
    <w:rsid w:val="00F53CD7"/>
    <w:rsid w:val="00F5742F"/>
    <w:rsid w:val="00F57B36"/>
    <w:rsid w:val="00F61BC0"/>
    <w:rsid w:val="00F63F13"/>
    <w:rsid w:val="00F6460E"/>
    <w:rsid w:val="00F679CD"/>
    <w:rsid w:val="00F67A0F"/>
    <w:rsid w:val="00F7057B"/>
    <w:rsid w:val="00F74FB2"/>
    <w:rsid w:val="00F7671E"/>
    <w:rsid w:val="00F76AB6"/>
    <w:rsid w:val="00F804AE"/>
    <w:rsid w:val="00F838DF"/>
    <w:rsid w:val="00F842E8"/>
    <w:rsid w:val="00F85176"/>
    <w:rsid w:val="00F86360"/>
    <w:rsid w:val="00F90D88"/>
    <w:rsid w:val="00F92F96"/>
    <w:rsid w:val="00F94F85"/>
    <w:rsid w:val="00F954A9"/>
    <w:rsid w:val="00F956EB"/>
    <w:rsid w:val="00FA01B7"/>
    <w:rsid w:val="00FA375C"/>
    <w:rsid w:val="00FA548F"/>
    <w:rsid w:val="00FA71F4"/>
    <w:rsid w:val="00FA72B2"/>
    <w:rsid w:val="00FA7478"/>
    <w:rsid w:val="00FB187C"/>
    <w:rsid w:val="00FB6257"/>
    <w:rsid w:val="00FB72CB"/>
    <w:rsid w:val="00FB78FE"/>
    <w:rsid w:val="00FC2F79"/>
    <w:rsid w:val="00FC47D5"/>
    <w:rsid w:val="00FC62B6"/>
    <w:rsid w:val="00FE0273"/>
    <w:rsid w:val="00FE104B"/>
    <w:rsid w:val="00FE15FE"/>
    <w:rsid w:val="00FE7FF0"/>
    <w:rsid w:val="00FF6C5A"/>
    <w:rsid w:val="00FF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5328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2BB6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2BB6"/>
    <w:pPr>
      <w:keepNext/>
      <w:autoSpaceDE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52B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52BB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52BB6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52BB6"/>
    <w:pPr>
      <w:keepNext/>
      <w:autoSpaceDE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52BB6"/>
    <w:pPr>
      <w:keepNext/>
      <w:autoSpaceDE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2605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12605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12605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12605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12605"/>
    <w:rPr>
      <w:sz w:val="24"/>
      <w:szCs w:val="24"/>
      <w:lang w:val="pl-PL"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12605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12605"/>
    <w:rPr>
      <w:rFonts w:ascii="Cambria" w:hAnsi="Cambria" w:cs="Cambria"/>
      <w:lang w:eastAsia="ar-SA" w:bidi="ar-SA"/>
    </w:rPr>
  </w:style>
  <w:style w:type="character" w:customStyle="1" w:styleId="WW8Num4z0">
    <w:name w:val="WW8Num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5z1">
    <w:name w:val="WW8Num5z1"/>
    <w:uiPriority w:val="99"/>
    <w:rsid w:val="00552BB6"/>
    <w:rPr>
      <w:rFonts w:ascii="Times New Roman" w:hAnsi="Times New Roman" w:cs="Times New Roman"/>
    </w:rPr>
  </w:style>
  <w:style w:type="character" w:customStyle="1" w:styleId="WW8Num7z1">
    <w:name w:val="WW8Num7z1"/>
    <w:uiPriority w:val="99"/>
    <w:rsid w:val="00552BB6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552BB6"/>
    <w:rPr>
      <w:sz w:val="24"/>
      <w:szCs w:val="24"/>
    </w:rPr>
  </w:style>
  <w:style w:type="character" w:customStyle="1" w:styleId="WW8Num9z2">
    <w:name w:val="WW8Num9z2"/>
    <w:uiPriority w:val="99"/>
    <w:rsid w:val="00552BB6"/>
    <w:rPr>
      <w:rFonts w:ascii="Times New Roman" w:hAnsi="Times New Roman" w:cs="Times New Roman"/>
    </w:rPr>
  </w:style>
  <w:style w:type="character" w:customStyle="1" w:styleId="WW8Num12z0">
    <w:name w:val="WW8Num12z0"/>
    <w:uiPriority w:val="99"/>
    <w:rsid w:val="00552BB6"/>
  </w:style>
  <w:style w:type="character" w:customStyle="1" w:styleId="WW8Num16z0">
    <w:name w:val="WW8Num16z0"/>
    <w:uiPriority w:val="99"/>
    <w:rsid w:val="00552BB6"/>
  </w:style>
  <w:style w:type="character" w:customStyle="1" w:styleId="WW8Num17z0">
    <w:name w:val="WW8Num1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18z0">
    <w:name w:val="WW8Num18z0"/>
    <w:uiPriority w:val="99"/>
    <w:rsid w:val="00552BB6"/>
  </w:style>
  <w:style w:type="character" w:customStyle="1" w:styleId="WW8Num20z0">
    <w:name w:val="WW8Num2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2z0">
    <w:name w:val="WW8Num22z0"/>
    <w:uiPriority w:val="99"/>
    <w:rsid w:val="00552BB6"/>
    <w:rPr>
      <w:sz w:val="24"/>
      <w:szCs w:val="24"/>
    </w:rPr>
  </w:style>
  <w:style w:type="character" w:customStyle="1" w:styleId="WW8Num24z0">
    <w:name w:val="WW8Num24z0"/>
    <w:uiPriority w:val="99"/>
    <w:rsid w:val="00552BB6"/>
  </w:style>
  <w:style w:type="character" w:customStyle="1" w:styleId="WW8Num25z0">
    <w:name w:val="WW8Num2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5z2">
    <w:name w:val="WW8Num25z2"/>
    <w:uiPriority w:val="99"/>
    <w:rsid w:val="00552BB6"/>
    <w:rPr>
      <w:rFonts w:ascii="Times New Roman" w:hAnsi="Times New Roman" w:cs="Times New Roman"/>
    </w:rPr>
  </w:style>
  <w:style w:type="character" w:customStyle="1" w:styleId="WW8Num26z0">
    <w:name w:val="WW8Num26z0"/>
    <w:uiPriority w:val="99"/>
    <w:rsid w:val="00552BB6"/>
    <w:rPr>
      <w:b/>
      <w:bCs/>
    </w:rPr>
  </w:style>
  <w:style w:type="character" w:customStyle="1" w:styleId="WW8Num27z0">
    <w:name w:val="WW8Num27z0"/>
    <w:uiPriority w:val="99"/>
    <w:rsid w:val="00552BB6"/>
  </w:style>
  <w:style w:type="character" w:customStyle="1" w:styleId="WW8Num28z0">
    <w:name w:val="WW8Num2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9z0">
    <w:name w:val="WW8Num29z0"/>
    <w:uiPriority w:val="99"/>
    <w:rsid w:val="00552BB6"/>
    <w:rPr>
      <w:b/>
      <w:bCs/>
    </w:rPr>
  </w:style>
  <w:style w:type="character" w:customStyle="1" w:styleId="WW8Num32z0">
    <w:name w:val="WW8Num32z0"/>
    <w:uiPriority w:val="99"/>
    <w:rsid w:val="00552BB6"/>
    <w:rPr>
      <w:sz w:val="24"/>
      <w:szCs w:val="24"/>
    </w:rPr>
  </w:style>
  <w:style w:type="character" w:customStyle="1" w:styleId="WW8Num33z0">
    <w:name w:val="WW8Num33z0"/>
    <w:uiPriority w:val="99"/>
    <w:rsid w:val="00552BB6"/>
    <w:rPr>
      <w:rFonts w:ascii="Symbol" w:hAnsi="Symbol" w:cs="Symbol"/>
    </w:rPr>
  </w:style>
  <w:style w:type="character" w:customStyle="1" w:styleId="WW8Num37z0">
    <w:name w:val="WW8Num3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6z0">
    <w:name w:val="WW8Num46z0"/>
    <w:uiPriority w:val="99"/>
    <w:rsid w:val="00552BB6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552BB6"/>
  </w:style>
  <w:style w:type="character" w:customStyle="1" w:styleId="WW8Num34z0">
    <w:name w:val="WW8Num3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35z0">
    <w:name w:val="WW8Num35z0"/>
    <w:uiPriority w:val="99"/>
    <w:rsid w:val="00552BB6"/>
    <w:rPr>
      <w:rFonts w:ascii="Symbol" w:hAnsi="Symbol" w:cs="Symbol"/>
    </w:rPr>
  </w:style>
  <w:style w:type="character" w:customStyle="1" w:styleId="WW8Num39z0">
    <w:name w:val="WW8Num39z0"/>
    <w:uiPriority w:val="99"/>
    <w:rsid w:val="00552BB6"/>
    <w:rPr>
      <w:rFonts w:ascii="Symbol" w:hAnsi="Symbol" w:cs="Symbol"/>
    </w:rPr>
  </w:style>
  <w:style w:type="character" w:customStyle="1" w:styleId="WW-Absatz-Standardschriftart">
    <w:name w:val="WW-Absatz-Standardschriftart"/>
    <w:uiPriority w:val="99"/>
    <w:rsid w:val="00552BB6"/>
  </w:style>
  <w:style w:type="character" w:customStyle="1" w:styleId="WW8Num5z0">
    <w:name w:val="WW8Num5z0"/>
    <w:uiPriority w:val="99"/>
    <w:rsid w:val="00552BB6"/>
  </w:style>
  <w:style w:type="character" w:customStyle="1" w:styleId="WW8Num6z1">
    <w:name w:val="WW8Num6z1"/>
    <w:uiPriority w:val="99"/>
    <w:rsid w:val="00552BB6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552BB6"/>
    <w:rPr>
      <w:rFonts w:ascii="Times New Roman" w:hAnsi="Times New Roman" w:cs="Times New Roman"/>
    </w:rPr>
  </w:style>
  <w:style w:type="character" w:customStyle="1" w:styleId="WW8Num11z0">
    <w:name w:val="WW8Num11z0"/>
    <w:uiPriority w:val="99"/>
    <w:rsid w:val="00552BB6"/>
    <w:rPr>
      <w:sz w:val="24"/>
      <w:szCs w:val="24"/>
    </w:rPr>
  </w:style>
  <w:style w:type="character" w:customStyle="1" w:styleId="WW8Num11z2">
    <w:name w:val="WW8Num11z2"/>
    <w:uiPriority w:val="99"/>
    <w:rsid w:val="00552BB6"/>
    <w:rPr>
      <w:rFonts w:ascii="Times New Roman" w:hAnsi="Times New Roman" w:cs="Times New Roman"/>
    </w:rPr>
  </w:style>
  <w:style w:type="character" w:customStyle="1" w:styleId="WW8Num14z0">
    <w:name w:val="WW8Num1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9z0">
    <w:name w:val="WW8Num19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8z2">
    <w:name w:val="WW8Num28z2"/>
    <w:uiPriority w:val="99"/>
    <w:rsid w:val="00552BB6"/>
    <w:rPr>
      <w:rFonts w:ascii="Times New Roman" w:hAnsi="Times New Roman" w:cs="Times New Roman"/>
    </w:rPr>
  </w:style>
  <w:style w:type="character" w:customStyle="1" w:styleId="WW8Num30z0">
    <w:name w:val="WW8Num30z0"/>
    <w:uiPriority w:val="99"/>
    <w:rsid w:val="00552BB6"/>
    <w:rPr>
      <w:sz w:val="24"/>
      <w:szCs w:val="24"/>
    </w:rPr>
  </w:style>
  <w:style w:type="character" w:customStyle="1" w:styleId="WW8Num31z0">
    <w:name w:val="WW8Num3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0z0">
    <w:name w:val="WW8Num40z0"/>
    <w:uiPriority w:val="99"/>
    <w:rsid w:val="00552BB6"/>
    <w:rPr>
      <w:rFonts w:ascii="Symbol" w:hAnsi="Symbol" w:cs="Symbol"/>
    </w:rPr>
  </w:style>
  <w:style w:type="character" w:customStyle="1" w:styleId="WW-Absatz-Standardschriftart1">
    <w:name w:val="WW-Absatz-Standardschriftart1"/>
    <w:uiPriority w:val="99"/>
    <w:rsid w:val="00552BB6"/>
  </w:style>
  <w:style w:type="character" w:customStyle="1" w:styleId="WW8Num1z1">
    <w:name w:val="WW8Num1z1"/>
    <w:uiPriority w:val="99"/>
    <w:rsid w:val="00552BB6"/>
    <w:rPr>
      <w:b/>
      <w:bCs/>
    </w:rPr>
  </w:style>
  <w:style w:type="character" w:customStyle="1" w:styleId="WW8Num3z1">
    <w:name w:val="WW8Num3z1"/>
    <w:uiPriority w:val="99"/>
    <w:rsid w:val="00552BB6"/>
    <w:rPr>
      <w:rFonts w:ascii="Times New Roman" w:hAnsi="Times New Roman" w:cs="Times New Roman"/>
    </w:rPr>
  </w:style>
  <w:style w:type="character" w:customStyle="1" w:styleId="WW8Num10z0">
    <w:name w:val="WW8Num1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4z1">
    <w:name w:val="WW8Num14z1"/>
    <w:uiPriority w:val="99"/>
    <w:rsid w:val="00552BB6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552BB6"/>
    <w:rPr>
      <w:rFonts w:ascii="Times New Roman" w:hAnsi="Times New Roman" w:cs="Times New Roman"/>
    </w:rPr>
  </w:style>
  <w:style w:type="character" w:customStyle="1" w:styleId="WW8Num22z2">
    <w:name w:val="WW8Num22z2"/>
    <w:uiPriority w:val="99"/>
    <w:rsid w:val="00552BB6"/>
    <w:rPr>
      <w:rFonts w:ascii="Times New Roman" w:hAnsi="Times New Roman" w:cs="Times New Roman"/>
    </w:rPr>
  </w:style>
  <w:style w:type="character" w:customStyle="1" w:styleId="WW8Num36z0">
    <w:name w:val="WW8Num36z0"/>
    <w:uiPriority w:val="99"/>
    <w:rsid w:val="00552BB6"/>
  </w:style>
  <w:style w:type="character" w:customStyle="1" w:styleId="WW8Num38z0">
    <w:name w:val="WW8Num3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43z0">
    <w:name w:val="WW8Num43z0"/>
    <w:uiPriority w:val="99"/>
    <w:rsid w:val="00552BB6"/>
  </w:style>
  <w:style w:type="character" w:customStyle="1" w:styleId="WW8Num45z0">
    <w:name w:val="WW8Num4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7z0">
    <w:name w:val="WW8Num4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8z0">
    <w:name w:val="WW8Num48z0"/>
    <w:uiPriority w:val="99"/>
    <w:rsid w:val="00552BB6"/>
    <w:rPr>
      <w:b/>
      <w:bCs/>
      <w:sz w:val="28"/>
      <w:szCs w:val="28"/>
    </w:rPr>
  </w:style>
  <w:style w:type="character" w:customStyle="1" w:styleId="WW8Num50z0">
    <w:name w:val="WW8Num50z0"/>
    <w:uiPriority w:val="99"/>
    <w:rsid w:val="00552BB6"/>
  </w:style>
  <w:style w:type="character" w:customStyle="1" w:styleId="WW8Num53z0">
    <w:name w:val="WW8Num53z0"/>
    <w:uiPriority w:val="99"/>
    <w:rsid w:val="00552BB6"/>
    <w:rPr>
      <w:rFonts w:ascii="Symbol" w:hAnsi="Symbol" w:cs="Symbol"/>
    </w:rPr>
  </w:style>
  <w:style w:type="character" w:customStyle="1" w:styleId="WW8Num53z1">
    <w:name w:val="WW8Num53z1"/>
    <w:uiPriority w:val="99"/>
    <w:rsid w:val="00552BB6"/>
    <w:rPr>
      <w:rFonts w:ascii="Courier New" w:hAnsi="Courier New" w:cs="Courier New"/>
    </w:rPr>
  </w:style>
  <w:style w:type="character" w:customStyle="1" w:styleId="WW8Num53z2">
    <w:name w:val="WW8Num53z2"/>
    <w:uiPriority w:val="99"/>
    <w:rsid w:val="00552BB6"/>
    <w:rPr>
      <w:rFonts w:ascii="Wingdings" w:hAnsi="Wingdings" w:cs="Wingdings"/>
    </w:rPr>
  </w:style>
  <w:style w:type="character" w:customStyle="1" w:styleId="WW8Num54z0">
    <w:name w:val="WW8Num54z0"/>
    <w:uiPriority w:val="99"/>
    <w:rsid w:val="00552BB6"/>
    <w:rPr>
      <w:sz w:val="24"/>
      <w:szCs w:val="24"/>
    </w:rPr>
  </w:style>
  <w:style w:type="character" w:customStyle="1" w:styleId="WW8Num54z2">
    <w:name w:val="WW8Num54z2"/>
    <w:uiPriority w:val="99"/>
    <w:rsid w:val="00552BB6"/>
    <w:rPr>
      <w:rFonts w:ascii="Times New Roman" w:hAnsi="Times New Roman" w:cs="Times New Roman"/>
    </w:rPr>
  </w:style>
  <w:style w:type="character" w:customStyle="1" w:styleId="WW8Num55z0">
    <w:name w:val="WW8Num55z0"/>
    <w:uiPriority w:val="99"/>
    <w:rsid w:val="00552BB6"/>
    <w:rPr>
      <w:b/>
      <w:bCs/>
    </w:rPr>
  </w:style>
  <w:style w:type="character" w:customStyle="1" w:styleId="WW8Num55z1">
    <w:name w:val="WW8Num55z1"/>
    <w:uiPriority w:val="99"/>
    <w:rsid w:val="00552BB6"/>
    <w:rPr>
      <w:sz w:val="24"/>
      <w:szCs w:val="24"/>
    </w:rPr>
  </w:style>
  <w:style w:type="character" w:customStyle="1" w:styleId="WW8Num56z0">
    <w:name w:val="WW8Num56z0"/>
    <w:uiPriority w:val="99"/>
    <w:rsid w:val="00552BB6"/>
    <w:rPr>
      <w:sz w:val="24"/>
      <w:szCs w:val="24"/>
    </w:rPr>
  </w:style>
  <w:style w:type="character" w:customStyle="1" w:styleId="WW8Num61z0">
    <w:name w:val="WW8Num6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62z0">
    <w:name w:val="WW8Num62z0"/>
    <w:uiPriority w:val="99"/>
    <w:rsid w:val="00552BB6"/>
    <w:rPr>
      <w:sz w:val="24"/>
      <w:szCs w:val="24"/>
    </w:rPr>
  </w:style>
  <w:style w:type="character" w:customStyle="1" w:styleId="WW8Num69z0">
    <w:name w:val="WW8Num69z0"/>
    <w:uiPriority w:val="99"/>
    <w:rsid w:val="00552BB6"/>
    <w:rPr>
      <w:rFonts w:ascii="Symbol" w:hAnsi="Symbol" w:cs="Symbol"/>
    </w:rPr>
  </w:style>
  <w:style w:type="character" w:customStyle="1" w:styleId="WW8Num69z1">
    <w:name w:val="WW8Num69z1"/>
    <w:uiPriority w:val="99"/>
    <w:rsid w:val="00552BB6"/>
    <w:rPr>
      <w:rFonts w:ascii="Courier New" w:hAnsi="Courier New" w:cs="Courier New"/>
    </w:rPr>
  </w:style>
  <w:style w:type="character" w:customStyle="1" w:styleId="WW8Num69z2">
    <w:name w:val="WW8Num69z2"/>
    <w:uiPriority w:val="99"/>
    <w:rsid w:val="00552BB6"/>
    <w:rPr>
      <w:rFonts w:ascii="Wingdings" w:hAnsi="Wingdings" w:cs="Wingdings"/>
    </w:rPr>
  </w:style>
  <w:style w:type="character" w:customStyle="1" w:styleId="WW8Num70z0">
    <w:name w:val="WW8Num70z0"/>
    <w:uiPriority w:val="99"/>
    <w:rsid w:val="00552BB6"/>
  </w:style>
  <w:style w:type="character" w:customStyle="1" w:styleId="WW8Num70z3">
    <w:name w:val="WW8Num70z3"/>
    <w:uiPriority w:val="99"/>
    <w:rsid w:val="00552BB6"/>
    <w:rPr>
      <w:rFonts w:ascii="Times New Roman" w:hAnsi="Times New Roman" w:cs="Times New Roman"/>
    </w:rPr>
  </w:style>
  <w:style w:type="character" w:customStyle="1" w:styleId="WW8Num73z0">
    <w:name w:val="WW8Num73z0"/>
    <w:uiPriority w:val="99"/>
    <w:rsid w:val="00552BB6"/>
    <w:rPr>
      <w:rFonts w:ascii="Symbol" w:hAnsi="Symbol" w:cs="Symbol"/>
    </w:rPr>
  </w:style>
  <w:style w:type="character" w:customStyle="1" w:styleId="WW8Num73z1">
    <w:name w:val="WW8Num73z1"/>
    <w:uiPriority w:val="99"/>
    <w:rsid w:val="00552BB6"/>
    <w:rPr>
      <w:rFonts w:ascii="Courier New" w:hAnsi="Courier New" w:cs="Courier New"/>
    </w:rPr>
  </w:style>
  <w:style w:type="character" w:customStyle="1" w:styleId="WW8Num73z2">
    <w:name w:val="WW8Num73z2"/>
    <w:uiPriority w:val="99"/>
    <w:rsid w:val="00552BB6"/>
    <w:rPr>
      <w:rFonts w:ascii="Wingdings" w:hAnsi="Wingdings" w:cs="Wingdings"/>
    </w:rPr>
  </w:style>
  <w:style w:type="character" w:customStyle="1" w:styleId="WW8Num77z1">
    <w:name w:val="WW8Num77z1"/>
    <w:uiPriority w:val="99"/>
    <w:rsid w:val="00552BB6"/>
    <w:rPr>
      <w:rFonts w:ascii="Symbol" w:hAnsi="Symbol" w:cs="Symbol"/>
    </w:rPr>
  </w:style>
  <w:style w:type="character" w:customStyle="1" w:styleId="WW8Num77z4">
    <w:name w:val="WW8Num77z4"/>
    <w:uiPriority w:val="99"/>
    <w:rsid w:val="00552BB6"/>
    <w:rPr>
      <w:sz w:val="24"/>
      <w:szCs w:val="24"/>
    </w:rPr>
  </w:style>
  <w:style w:type="character" w:customStyle="1" w:styleId="WW8Num80z1">
    <w:name w:val="WW8Num80z1"/>
    <w:uiPriority w:val="99"/>
    <w:rsid w:val="00552BB6"/>
    <w:rPr>
      <w:rFonts w:ascii="Times New Roman" w:hAnsi="Times New Roman" w:cs="Times New Roman"/>
    </w:rPr>
  </w:style>
  <w:style w:type="character" w:customStyle="1" w:styleId="Domylnaczcionkaakapitu1">
    <w:name w:val="Domyślna czcionka akapitu1"/>
    <w:uiPriority w:val="99"/>
    <w:rsid w:val="00552BB6"/>
  </w:style>
  <w:style w:type="character" w:styleId="Hyperlink">
    <w:name w:val="Hyperlink"/>
    <w:basedOn w:val="Domylnaczcionkaakapitu1"/>
    <w:uiPriority w:val="99"/>
    <w:rsid w:val="00552BB6"/>
    <w:rPr>
      <w:color w:val="0000FF"/>
      <w:u w:val="single"/>
    </w:rPr>
  </w:style>
  <w:style w:type="character" w:styleId="PageNumber">
    <w:name w:val="page number"/>
    <w:basedOn w:val="Domylnaczcionkaakapitu1"/>
    <w:uiPriority w:val="99"/>
    <w:rsid w:val="00552BB6"/>
  </w:style>
  <w:style w:type="character" w:customStyle="1" w:styleId="Symbolewypunktowania">
    <w:name w:val="Symbole wypunktowania"/>
    <w:uiPriority w:val="99"/>
    <w:rsid w:val="00552BB6"/>
    <w:rPr>
      <w:rFonts w:ascii="OpenSymbol" w:eastAsia="OpenSymbol" w:hAnsi="OpenSymbol" w:cs="OpenSymbol"/>
    </w:rPr>
  </w:style>
  <w:style w:type="character" w:customStyle="1" w:styleId="Znakinumeracji">
    <w:name w:val="Znaki numeracji"/>
    <w:uiPriority w:val="99"/>
    <w:rsid w:val="00552BB6"/>
  </w:style>
  <w:style w:type="character" w:customStyle="1" w:styleId="WW8Num234z0">
    <w:name w:val="WW8Num234z0"/>
    <w:uiPriority w:val="99"/>
    <w:rsid w:val="00552BB6"/>
    <w:rPr>
      <w:rFonts w:ascii="Symbol" w:hAnsi="Symbol" w:cs="Symbol"/>
    </w:rPr>
  </w:style>
  <w:style w:type="character" w:customStyle="1" w:styleId="WW8Num234z1">
    <w:name w:val="WW8Num234z1"/>
    <w:uiPriority w:val="99"/>
    <w:rsid w:val="00552BB6"/>
    <w:rPr>
      <w:rFonts w:ascii="Courier New" w:hAnsi="Courier New" w:cs="Courier New"/>
    </w:rPr>
  </w:style>
  <w:style w:type="character" w:customStyle="1" w:styleId="WW8Num234z2">
    <w:name w:val="WW8Num234z2"/>
    <w:uiPriority w:val="99"/>
    <w:rsid w:val="00552BB6"/>
    <w:rPr>
      <w:rFonts w:ascii="Wingdings" w:hAnsi="Wingdings" w:cs="Wingdings"/>
    </w:rPr>
  </w:style>
  <w:style w:type="paragraph" w:customStyle="1" w:styleId="Nagwek1">
    <w:name w:val="Nagłówek1"/>
    <w:basedOn w:val="Normal"/>
    <w:next w:val="BodyText"/>
    <w:uiPriority w:val="99"/>
    <w:rsid w:val="00552BB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52BB6"/>
    <w:pPr>
      <w:autoSpaceDE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12605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552BB6"/>
  </w:style>
  <w:style w:type="paragraph" w:customStyle="1" w:styleId="Podpis1">
    <w:name w:val="Podpis1"/>
    <w:basedOn w:val="Normal"/>
    <w:uiPriority w:val="99"/>
    <w:rsid w:val="00552BB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552BB6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rsid w:val="00552BB6"/>
    <w:pPr>
      <w:autoSpaceDE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12605"/>
    <w:rPr>
      <w:sz w:val="24"/>
      <w:szCs w:val="24"/>
      <w:lang w:eastAsia="ar-SA" w:bidi="ar-SA"/>
    </w:rPr>
  </w:style>
  <w:style w:type="paragraph" w:styleId="Footer">
    <w:name w:val="footer"/>
    <w:aliases w:val="Znak14 Znak"/>
    <w:basedOn w:val="Normal"/>
    <w:link w:val="FooterChar"/>
    <w:uiPriority w:val="99"/>
    <w:rsid w:val="00552BB6"/>
    <w:pPr>
      <w:tabs>
        <w:tab w:val="center" w:pos="4536"/>
        <w:tab w:val="right" w:pos="9072"/>
      </w:tabs>
      <w:autoSpaceDE w:val="0"/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semiHidden/>
    <w:locked/>
    <w:rsid w:val="00E12605"/>
    <w:rPr>
      <w:sz w:val="24"/>
      <w:szCs w:val="24"/>
      <w:lang w:eastAsia="ar-SA" w:bidi="ar-SA"/>
    </w:rPr>
  </w:style>
  <w:style w:type="paragraph" w:customStyle="1" w:styleId="Tekstpodstawowy31">
    <w:name w:val="Tekst podstawowy 31"/>
    <w:basedOn w:val="Normal"/>
    <w:uiPriority w:val="99"/>
    <w:rsid w:val="00552BB6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"/>
    <w:uiPriority w:val="99"/>
    <w:rsid w:val="00552BB6"/>
    <w:rPr>
      <w:sz w:val="28"/>
      <w:szCs w:val="28"/>
    </w:rPr>
  </w:style>
  <w:style w:type="paragraph" w:customStyle="1" w:styleId="Tekstpodstawowywcity21">
    <w:name w:val="Tekst podstawowy wcięty 21"/>
    <w:basedOn w:val="Normal"/>
    <w:uiPriority w:val="99"/>
    <w:rsid w:val="00552BB6"/>
    <w:pPr>
      <w:ind w:left="180" w:hanging="180"/>
      <w:jc w:val="both"/>
    </w:pPr>
    <w:rPr>
      <w:b/>
      <w:bCs/>
    </w:rPr>
  </w:style>
  <w:style w:type="paragraph" w:styleId="Header">
    <w:name w:val="header"/>
    <w:basedOn w:val="Normal"/>
    <w:link w:val="HeaderChar"/>
    <w:uiPriority w:val="99"/>
    <w:rsid w:val="00552B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12605"/>
    <w:rPr>
      <w:sz w:val="24"/>
      <w:szCs w:val="24"/>
      <w:lang w:eastAsia="ar-SA" w:bidi="ar-SA"/>
    </w:rPr>
  </w:style>
  <w:style w:type="paragraph" w:customStyle="1" w:styleId="tytu">
    <w:name w:val="tytuł"/>
    <w:basedOn w:val="Normal"/>
    <w:uiPriority w:val="99"/>
    <w:rsid w:val="00552BB6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Styl">
    <w:name w:val="Styl"/>
    <w:uiPriority w:val="99"/>
    <w:rsid w:val="00552BB6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"/>
    <w:uiPriority w:val="99"/>
    <w:rsid w:val="00552BB6"/>
    <w:pPr>
      <w:suppressLineNumbers/>
    </w:pPr>
  </w:style>
  <w:style w:type="paragraph" w:customStyle="1" w:styleId="Nagwektabeli">
    <w:name w:val="Nagłówek tabeli"/>
    <w:basedOn w:val="Zawartotabeli"/>
    <w:uiPriority w:val="99"/>
    <w:rsid w:val="00552BB6"/>
    <w:pPr>
      <w:jc w:val="center"/>
    </w:pPr>
    <w:rPr>
      <w:b/>
      <w:bCs/>
    </w:rPr>
  </w:style>
  <w:style w:type="paragraph" w:customStyle="1" w:styleId="Zawartoramki">
    <w:name w:val="Zawartość ramki"/>
    <w:basedOn w:val="BodyText"/>
    <w:uiPriority w:val="99"/>
    <w:rsid w:val="00552BB6"/>
  </w:style>
  <w:style w:type="paragraph" w:customStyle="1" w:styleId="Tekstpodstawowy22">
    <w:name w:val="Tekst podstawowy 22"/>
    <w:basedOn w:val="Normal"/>
    <w:uiPriority w:val="99"/>
    <w:rsid w:val="00552BB6"/>
    <w:pPr>
      <w:overflowPunct w:val="0"/>
      <w:autoSpaceDE w:val="0"/>
      <w:jc w:val="both"/>
    </w:pPr>
    <w:rPr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53020A"/>
    <w:pPr>
      <w:suppressAutoHyphens w:val="0"/>
    </w:pPr>
    <w:rPr>
      <w:lang w:eastAsia="pl-PL"/>
    </w:rPr>
  </w:style>
  <w:style w:type="paragraph" w:styleId="BodyText3">
    <w:name w:val="Body Text 3"/>
    <w:basedOn w:val="Normal"/>
    <w:link w:val="BodyText3Char"/>
    <w:uiPriority w:val="99"/>
    <w:rsid w:val="00350E1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12605"/>
    <w:rPr>
      <w:sz w:val="16"/>
      <w:szCs w:val="16"/>
      <w:lang w:eastAsia="ar-SA" w:bidi="ar-SA"/>
    </w:rPr>
  </w:style>
  <w:style w:type="paragraph" w:styleId="PlainText">
    <w:name w:val="Plain Text"/>
    <w:basedOn w:val="Normal"/>
    <w:link w:val="PlainTextChar"/>
    <w:uiPriority w:val="99"/>
    <w:rsid w:val="0038444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12605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ZnakZnak1ZnakZnakZnakZnakZnakZnak">
    <w:name w:val="Znak Znak1 Znak Znak Znak Znak Znak Znak"/>
    <w:basedOn w:val="Normal"/>
    <w:uiPriority w:val="99"/>
    <w:rsid w:val="006D148E"/>
    <w:pPr>
      <w:suppressAutoHyphens w:val="0"/>
    </w:pPr>
    <w:rPr>
      <w:lang w:eastAsia="pl-PL"/>
    </w:rPr>
  </w:style>
  <w:style w:type="paragraph" w:styleId="ListParagraph">
    <w:name w:val="List Paragraph"/>
    <w:basedOn w:val="Normal"/>
    <w:uiPriority w:val="99"/>
    <w:qFormat/>
    <w:rsid w:val="008171B1"/>
    <w:pPr>
      <w:ind w:left="708"/>
    </w:pPr>
  </w:style>
  <w:style w:type="paragraph" w:customStyle="1" w:styleId="ZnakZnakZnak1ZnakZnakZnakZnak">
    <w:name w:val="Znak Znak Znak1 Znak Znak Znak Znak"/>
    <w:basedOn w:val="Normal"/>
    <w:uiPriority w:val="99"/>
    <w:rsid w:val="004F09A3"/>
    <w:pPr>
      <w:suppressAutoHyphens w:val="0"/>
    </w:pPr>
    <w:rPr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A137BB"/>
    <w:pPr>
      <w:suppressAutoHyphens w:val="0"/>
    </w:pPr>
    <w:rPr>
      <w:lang w:eastAsia="pl-PL"/>
    </w:rPr>
  </w:style>
  <w:style w:type="paragraph" w:customStyle="1" w:styleId="ZnakZnakZnakZnakZnakZnak">
    <w:name w:val="Znak Znak Znak Znak Znak Znak"/>
    <w:basedOn w:val="Normal"/>
    <w:uiPriority w:val="99"/>
    <w:rsid w:val="009D2B0D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  <w:style w:type="table" w:styleId="TableGrid">
    <w:name w:val="Table Grid"/>
    <w:basedOn w:val="TableNormal"/>
    <w:uiPriority w:val="99"/>
    <w:locked/>
    <w:rsid w:val="008813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locked/>
    <w:rsid w:val="008813CE"/>
    <w:pPr>
      <w:suppressAutoHyphens w:val="0"/>
      <w:spacing w:after="120" w:line="480" w:lineRule="auto"/>
    </w:pPr>
    <w:rPr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D72B6"/>
    <w:rPr>
      <w:sz w:val="24"/>
      <w:szCs w:val="24"/>
      <w:lang w:eastAsia="ar-SA" w:bidi="ar-SA"/>
    </w:rPr>
  </w:style>
  <w:style w:type="character" w:customStyle="1" w:styleId="Znak14ZnakZnakZnak">
    <w:name w:val="Znak14 Znak Znak Znak"/>
    <w:uiPriority w:val="99"/>
    <w:rsid w:val="008813CE"/>
    <w:rPr>
      <w:sz w:val="24"/>
      <w:szCs w:val="24"/>
      <w:lang w:val="pl-PL" w:eastAsia="pl-PL"/>
    </w:rPr>
  </w:style>
  <w:style w:type="paragraph" w:customStyle="1" w:styleId="Akapitzlist">
    <w:name w:val="Akapit z listą"/>
    <w:basedOn w:val="Normal"/>
    <w:uiPriority w:val="99"/>
    <w:rsid w:val="008813CE"/>
    <w:pPr>
      <w:suppressAutoHyphens w:val="0"/>
      <w:ind w:left="720"/>
    </w:pPr>
    <w:rPr>
      <w:rFonts w:ascii="Tahoma" w:hAnsi="Tahoma" w:cs="Tahoma"/>
      <w:lang w:eastAsia="pl-PL"/>
    </w:rPr>
  </w:style>
  <w:style w:type="paragraph" w:customStyle="1" w:styleId="ListParagraph1">
    <w:name w:val="List Paragraph1"/>
    <w:basedOn w:val="Normal"/>
    <w:uiPriority w:val="99"/>
    <w:rsid w:val="008813CE"/>
    <w:pPr>
      <w:suppressAutoHyphens w:val="0"/>
      <w:ind w:left="720"/>
    </w:pPr>
    <w:rPr>
      <w:lang w:eastAsia="pl-PL"/>
    </w:rPr>
  </w:style>
  <w:style w:type="paragraph" w:customStyle="1" w:styleId="ZnakZnakZnakZnakZnakZnak1">
    <w:name w:val="Znak Znak Znak Znak Znak Znak1"/>
    <w:basedOn w:val="Normal"/>
    <w:uiPriority w:val="99"/>
    <w:rsid w:val="001F439F"/>
    <w:pPr>
      <w:suppressAutoHyphens w:val="0"/>
      <w:spacing w:after="120" w:line="360" w:lineRule="auto"/>
      <w:jc w:val="both"/>
    </w:pPr>
    <w:rPr>
      <w:rFonts w:ascii="Verdana" w:hAnsi="Verdana" w:cs="Verdana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7</Pages>
  <Words>2070</Words>
  <Characters>12424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mdudzinska</dc:creator>
  <cp:keywords/>
  <dc:description/>
  <cp:lastModifiedBy>user</cp:lastModifiedBy>
  <cp:revision>10</cp:revision>
  <cp:lastPrinted>2010-04-28T11:06:00Z</cp:lastPrinted>
  <dcterms:created xsi:type="dcterms:W3CDTF">2016-10-27T11:21:00Z</dcterms:created>
  <dcterms:modified xsi:type="dcterms:W3CDTF">2016-11-09T11:17:00Z</dcterms:modified>
</cp:coreProperties>
</file>