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66C" w:rsidRDefault="0073166C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12 do SIWZ</w:t>
      </w:r>
    </w:p>
    <w:p w:rsidR="0073166C" w:rsidRPr="00A22DCF" w:rsidRDefault="0073166C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73166C" w:rsidRDefault="0073166C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73166C" w:rsidRDefault="0073166C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73166C" w:rsidRPr="00A22DCF" w:rsidRDefault="0073166C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73166C" w:rsidRPr="00A22DCF" w:rsidRDefault="0073166C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73166C" w:rsidRPr="00A22DCF" w:rsidRDefault="0073166C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3166C" w:rsidRPr="00842991" w:rsidRDefault="0073166C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73166C" w:rsidRPr="00262D61" w:rsidRDefault="0073166C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3166C" w:rsidRPr="00A22DCF" w:rsidRDefault="0073166C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3166C" w:rsidRPr="00842991" w:rsidRDefault="0073166C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73166C" w:rsidRPr="00A22DCF" w:rsidRDefault="0073166C" w:rsidP="00C4103F">
      <w:pPr>
        <w:rPr>
          <w:rFonts w:ascii="Arial" w:hAnsi="Arial" w:cs="Arial"/>
          <w:sz w:val="21"/>
          <w:szCs w:val="21"/>
        </w:rPr>
      </w:pPr>
    </w:p>
    <w:p w:rsidR="0073166C" w:rsidRPr="00262D61" w:rsidRDefault="0073166C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73166C" w:rsidRDefault="0073166C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73166C" w:rsidRPr="00A22DCF" w:rsidRDefault="0073166C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73166C" w:rsidRPr="00262D61" w:rsidRDefault="0073166C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73166C" w:rsidRPr="00A22DCF" w:rsidRDefault="0073166C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3166C" w:rsidRPr="00574589" w:rsidRDefault="0073166C" w:rsidP="00574589">
      <w:pPr>
        <w:jc w:val="both"/>
        <w:rPr>
          <w:rFonts w:ascii="Arial" w:hAnsi="Arial" w:cs="Arial"/>
          <w:sz w:val="24"/>
          <w:szCs w:val="24"/>
        </w:rPr>
      </w:pPr>
      <w:r w:rsidRPr="00574589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574589">
        <w:rPr>
          <w:rFonts w:ascii="Arial" w:hAnsi="Arial" w:cs="Arial"/>
          <w:b/>
          <w:bCs/>
          <w:sz w:val="24"/>
          <w:szCs w:val="24"/>
        </w:rPr>
        <w:t>„dostawa podzespołów komputerowych i urządzeń peryferyjnych, podzespołów serwerowych, monitorów, materiałów eksploatacyjnych do drukarek, materiałów eksploatacyjnych do skanerów, drukarek, nośników optycznych, licencji zdalnego pulpitu, licencji dostępu CAL w 9 pakietach dla potrzeb Wojewódzkiego Szpitala Zespolonego w Elblągu</w:t>
      </w:r>
      <w:r w:rsidRPr="00574589">
        <w:rPr>
          <w:rFonts w:ascii="Arial" w:hAnsi="Arial" w:cs="Arial"/>
          <w:sz w:val="24"/>
          <w:szCs w:val="24"/>
        </w:rPr>
        <w:t>.</w:t>
      </w:r>
      <w:r w:rsidRPr="00574589">
        <w:rPr>
          <w:rFonts w:ascii="Arial" w:hAnsi="Arial" w:cs="Arial"/>
          <w:b/>
          <w:bCs/>
          <w:sz w:val="24"/>
          <w:szCs w:val="24"/>
        </w:rPr>
        <w:t xml:space="preserve">– znak sprawy </w:t>
      </w:r>
      <w:r>
        <w:rPr>
          <w:rFonts w:ascii="Arial" w:hAnsi="Arial" w:cs="Arial"/>
          <w:b/>
          <w:bCs/>
          <w:sz w:val="24"/>
          <w:szCs w:val="24"/>
        </w:rPr>
        <w:t>35/2017</w:t>
      </w:r>
      <w:r w:rsidRPr="00574589">
        <w:rPr>
          <w:rFonts w:ascii="Arial" w:hAnsi="Arial" w:cs="Arial"/>
          <w:b/>
          <w:bCs/>
          <w:sz w:val="24"/>
          <w:szCs w:val="24"/>
        </w:rPr>
        <w:t>”</w:t>
      </w:r>
      <w:r w:rsidRPr="00574589">
        <w:rPr>
          <w:rFonts w:ascii="Arial" w:hAnsi="Arial" w:cs="Arial"/>
          <w:sz w:val="24"/>
          <w:szCs w:val="24"/>
        </w:rPr>
        <w:t xml:space="preserve"> prowadzonego przez Wojewódzki Szpital Zespolony w Elblągu</w:t>
      </w:r>
      <w:r w:rsidRPr="00574589">
        <w:rPr>
          <w:rFonts w:ascii="Arial" w:hAnsi="Arial" w:cs="Arial"/>
          <w:i/>
          <w:iCs/>
          <w:sz w:val="24"/>
          <w:szCs w:val="24"/>
        </w:rPr>
        <w:t xml:space="preserve"> </w:t>
      </w:r>
      <w:r w:rsidRPr="00574589">
        <w:rPr>
          <w:rFonts w:ascii="Arial" w:hAnsi="Arial" w:cs="Arial"/>
          <w:sz w:val="24"/>
          <w:szCs w:val="24"/>
        </w:rPr>
        <w:t>oświadczam, co następuje:</w:t>
      </w:r>
    </w:p>
    <w:p w:rsidR="0073166C" w:rsidRPr="00A22DCF" w:rsidRDefault="0073166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73166C" w:rsidRPr="00E31C06" w:rsidRDefault="0073166C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73166C" w:rsidRDefault="0073166C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3166C" w:rsidRDefault="0073166C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35/2017 </w:t>
      </w:r>
    </w:p>
    <w:p w:rsidR="0073166C" w:rsidRPr="00025C8D" w:rsidRDefault="0073166C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3166C" w:rsidRPr="003E1710" w:rsidRDefault="0073166C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3166C" w:rsidRPr="003E1710" w:rsidRDefault="0073166C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3166C" w:rsidRPr="003E1710" w:rsidRDefault="0073166C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3166C" w:rsidRPr="00190D6E" w:rsidRDefault="0073166C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3166C" w:rsidRPr="00A22DCF" w:rsidRDefault="0073166C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73166C" w:rsidRDefault="0073166C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73166C" w:rsidRPr="004D7E48" w:rsidRDefault="0073166C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3166C" w:rsidRPr="00B15FD3" w:rsidRDefault="0073166C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3166C" w:rsidRDefault="0073166C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35/2017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73166C" w:rsidRDefault="0073166C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73166C" w:rsidRDefault="0073166C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73166C" w:rsidRDefault="0073166C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73166C" w:rsidRDefault="0073166C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3166C" w:rsidRPr="003E1710" w:rsidRDefault="0073166C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3166C" w:rsidRPr="003E1710" w:rsidRDefault="0073166C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3166C" w:rsidRPr="003E1710" w:rsidRDefault="0073166C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3166C" w:rsidRPr="00190D6E" w:rsidRDefault="0073166C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3166C" w:rsidRDefault="0073166C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3166C" w:rsidRDefault="0073166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3166C" w:rsidRPr="00190D6E" w:rsidRDefault="0073166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3166C" w:rsidRPr="001D3A19" w:rsidRDefault="0073166C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73166C" w:rsidRPr="00A22DCF" w:rsidRDefault="0073166C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3166C" w:rsidRPr="00A22DCF" w:rsidRDefault="0073166C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73166C" w:rsidRDefault="0073166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3166C" w:rsidRPr="003E1710" w:rsidRDefault="0073166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3166C" w:rsidRPr="003E1710" w:rsidRDefault="0073166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3166C" w:rsidRPr="003E1710" w:rsidRDefault="0073166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3166C" w:rsidRPr="00190D6E" w:rsidRDefault="0073166C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3166C" w:rsidRPr="00A22DCF" w:rsidRDefault="0073166C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73166C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66C" w:rsidRDefault="0073166C" w:rsidP="0038231F">
      <w:pPr>
        <w:spacing w:after="0" w:line="240" w:lineRule="auto"/>
      </w:pPr>
      <w:r>
        <w:separator/>
      </w:r>
    </w:p>
  </w:endnote>
  <w:endnote w:type="continuationSeparator" w:id="1">
    <w:p w:rsidR="0073166C" w:rsidRDefault="007316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66C" w:rsidRDefault="0073166C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3166C" w:rsidRPr="00574589" w:rsidRDefault="0073166C" w:rsidP="00574589">
    <w:pPr>
      <w:jc w:val="both"/>
      <w:rPr>
        <w:sz w:val="28"/>
        <w:szCs w:val="28"/>
      </w:rPr>
    </w:pPr>
    <w:r>
      <w:rPr>
        <w:rFonts w:ascii="Arial" w:hAnsi="Arial" w:cs="Arial"/>
        <w:sz w:val="16"/>
        <w:szCs w:val="16"/>
      </w:rPr>
      <w:t xml:space="preserve">35/2017 SIWZ – </w:t>
    </w:r>
    <w:r>
      <w:rPr>
        <w:sz w:val="16"/>
        <w:szCs w:val="16"/>
      </w:rPr>
      <w:t>dostawa podzespołów komputerowych i urządzeń peryferyjnych, podzespołów serwerowych, monitorów, materiałów eksploatacyjnych do drukarek, materiałów eksploatacyjnych do skanerów, drukarek, nośników optycznych, licencji zdalnego pulpitu, licencji dostępu CAL w 9 pakietach dla potrzeb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66C" w:rsidRDefault="0073166C" w:rsidP="0038231F">
      <w:pPr>
        <w:spacing w:after="0" w:line="240" w:lineRule="auto"/>
      </w:pPr>
      <w:r>
        <w:separator/>
      </w:r>
    </w:p>
  </w:footnote>
  <w:footnote w:type="continuationSeparator" w:id="1">
    <w:p w:rsidR="0073166C" w:rsidRDefault="007316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43233"/>
    <w:rsid w:val="000718D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6945"/>
    <w:rsid w:val="001D3A19"/>
    <w:rsid w:val="001F027E"/>
    <w:rsid w:val="001F75B8"/>
    <w:rsid w:val="00203A40"/>
    <w:rsid w:val="0021123F"/>
    <w:rsid w:val="002168A8"/>
    <w:rsid w:val="00255142"/>
    <w:rsid w:val="00256CEC"/>
    <w:rsid w:val="00262D61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50CD9"/>
    <w:rsid w:val="00351F8A"/>
    <w:rsid w:val="00364235"/>
    <w:rsid w:val="00373659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4CC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C4854"/>
    <w:rsid w:val="004D7E48"/>
    <w:rsid w:val="004F09A3"/>
    <w:rsid w:val="004F23F7"/>
    <w:rsid w:val="004F40EF"/>
    <w:rsid w:val="00520174"/>
    <w:rsid w:val="005641F0"/>
    <w:rsid w:val="00574589"/>
    <w:rsid w:val="005A077D"/>
    <w:rsid w:val="005C39CA"/>
    <w:rsid w:val="005E176A"/>
    <w:rsid w:val="00634311"/>
    <w:rsid w:val="0066763C"/>
    <w:rsid w:val="00686FB9"/>
    <w:rsid w:val="00690B7C"/>
    <w:rsid w:val="006A3A1F"/>
    <w:rsid w:val="006A52B6"/>
    <w:rsid w:val="006F0034"/>
    <w:rsid w:val="006F3D32"/>
    <w:rsid w:val="007118F0"/>
    <w:rsid w:val="0072560B"/>
    <w:rsid w:val="00730CF9"/>
    <w:rsid w:val="0073166C"/>
    <w:rsid w:val="00746532"/>
    <w:rsid w:val="00751725"/>
    <w:rsid w:val="00752883"/>
    <w:rsid w:val="00756C8F"/>
    <w:rsid w:val="00757E30"/>
    <w:rsid w:val="007840F2"/>
    <w:rsid w:val="007936D6"/>
    <w:rsid w:val="007961C8"/>
    <w:rsid w:val="007B01C8"/>
    <w:rsid w:val="007C3F09"/>
    <w:rsid w:val="007D5B61"/>
    <w:rsid w:val="007E2F69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64E"/>
    <w:rsid w:val="009301A2"/>
    <w:rsid w:val="00935A3B"/>
    <w:rsid w:val="00936D8A"/>
    <w:rsid w:val="009440B7"/>
    <w:rsid w:val="00946C94"/>
    <w:rsid w:val="00952535"/>
    <w:rsid w:val="00956C26"/>
    <w:rsid w:val="00960337"/>
    <w:rsid w:val="00975019"/>
    <w:rsid w:val="00975C49"/>
    <w:rsid w:val="00991561"/>
    <w:rsid w:val="009C7756"/>
    <w:rsid w:val="00A15F7E"/>
    <w:rsid w:val="00A166B0"/>
    <w:rsid w:val="00A22DCF"/>
    <w:rsid w:val="00A24C2D"/>
    <w:rsid w:val="00A276E4"/>
    <w:rsid w:val="00A3062E"/>
    <w:rsid w:val="00A347DE"/>
    <w:rsid w:val="00AB1A34"/>
    <w:rsid w:val="00AE6FF2"/>
    <w:rsid w:val="00AF3547"/>
    <w:rsid w:val="00B0088C"/>
    <w:rsid w:val="00B15219"/>
    <w:rsid w:val="00B15FD3"/>
    <w:rsid w:val="00B27685"/>
    <w:rsid w:val="00B34079"/>
    <w:rsid w:val="00B44C0C"/>
    <w:rsid w:val="00B8005E"/>
    <w:rsid w:val="00B90E42"/>
    <w:rsid w:val="00BB0C3C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E4D22"/>
    <w:rsid w:val="00D23F3D"/>
    <w:rsid w:val="00D34D9A"/>
    <w:rsid w:val="00D409DE"/>
    <w:rsid w:val="00D42C9B"/>
    <w:rsid w:val="00D531D5"/>
    <w:rsid w:val="00D7532C"/>
    <w:rsid w:val="00D91586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171F"/>
    <w:rsid w:val="00EE1FBF"/>
    <w:rsid w:val="00EF74CA"/>
    <w:rsid w:val="00F04280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95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325</Words>
  <Characters>1950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9</cp:revision>
  <cp:lastPrinted>2016-07-26T10:32:00Z</cp:lastPrinted>
  <dcterms:created xsi:type="dcterms:W3CDTF">2016-10-27T12:28:00Z</dcterms:created>
  <dcterms:modified xsi:type="dcterms:W3CDTF">2017-08-02T05:54:00Z</dcterms:modified>
</cp:coreProperties>
</file>