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F7D7C" w:rsidRDefault="001F7D7C">
      <w:pPr>
        <w:pStyle w:val="Heading4"/>
        <w:rPr>
          <w:sz w:val="24"/>
          <w:szCs w:val="24"/>
        </w:rPr>
      </w:pPr>
      <w:r>
        <w:rPr>
          <w:sz w:val="24"/>
          <w:szCs w:val="24"/>
        </w:rPr>
        <w:t>Załącznik Nr 10 do SIWZ</w:t>
      </w:r>
    </w:p>
    <w:p w:rsidR="001F7D7C" w:rsidRDefault="001F7D7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........................................</w:t>
      </w:r>
    </w:p>
    <w:p w:rsidR="001F7D7C" w:rsidRDefault="001F7D7C">
      <w:pPr>
        <w:pStyle w:val="Footer"/>
        <w:tabs>
          <w:tab w:val="clear" w:pos="4536"/>
          <w:tab w:val="clear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1F7D7C" w:rsidRDefault="001F7D7C">
      <w:pPr>
        <w:pStyle w:val="Footer"/>
        <w:tabs>
          <w:tab w:val="clear" w:pos="4536"/>
          <w:tab w:val="clear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miejscowość i data</w:t>
      </w:r>
    </w:p>
    <w:p w:rsidR="001F7D7C" w:rsidRDefault="001F7D7C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</w:t>
      </w:r>
    </w:p>
    <w:p w:rsidR="001F7D7C" w:rsidRDefault="001F7D7C">
      <w:pPr>
        <w:rPr>
          <w:sz w:val="20"/>
          <w:szCs w:val="20"/>
        </w:rPr>
      </w:pPr>
      <w:r>
        <w:rPr>
          <w:sz w:val="20"/>
          <w:szCs w:val="20"/>
        </w:rPr>
        <w:t xml:space="preserve">          Wykonawca</w:t>
      </w:r>
    </w:p>
    <w:p w:rsidR="001F7D7C" w:rsidRDefault="001F7D7C">
      <w:pPr>
        <w:jc w:val="right"/>
        <w:rPr>
          <w:sz w:val="20"/>
          <w:szCs w:val="20"/>
        </w:rPr>
      </w:pPr>
    </w:p>
    <w:p w:rsidR="001F7D7C" w:rsidRDefault="001F7D7C">
      <w:pPr>
        <w:rPr>
          <w:sz w:val="28"/>
          <w:szCs w:val="28"/>
        </w:rPr>
      </w:pPr>
    </w:p>
    <w:p w:rsidR="001F7D7C" w:rsidRDefault="001F7D7C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OFERTA dla Wojewódzkiego Szpitala Zespolonego w Elblągu, </w:t>
      </w:r>
    </w:p>
    <w:p w:rsidR="001F7D7C" w:rsidRDefault="001F7D7C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ul. Królewiecka 146</w:t>
      </w:r>
    </w:p>
    <w:p w:rsidR="001F7D7C" w:rsidRDefault="001F7D7C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  <w:t xml:space="preserve"> </w:t>
      </w:r>
    </w:p>
    <w:p w:rsidR="001F7D7C" w:rsidRDefault="001F7D7C" w:rsidP="00CE7FD1">
      <w:pPr>
        <w:numPr>
          <w:ilvl w:val="0"/>
          <w:numId w:val="2"/>
        </w:numPr>
      </w:pPr>
      <w:r>
        <w:t>Dane Wykonawcy :</w:t>
      </w:r>
    </w:p>
    <w:p w:rsidR="001F7D7C" w:rsidRDefault="001F7D7C" w:rsidP="00CE7FD1">
      <w:pPr>
        <w:numPr>
          <w:ilvl w:val="0"/>
          <w:numId w:val="4"/>
        </w:numPr>
      </w:pPr>
      <w:r>
        <w:t xml:space="preserve">Pełna nazwa : </w:t>
      </w:r>
    </w:p>
    <w:p w:rsidR="001F7D7C" w:rsidRDefault="001F7D7C">
      <w:r>
        <w:t xml:space="preserve">    ....................................................................................................................</w:t>
      </w:r>
    </w:p>
    <w:p w:rsidR="001F7D7C" w:rsidRDefault="001F7D7C">
      <w:r>
        <w:t>2. Osoba upoważniona do kontaktów : ……………………………………..</w:t>
      </w:r>
    </w:p>
    <w:p w:rsidR="001F7D7C" w:rsidRDefault="001F7D7C">
      <w:r>
        <w:t>3.Adres, województwo :</w:t>
      </w:r>
    </w:p>
    <w:p w:rsidR="001F7D7C" w:rsidRDefault="001F7D7C">
      <w:r>
        <w:t xml:space="preserve">   ....................................................................................................................</w:t>
      </w:r>
    </w:p>
    <w:p w:rsidR="001F7D7C" w:rsidRDefault="001F7D7C">
      <w:r>
        <w:t>4.Telefon/ faks</w:t>
      </w:r>
    </w:p>
    <w:p w:rsidR="001F7D7C" w:rsidRDefault="001F7D7C">
      <w:r>
        <w:t xml:space="preserve">     ..................................................................................................................</w:t>
      </w:r>
    </w:p>
    <w:p w:rsidR="001F7D7C" w:rsidRDefault="001F7D7C">
      <w:r>
        <w:t>5. adres e-mail do kontaktu………………………………………………...</w:t>
      </w:r>
    </w:p>
    <w:p w:rsidR="001F7D7C" w:rsidRDefault="001F7D7C"/>
    <w:p w:rsidR="001F7D7C" w:rsidRDefault="001F7D7C">
      <w:r>
        <w:t xml:space="preserve">6.Nazwa banku i nr konta bankowego </w:t>
      </w:r>
    </w:p>
    <w:p w:rsidR="001F7D7C" w:rsidRDefault="001F7D7C">
      <w:r>
        <w:t xml:space="preserve">    .......................................................................................................................</w:t>
      </w:r>
    </w:p>
    <w:p w:rsidR="001F7D7C" w:rsidRDefault="001F7D7C">
      <w:r>
        <w:t>7. REGON ....................................</w:t>
      </w:r>
      <w:r>
        <w:tab/>
      </w:r>
      <w:r>
        <w:tab/>
        <w:t>NIP ........................................</w:t>
      </w:r>
    </w:p>
    <w:p w:rsidR="001F7D7C" w:rsidRDefault="001F7D7C">
      <w:r>
        <w:t>8. KRS (jeżeli dotyczy) : …………………………</w:t>
      </w:r>
    </w:p>
    <w:p w:rsidR="001F7D7C" w:rsidRDefault="001F7D7C"/>
    <w:p w:rsidR="001F7D7C" w:rsidRDefault="001F7D7C" w:rsidP="00B22BA3">
      <w:pPr>
        <w:jc w:val="both"/>
      </w:pPr>
      <w:r w:rsidRPr="00B22BA3">
        <w:t>9.</w:t>
      </w:r>
      <w:r>
        <w:rPr>
          <w:sz w:val="16"/>
          <w:szCs w:val="16"/>
        </w:rPr>
        <w:t xml:space="preserve">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1F7D7C" w:rsidRDefault="001F7D7C" w:rsidP="00B22BA3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1F7D7C" w:rsidRDefault="001F7D7C" w:rsidP="00B22BA3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1F7D7C" w:rsidRDefault="001F7D7C"/>
    <w:p w:rsidR="001F7D7C" w:rsidRDefault="001F7D7C"/>
    <w:p w:rsidR="001F7D7C" w:rsidRDefault="001F7D7C" w:rsidP="00F86360">
      <w:pPr>
        <w:numPr>
          <w:ilvl w:val="0"/>
          <w:numId w:val="2"/>
        </w:numPr>
      </w:pPr>
      <w:r w:rsidRPr="00F86360">
        <w:t xml:space="preserve">Przedmiot oferty: </w:t>
      </w:r>
    </w:p>
    <w:p w:rsidR="001F7D7C" w:rsidRDefault="001F7D7C" w:rsidP="00F86360">
      <w:pPr>
        <w:ind w:left="709"/>
        <w:jc w:val="both"/>
      </w:pPr>
      <w:r w:rsidRPr="00F86360">
        <w:t xml:space="preserve">oferta dotyczy przetargu nieograniczonego zamieszczonego w dniu </w:t>
      </w:r>
      <w:r>
        <w:t>……………… r.</w:t>
      </w:r>
      <w:r w:rsidRPr="00F86360">
        <w:t xml:space="preserve"> w BZP przez  Wojewódzki Szpital Zespolony w Elblągu na dostaw</w:t>
      </w:r>
      <w:r>
        <w:t>ę rękawic chirurgicznych i diagnostycznych w dziewięciu pakietach  dla potrzeb Dz.Dezynfekcji Centralnej Sterylizacji WSZ w Elblągu.</w:t>
      </w:r>
    </w:p>
    <w:p w:rsidR="001F7D7C" w:rsidRDefault="001F7D7C" w:rsidP="00F86360">
      <w:pPr>
        <w:ind w:left="709"/>
        <w:jc w:val="both"/>
      </w:pPr>
    </w:p>
    <w:p w:rsidR="001F7D7C" w:rsidRPr="00F86360" w:rsidRDefault="001F7D7C" w:rsidP="008658BF">
      <w:pPr>
        <w:jc w:val="both"/>
      </w:pPr>
      <w:r>
        <w:t>- składamy ofertę w zakresie pakietu/ów:</w:t>
      </w:r>
    </w:p>
    <w:p w:rsidR="001F7D7C" w:rsidRDefault="001F7D7C">
      <w:pPr>
        <w:jc w:val="both"/>
      </w:pPr>
    </w:p>
    <w:p w:rsidR="001F7D7C" w:rsidRDefault="001F7D7C">
      <w:r>
        <w:t xml:space="preserve">    ...............................................................................................................................................</w:t>
      </w:r>
    </w:p>
    <w:p w:rsidR="001F7D7C" w:rsidRDefault="001F7D7C">
      <w:pPr>
        <w:jc w:val="center"/>
      </w:pPr>
      <w:r>
        <w:t>/ podać nr pakietu /</w:t>
      </w:r>
    </w:p>
    <w:p w:rsidR="001F7D7C" w:rsidRDefault="001F7D7C">
      <w:r>
        <w:t>1. za cenę  :</w:t>
      </w:r>
    </w:p>
    <w:p w:rsidR="001F7D7C" w:rsidRDefault="001F7D7C">
      <w:pPr>
        <w:pStyle w:val="Heading7"/>
        <w:numPr>
          <w:ilvl w:val="0"/>
          <w:numId w:val="0"/>
        </w:numPr>
        <w:rPr>
          <w:b/>
          <w:bCs/>
        </w:rPr>
      </w:pPr>
      <w:r>
        <w:rPr>
          <w:b/>
          <w:bCs/>
        </w:rPr>
        <w:t>Pakiet Nr 1</w:t>
      </w:r>
    </w:p>
    <w:p w:rsidR="001F7D7C" w:rsidRDefault="001F7D7C">
      <w:r>
        <w:t>a) netto ..........................................zł</w:t>
      </w:r>
    </w:p>
    <w:p w:rsidR="001F7D7C" w:rsidRDefault="001F7D7C">
      <w:r>
        <w:t xml:space="preserve">słownie : ...........................................................................................................................  </w:t>
      </w:r>
    </w:p>
    <w:p w:rsidR="001F7D7C" w:rsidRDefault="001F7D7C"/>
    <w:p w:rsidR="001F7D7C" w:rsidRDefault="001F7D7C" w:rsidP="00CE7FD1">
      <w:pPr>
        <w:numPr>
          <w:ilvl w:val="0"/>
          <w:numId w:val="10"/>
        </w:numPr>
      </w:pPr>
      <w:r>
        <w:t>stawka  podatku VAT: ....................%</w:t>
      </w:r>
    </w:p>
    <w:p w:rsidR="001F7D7C" w:rsidRDefault="001F7D7C"/>
    <w:p w:rsidR="001F7D7C" w:rsidRDefault="001F7D7C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1F7D7C" w:rsidRDefault="001F7D7C"/>
    <w:p w:rsidR="001F7D7C" w:rsidRDefault="001F7D7C">
      <w:r>
        <w:t>b) brutto ................................................zł</w:t>
      </w:r>
    </w:p>
    <w:p w:rsidR="001F7D7C" w:rsidRDefault="001F7D7C">
      <w:r>
        <w:t>słownie .............................................................................................................................</w:t>
      </w:r>
    </w:p>
    <w:p w:rsidR="001F7D7C" w:rsidRDefault="001F7D7C"/>
    <w:p w:rsidR="001F7D7C" w:rsidRPr="000E7C0B" w:rsidRDefault="001F7D7C" w:rsidP="00521D0A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2                         </w:t>
      </w:r>
    </w:p>
    <w:p w:rsidR="001F7D7C" w:rsidRDefault="001F7D7C">
      <w:r>
        <w:t>a) netto ..........................................zł</w:t>
      </w:r>
    </w:p>
    <w:p w:rsidR="001F7D7C" w:rsidRDefault="001F7D7C">
      <w:r>
        <w:t xml:space="preserve">słownie : ........................................................................................................................... </w:t>
      </w:r>
    </w:p>
    <w:p w:rsidR="001F7D7C" w:rsidRDefault="001F7D7C"/>
    <w:p w:rsidR="001F7D7C" w:rsidRDefault="001F7D7C" w:rsidP="00CE7FD1">
      <w:pPr>
        <w:numPr>
          <w:ilvl w:val="0"/>
          <w:numId w:val="10"/>
        </w:numPr>
      </w:pPr>
      <w:r>
        <w:t>stawka  podatku VAT: ....................%</w:t>
      </w:r>
    </w:p>
    <w:p w:rsidR="001F7D7C" w:rsidRDefault="001F7D7C"/>
    <w:p w:rsidR="001F7D7C" w:rsidRDefault="001F7D7C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1F7D7C" w:rsidRDefault="001F7D7C"/>
    <w:p w:rsidR="001F7D7C" w:rsidRDefault="001F7D7C">
      <w:r>
        <w:t>b) brutto ................................................zł</w:t>
      </w:r>
    </w:p>
    <w:p w:rsidR="001F7D7C" w:rsidRDefault="001F7D7C">
      <w:r>
        <w:t>słownie .............................................................................................................................</w:t>
      </w:r>
    </w:p>
    <w:p w:rsidR="001F7D7C" w:rsidRDefault="001F7D7C">
      <w:pPr>
        <w:rPr>
          <w:b/>
          <w:bCs/>
        </w:rPr>
      </w:pPr>
    </w:p>
    <w:p w:rsidR="001F7D7C" w:rsidRPr="000E7C0B" w:rsidRDefault="001F7D7C" w:rsidP="00D5040B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3                   </w:t>
      </w:r>
    </w:p>
    <w:p w:rsidR="001F7D7C" w:rsidRDefault="001F7D7C" w:rsidP="00D5040B">
      <w:r>
        <w:t>a) netto ..........................................zł</w:t>
      </w:r>
    </w:p>
    <w:p w:rsidR="001F7D7C" w:rsidRDefault="001F7D7C" w:rsidP="00D5040B">
      <w:r>
        <w:t xml:space="preserve">słownie : ........................................................................................................................... 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>stawka  podatku VAT: ....................%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1F7D7C" w:rsidRDefault="001F7D7C" w:rsidP="00D5040B"/>
    <w:p w:rsidR="001F7D7C" w:rsidRDefault="001F7D7C" w:rsidP="00D5040B">
      <w:r>
        <w:t>b) brutto ................................................zł</w:t>
      </w:r>
    </w:p>
    <w:p w:rsidR="001F7D7C" w:rsidRDefault="001F7D7C" w:rsidP="00D5040B">
      <w:r>
        <w:t>słownie .............................................................................................................................</w:t>
      </w:r>
    </w:p>
    <w:p w:rsidR="001F7D7C" w:rsidRPr="000E7C0B" w:rsidRDefault="001F7D7C" w:rsidP="00D5040B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4                     </w:t>
      </w:r>
    </w:p>
    <w:p w:rsidR="001F7D7C" w:rsidRDefault="001F7D7C" w:rsidP="00D5040B">
      <w:r>
        <w:t>a) netto ..........................................zł</w:t>
      </w:r>
    </w:p>
    <w:p w:rsidR="001F7D7C" w:rsidRDefault="001F7D7C" w:rsidP="00D5040B">
      <w:r>
        <w:t xml:space="preserve">słownie : ........................................................................................................................... 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>stawka  podatku VAT: ....................%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1F7D7C" w:rsidRDefault="001F7D7C" w:rsidP="00D5040B"/>
    <w:p w:rsidR="001F7D7C" w:rsidRDefault="001F7D7C" w:rsidP="00D5040B">
      <w:r>
        <w:t>b) brutto ................................................zł</w:t>
      </w:r>
    </w:p>
    <w:p w:rsidR="001F7D7C" w:rsidRDefault="001F7D7C" w:rsidP="00D5040B">
      <w:r>
        <w:t>słownie .............................................................................................................................</w:t>
      </w:r>
    </w:p>
    <w:p w:rsidR="001F7D7C" w:rsidRPr="000E7C0B" w:rsidRDefault="001F7D7C" w:rsidP="00D5040B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5                         </w:t>
      </w:r>
    </w:p>
    <w:p w:rsidR="001F7D7C" w:rsidRDefault="001F7D7C" w:rsidP="00D5040B">
      <w:r>
        <w:t>a) netto ..........................................zł</w:t>
      </w:r>
    </w:p>
    <w:p w:rsidR="001F7D7C" w:rsidRDefault="001F7D7C" w:rsidP="00D5040B">
      <w:r>
        <w:t xml:space="preserve">słownie : ........................................................................................................................... 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>stawka  podatku VAT: ....................%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1F7D7C" w:rsidRDefault="001F7D7C" w:rsidP="00D5040B"/>
    <w:p w:rsidR="001F7D7C" w:rsidRDefault="001F7D7C" w:rsidP="00D5040B">
      <w:r>
        <w:t>b) brutto ................................................zł</w:t>
      </w:r>
    </w:p>
    <w:p w:rsidR="001F7D7C" w:rsidRDefault="001F7D7C" w:rsidP="00D5040B">
      <w:r>
        <w:t>słownie .............................................................................................................................</w:t>
      </w:r>
    </w:p>
    <w:p w:rsidR="001F7D7C" w:rsidRPr="000E7C0B" w:rsidRDefault="001F7D7C" w:rsidP="00D5040B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6                         </w:t>
      </w:r>
    </w:p>
    <w:p w:rsidR="001F7D7C" w:rsidRDefault="001F7D7C" w:rsidP="00D5040B">
      <w:r>
        <w:t>a) netto ..........................................zł</w:t>
      </w:r>
    </w:p>
    <w:p w:rsidR="001F7D7C" w:rsidRDefault="001F7D7C" w:rsidP="00D5040B">
      <w:r>
        <w:t xml:space="preserve">słownie : ........................................................................................................................... 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>stawka  podatku VAT: ....................%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1F7D7C" w:rsidRDefault="001F7D7C" w:rsidP="00D5040B"/>
    <w:p w:rsidR="001F7D7C" w:rsidRDefault="001F7D7C" w:rsidP="00D5040B">
      <w:r>
        <w:t>b) brutto ................................................zł</w:t>
      </w:r>
    </w:p>
    <w:p w:rsidR="001F7D7C" w:rsidRDefault="001F7D7C" w:rsidP="00D5040B">
      <w:r>
        <w:t>słownie .............................................................................................................................</w:t>
      </w:r>
    </w:p>
    <w:p w:rsidR="001F7D7C" w:rsidRPr="000E7C0B" w:rsidRDefault="001F7D7C" w:rsidP="00D5040B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7                         </w:t>
      </w:r>
    </w:p>
    <w:p w:rsidR="001F7D7C" w:rsidRDefault="001F7D7C" w:rsidP="00D5040B">
      <w:r>
        <w:t>a) netto ..........................................zł</w:t>
      </w:r>
    </w:p>
    <w:p w:rsidR="001F7D7C" w:rsidRDefault="001F7D7C" w:rsidP="00D5040B">
      <w:r>
        <w:t xml:space="preserve">słownie : ........................................................................................................................... 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>stawka  podatku VAT: ....................%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1F7D7C" w:rsidRDefault="001F7D7C" w:rsidP="00D5040B"/>
    <w:p w:rsidR="001F7D7C" w:rsidRDefault="001F7D7C" w:rsidP="00D5040B">
      <w:r>
        <w:t>b) brutto ................................................zł</w:t>
      </w:r>
    </w:p>
    <w:p w:rsidR="001F7D7C" w:rsidRDefault="001F7D7C" w:rsidP="00D5040B">
      <w:r>
        <w:t>słownie .............................................................................................................................</w:t>
      </w:r>
    </w:p>
    <w:p w:rsidR="001F7D7C" w:rsidRPr="000E7C0B" w:rsidRDefault="001F7D7C" w:rsidP="00D5040B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8                         </w:t>
      </w:r>
    </w:p>
    <w:p w:rsidR="001F7D7C" w:rsidRDefault="001F7D7C" w:rsidP="00D5040B">
      <w:r>
        <w:t>a) netto ..........................................zł</w:t>
      </w:r>
    </w:p>
    <w:p w:rsidR="001F7D7C" w:rsidRDefault="001F7D7C" w:rsidP="00D5040B">
      <w:r>
        <w:t xml:space="preserve">słownie : ........................................................................................................................... 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>stawka  podatku VAT: ....................%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1F7D7C" w:rsidRDefault="001F7D7C" w:rsidP="00D5040B"/>
    <w:p w:rsidR="001F7D7C" w:rsidRDefault="001F7D7C" w:rsidP="00D5040B">
      <w:r>
        <w:t>b) brutto ................................................zł</w:t>
      </w:r>
    </w:p>
    <w:p w:rsidR="001F7D7C" w:rsidRDefault="001F7D7C" w:rsidP="00D5040B">
      <w:r>
        <w:t>słownie .............................................................................................................................</w:t>
      </w:r>
    </w:p>
    <w:p w:rsidR="001F7D7C" w:rsidRPr="000E7C0B" w:rsidRDefault="001F7D7C" w:rsidP="00D5040B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9                         </w:t>
      </w:r>
    </w:p>
    <w:p w:rsidR="001F7D7C" w:rsidRDefault="001F7D7C" w:rsidP="00D5040B">
      <w:r>
        <w:t>a) netto ..........................................zł</w:t>
      </w:r>
    </w:p>
    <w:p w:rsidR="001F7D7C" w:rsidRDefault="001F7D7C" w:rsidP="00D5040B">
      <w:r>
        <w:t xml:space="preserve">słownie : ........................................................................................................................... 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>stawka  podatku VAT: ....................%</w:t>
      </w:r>
    </w:p>
    <w:p w:rsidR="001F7D7C" w:rsidRDefault="001F7D7C" w:rsidP="00D5040B"/>
    <w:p w:rsidR="001F7D7C" w:rsidRDefault="001F7D7C" w:rsidP="00D5040B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1F7D7C" w:rsidRDefault="001F7D7C" w:rsidP="00D5040B"/>
    <w:p w:rsidR="001F7D7C" w:rsidRDefault="001F7D7C" w:rsidP="00D5040B">
      <w:r>
        <w:t>b) brutto ................................................zł</w:t>
      </w:r>
    </w:p>
    <w:p w:rsidR="001F7D7C" w:rsidRDefault="001F7D7C" w:rsidP="00D5040B">
      <w:r>
        <w:t>słownie .............................................................................................................................</w:t>
      </w:r>
    </w:p>
    <w:p w:rsidR="001F7D7C" w:rsidRDefault="001F7D7C">
      <w:pPr>
        <w:rPr>
          <w:b/>
          <w:bCs/>
        </w:rPr>
      </w:pPr>
    </w:p>
    <w:p w:rsidR="001F7D7C" w:rsidRDefault="001F7D7C"/>
    <w:p w:rsidR="001F7D7C" w:rsidRPr="00570261" w:rsidRDefault="001F7D7C" w:rsidP="008658BF">
      <w:pPr>
        <w:numPr>
          <w:ilvl w:val="0"/>
          <w:numId w:val="4"/>
        </w:numPr>
        <w:suppressAutoHyphens w:val="0"/>
        <w:spacing w:line="360" w:lineRule="auto"/>
      </w:pPr>
      <w:r w:rsidRPr="00570261">
        <w:t>Warunki  płatności</w:t>
      </w:r>
      <w:r w:rsidRPr="00570261">
        <w:tab/>
        <w:t>/ przelew/ :</w:t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</w:p>
    <w:p w:rsidR="001F7D7C" w:rsidRDefault="001F7D7C" w:rsidP="008658BF">
      <w:pPr>
        <w:numPr>
          <w:ilvl w:val="2"/>
          <w:numId w:val="4"/>
        </w:numPr>
        <w:tabs>
          <w:tab w:val="clear" w:pos="2340"/>
          <w:tab w:val="num" w:pos="360"/>
        </w:tabs>
        <w:suppressAutoHyphens w:val="0"/>
        <w:ind w:left="360"/>
        <w:jc w:val="both"/>
      </w:pPr>
      <w:r w:rsidRPr="00570261">
        <w:t xml:space="preserve">wysokość odsetek za ewentualne nieterminowe płatności - </w:t>
      </w:r>
      <w:r>
        <w:t xml:space="preserve">nie wyższe niż ustawowe w skali </w:t>
      </w:r>
      <w:r w:rsidRPr="00570261">
        <w:t xml:space="preserve">roku. </w:t>
      </w:r>
    </w:p>
    <w:p w:rsidR="001F7D7C" w:rsidRDefault="001F7D7C" w:rsidP="008658BF">
      <w:pPr>
        <w:numPr>
          <w:ilvl w:val="2"/>
          <w:numId w:val="4"/>
        </w:numPr>
        <w:tabs>
          <w:tab w:val="clear" w:pos="2340"/>
          <w:tab w:val="num" w:pos="360"/>
        </w:tabs>
        <w:suppressAutoHyphens w:val="0"/>
        <w:ind w:left="360"/>
        <w:jc w:val="both"/>
      </w:pPr>
      <w:r w:rsidRPr="00570261">
        <w:t>zapłata za towar nastąpi przelewem na konto Wykonawcy w terminie</w:t>
      </w:r>
      <w:r w:rsidRPr="00570261">
        <w:rPr>
          <w:b/>
          <w:bCs/>
        </w:rPr>
        <w:t xml:space="preserve"> </w:t>
      </w:r>
      <w:r w:rsidRPr="00570261">
        <w:t>..........</w:t>
      </w:r>
      <w:r w:rsidRPr="00570261">
        <w:rPr>
          <w:b/>
          <w:bCs/>
        </w:rPr>
        <w:t xml:space="preserve"> dni</w:t>
      </w:r>
      <w:r>
        <w:t xml:space="preserve">     </w:t>
      </w:r>
      <w:r w:rsidRPr="00570261">
        <w:rPr>
          <w:b/>
          <w:bCs/>
        </w:rPr>
        <w:t xml:space="preserve">kalendarzowych </w:t>
      </w:r>
      <w:r>
        <w:t xml:space="preserve">(nie krótszym niż </w:t>
      </w:r>
      <w:r w:rsidRPr="00570261">
        <w:t>30 dni)  od daty dostarczenia</w:t>
      </w:r>
      <w:r>
        <w:t xml:space="preserve"> danej partii</w:t>
      </w:r>
      <w:r w:rsidRPr="00570261">
        <w:t xml:space="preserve"> towaru i faktury </w:t>
      </w:r>
      <w:r>
        <w:t xml:space="preserve">za daną partię towaru do </w:t>
      </w:r>
      <w:r w:rsidRPr="00570261">
        <w:t>Wojewódzkiego Szpitala Zespolonego  w Elblągu, ul. Królewiecka 146.</w:t>
      </w:r>
      <w:r>
        <w:rPr>
          <w:lang w:eastAsia="ja-JP"/>
        </w:rPr>
        <w:t xml:space="preserve"> Jako dzień zapłaty</w:t>
      </w:r>
      <w:r w:rsidRPr="00570261">
        <w:rPr>
          <w:lang w:eastAsia="ja-JP"/>
        </w:rPr>
        <w:t xml:space="preserve"> faktury przyjmuje się datę obciążenia rachunku bankowego Zamawiającego.</w:t>
      </w:r>
    </w:p>
    <w:p w:rsidR="001F7D7C" w:rsidRPr="008658BF" w:rsidRDefault="001F7D7C" w:rsidP="008658BF">
      <w:pPr>
        <w:jc w:val="both"/>
      </w:pPr>
    </w:p>
    <w:p w:rsidR="001F7D7C" w:rsidRPr="008658BF" w:rsidRDefault="001F7D7C" w:rsidP="001964B1">
      <w:pPr>
        <w:pStyle w:val="BodyText"/>
        <w:numPr>
          <w:ilvl w:val="0"/>
          <w:numId w:val="4"/>
        </w:numPr>
        <w:suppressAutoHyphens w:val="0"/>
        <w:autoSpaceDN w:val="0"/>
        <w:jc w:val="both"/>
        <w:rPr>
          <w:sz w:val="24"/>
          <w:szCs w:val="24"/>
        </w:rPr>
      </w:pPr>
      <w:r w:rsidRPr="001964B1">
        <w:rPr>
          <w:sz w:val="24"/>
          <w:szCs w:val="24"/>
        </w:rPr>
        <w:t>Termin realizacji dostawy</w:t>
      </w:r>
      <w:r>
        <w:rPr>
          <w:b w:val="0"/>
          <w:bCs w:val="0"/>
          <w:sz w:val="24"/>
          <w:szCs w:val="24"/>
        </w:rPr>
        <w:t xml:space="preserve"> - </w:t>
      </w:r>
      <w:r w:rsidRPr="008658BF">
        <w:rPr>
          <w:sz w:val="24"/>
          <w:szCs w:val="24"/>
        </w:rPr>
        <w:t>kryte</w:t>
      </w:r>
      <w:r>
        <w:rPr>
          <w:sz w:val="24"/>
          <w:szCs w:val="24"/>
        </w:rPr>
        <w:t>rium oceny wg. pkt. 13 ppkt. 1.4</w:t>
      </w:r>
      <w:r w:rsidRPr="008658BF">
        <w:rPr>
          <w:sz w:val="24"/>
          <w:szCs w:val="24"/>
        </w:rPr>
        <w:t xml:space="preserve"> SIWZ (należy wypełnić jedną z poniższych opcji a) lub b):</w:t>
      </w:r>
    </w:p>
    <w:p w:rsidR="001F7D7C" w:rsidRPr="00CA574B" w:rsidRDefault="001F7D7C" w:rsidP="001964B1">
      <w:pPr>
        <w:pStyle w:val="BodyText"/>
        <w:autoSpaceDN w:val="0"/>
        <w:jc w:val="both"/>
      </w:pPr>
    </w:p>
    <w:p w:rsidR="001F7D7C" w:rsidRPr="001964B1" w:rsidRDefault="001F7D7C" w:rsidP="001964B1">
      <w:pPr>
        <w:pStyle w:val="BodyText"/>
        <w:suppressAutoHyphens w:val="0"/>
        <w:autoSpaceDN w:val="0"/>
        <w:jc w:val="both"/>
        <w:rPr>
          <w:b w:val="0"/>
          <w:bCs w:val="0"/>
          <w:sz w:val="22"/>
          <w:szCs w:val="22"/>
        </w:rPr>
      </w:pPr>
      <w:r w:rsidRPr="001964B1">
        <w:rPr>
          <w:sz w:val="22"/>
          <w:szCs w:val="22"/>
        </w:rPr>
        <w:t xml:space="preserve">a)  w zakresie pakietów: od Nr 1 do Nr 9 w terminie do </w:t>
      </w:r>
      <w:r w:rsidRPr="001964B1">
        <w:rPr>
          <w:b w:val="0"/>
          <w:bCs w:val="0"/>
          <w:sz w:val="22"/>
          <w:szCs w:val="22"/>
        </w:rPr>
        <w:t>.............dni roboczych</w:t>
      </w:r>
      <w:r w:rsidRPr="001964B1">
        <w:rPr>
          <w:sz w:val="22"/>
          <w:szCs w:val="22"/>
        </w:rPr>
        <w:t xml:space="preserve"> (nie dłuższy niż 8 dni roboczych) liczone od dnia złożenia zamówienia częściowego </w:t>
      </w:r>
      <w:r w:rsidRPr="001964B1">
        <w:rPr>
          <w:b w:val="0"/>
          <w:bCs w:val="0"/>
          <w:sz w:val="22"/>
          <w:szCs w:val="22"/>
        </w:rPr>
        <w:t xml:space="preserve">przez Sekcję Zaopatrzenia i Zamówień Publicznych WSZ. </w:t>
      </w:r>
    </w:p>
    <w:p w:rsidR="001F7D7C" w:rsidRPr="001964B1" w:rsidRDefault="001F7D7C" w:rsidP="001964B1">
      <w:pPr>
        <w:ind w:left="360" w:hanging="360"/>
        <w:jc w:val="both"/>
        <w:rPr>
          <w:sz w:val="22"/>
          <w:szCs w:val="22"/>
        </w:rPr>
      </w:pPr>
    </w:p>
    <w:p w:rsidR="001F7D7C" w:rsidRPr="001964B1" w:rsidRDefault="001F7D7C" w:rsidP="001964B1">
      <w:pPr>
        <w:jc w:val="both"/>
        <w:rPr>
          <w:sz w:val="22"/>
          <w:szCs w:val="22"/>
        </w:rPr>
      </w:pPr>
      <w:r w:rsidRPr="001964B1">
        <w:rPr>
          <w:b/>
          <w:bCs/>
          <w:sz w:val="22"/>
          <w:szCs w:val="22"/>
        </w:rPr>
        <w:t>Uwaga! Powyższe wypełnia Wykonawca, który w zakresie złożo</w:t>
      </w:r>
      <w:r>
        <w:rPr>
          <w:b/>
          <w:bCs/>
          <w:sz w:val="22"/>
          <w:szCs w:val="22"/>
        </w:rPr>
        <w:t xml:space="preserve">nych w ofercie pakietów oferuje </w:t>
      </w:r>
      <w:r w:rsidRPr="001964B1">
        <w:rPr>
          <w:b/>
          <w:bCs/>
          <w:sz w:val="22"/>
          <w:szCs w:val="22"/>
        </w:rPr>
        <w:t>jeden, ten sam</w:t>
      </w:r>
      <w:r w:rsidRPr="001964B1">
        <w:rPr>
          <w:sz w:val="22"/>
          <w:szCs w:val="22"/>
        </w:rPr>
        <w:t xml:space="preserve"> </w:t>
      </w:r>
      <w:r w:rsidRPr="001964B1">
        <w:rPr>
          <w:b/>
          <w:bCs/>
          <w:sz w:val="22"/>
          <w:szCs w:val="22"/>
        </w:rPr>
        <w:t>termin realizacji dostawy.</w:t>
      </w:r>
    </w:p>
    <w:p w:rsidR="001F7D7C" w:rsidRPr="001964B1" w:rsidRDefault="001F7D7C" w:rsidP="001964B1">
      <w:pPr>
        <w:ind w:left="360" w:hanging="360"/>
        <w:jc w:val="both"/>
        <w:rPr>
          <w:i/>
          <w:iCs/>
          <w:color w:val="000000"/>
          <w:sz w:val="22"/>
          <w:szCs w:val="22"/>
        </w:rPr>
      </w:pPr>
    </w:p>
    <w:p w:rsidR="001F7D7C" w:rsidRPr="001964B1" w:rsidRDefault="001F7D7C" w:rsidP="001964B1">
      <w:pPr>
        <w:jc w:val="both"/>
        <w:rPr>
          <w:color w:val="000000"/>
          <w:sz w:val="22"/>
          <w:szCs w:val="22"/>
        </w:rPr>
      </w:pPr>
      <w:r w:rsidRPr="001964B1">
        <w:rPr>
          <w:color w:val="000000"/>
          <w:sz w:val="22"/>
          <w:szCs w:val="22"/>
        </w:rPr>
        <w:t xml:space="preserve">b)  Termin realizacji dostawy jest różny dla poszczególnych pakietów i wynosi   </w:t>
      </w:r>
    </w:p>
    <w:p w:rsidR="001F7D7C" w:rsidRPr="001964B1" w:rsidRDefault="001F7D7C" w:rsidP="001964B1">
      <w:pPr>
        <w:jc w:val="both"/>
        <w:rPr>
          <w:color w:val="000000"/>
          <w:sz w:val="22"/>
          <w:szCs w:val="22"/>
        </w:rPr>
      </w:pPr>
      <w:r w:rsidRPr="001964B1">
        <w:rPr>
          <w:color w:val="000000"/>
          <w:sz w:val="22"/>
          <w:szCs w:val="22"/>
        </w:rPr>
        <w:t xml:space="preserve">      odpowiednio*:</w:t>
      </w:r>
    </w:p>
    <w:p w:rsidR="001F7D7C" w:rsidRPr="001964B1" w:rsidRDefault="001F7D7C" w:rsidP="001964B1">
      <w:pPr>
        <w:jc w:val="both"/>
        <w:rPr>
          <w:color w:val="000000"/>
          <w:sz w:val="22"/>
          <w:szCs w:val="22"/>
        </w:rPr>
      </w:pPr>
      <w:r w:rsidRPr="001964B1">
        <w:rPr>
          <w:color w:val="000000"/>
          <w:sz w:val="22"/>
          <w:szCs w:val="22"/>
        </w:rPr>
        <w:t xml:space="preserve">       - dla pakietu Nr ……. – do ............. dni roboczych</w:t>
      </w:r>
    </w:p>
    <w:p w:rsidR="001F7D7C" w:rsidRPr="001964B1" w:rsidRDefault="001F7D7C" w:rsidP="001964B1">
      <w:pPr>
        <w:jc w:val="both"/>
        <w:rPr>
          <w:color w:val="000000"/>
          <w:sz w:val="22"/>
          <w:szCs w:val="22"/>
        </w:rPr>
      </w:pPr>
      <w:r w:rsidRPr="001964B1">
        <w:rPr>
          <w:sz w:val="22"/>
          <w:szCs w:val="22"/>
        </w:rPr>
        <w:t xml:space="preserve">        (nie dłuższy niż 8 dni robocze) liczone od dnia złożenia zamówienia częściowego.</w:t>
      </w:r>
    </w:p>
    <w:p w:rsidR="001F7D7C" w:rsidRPr="00210F8F" w:rsidRDefault="001F7D7C" w:rsidP="001964B1">
      <w:pPr>
        <w:pStyle w:val="BodyText"/>
        <w:autoSpaceDN w:val="0"/>
        <w:jc w:val="both"/>
      </w:pPr>
      <w:r w:rsidRPr="00210F8F">
        <w:t xml:space="preserve"> </w:t>
      </w:r>
    </w:p>
    <w:p w:rsidR="001F7D7C" w:rsidRPr="001964B1" w:rsidRDefault="001F7D7C" w:rsidP="001964B1">
      <w:pPr>
        <w:pStyle w:val="BodyText"/>
        <w:numPr>
          <w:ilvl w:val="0"/>
          <w:numId w:val="4"/>
        </w:numPr>
        <w:suppressAutoHyphens w:val="0"/>
        <w:autoSpaceDN w:val="0"/>
        <w:jc w:val="both"/>
        <w:rPr>
          <w:b w:val="0"/>
          <w:bCs w:val="0"/>
          <w:sz w:val="24"/>
          <w:szCs w:val="24"/>
        </w:rPr>
      </w:pPr>
      <w:r w:rsidRPr="008658BF">
        <w:rPr>
          <w:sz w:val="24"/>
          <w:szCs w:val="24"/>
        </w:rPr>
        <w:t>Termin rozpatrzenia reklamacji - kryterium oceny wg. pkt. 13 ppkt. 1.3 SIWZ (należy wypełnić jedną z poniższych opcji a) lub b):</w:t>
      </w:r>
    </w:p>
    <w:p w:rsidR="001F7D7C" w:rsidRPr="00CA574B" w:rsidRDefault="001F7D7C" w:rsidP="008658BF">
      <w:pPr>
        <w:pStyle w:val="BodyText"/>
        <w:autoSpaceDN w:val="0"/>
        <w:jc w:val="both"/>
      </w:pPr>
    </w:p>
    <w:p w:rsidR="001F7D7C" w:rsidRDefault="001F7D7C" w:rsidP="008658BF">
      <w:pPr>
        <w:ind w:left="360" w:hanging="360"/>
        <w:jc w:val="both"/>
      </w:pPr>
      <w:r>
        <w:t xml:space="preserve">a)  </w:t>
      </w:r>
      <w:r w:rsidRPr="00CA574B">
        <w:t>w zak</w:t>
      </w:r>
      <w:r>
        <w:t>resie pakietów: od Nr 1 do Nr 9</w:t>
      </w:r>
      <w:r w:rsidRPr="00CA574B">
        <w:t xml:space="preserve"> w terminie </w:t>
      </w:r>
      <w:r>
        <w:t xml:space="preserve">do </w:t>
      </w:r>
      <w:r w:rsidRPr="00CA574B">
        <w:rPr>
          <w:b/>
          <w:bCs/>
        </w:rPr>
        <w:t xml:space="preserve">.............dni </w:t>
      </w:r>
      <w:r>
        <w:rPr>
          <w:b/>
          <w:bCs/>
        </w:rPr>
        <w:t>roboczych</w:t>
      </w:r>
      <w:r>
        <w:t xml:space="preserve"> (nie dłuższy niż 12 dni roboczych</w:t>
      </w:r>
      <w:r w:rsidRPr="00CA574B">
        <w:t>) liczone od dnia przesłania reklamacji</w:t>
      </w:r>
      <w:r>
        <w:t>.</w:t>
      </w:r>
    </w:p>
    <w:p w:rsidR="001F7D7C" w:rsidRPr="00CA574B" w:rsidRDefault="001F7D7C" w:rsidP="008658BF">
      <w:pPr>
        <w:ind w:left="360" w:hanging="360"/>
        <w:jc w:val="both"/>
      </w:pPr>
      <w:r>
        <w:t xml:space="preserve">      </w:t>
      </w:r>
      <w:r w:rsidRPr="00C81D20">
        <w:rPr>
          <w:b/>
          <w:bCs/>
        </w:rPr>
        <w:t>Uwaga! Powyższe wypełnia Wykonawca, który w zakresie złożonych w ofercie pakietów oferuje jeden</w:t>
      </w:r>
      <w:r>
        <w:rPr>
          <w:b/>
          <w:bCs/>
        </w:rPr>
        <w:t>,</w:t>
      </w:r>
      <w:r w:rsidRPr="00C81D20">
        <w:rPr>
          <w:b/>
          <w:bCs/>
        </w:rPr>
        <w:t xml:space="preserve"> ten sam</w:t>
      </w:r>
      <w:r w:rsidRPr="00A67300">
        <w:t xml:space="preserve"> </w:t>
      </w:r>
      <w:r w:rsidRPr="00A67300">
        <w:rPr>
          <w:b/>
          <w:bCs/>
        </w:rPr>
        <w:t>czas reakcji na reklamacje.</w:t>
      </w:r>
    </w:p>
    <w:p w:rsidR="001F7D7C" w:rsidRPr="00CA574B" w:rsidRDefault="001F7D7C" w:rsidP="008658BF">
      <w:pPr>
        <w:ind w:left="360" w:hanging="360"/>
        <w:jc w:val="both"/>
        <w:rPr>
          <w:i/>
          <w:iCs/>
          <w:color w:val="000000"/>
        </w:rPr>
      </w:pPr>
    </w:p>
    <w:p w:rsidR="001F7D7C" w:rsidRDefault="001F7D7C" w:rsidP="008658BF">
      <w:pPr>
        <w:jc w:val="both"/>
        <w:rPr>
          <w:color w:val="000000"/>
        </w:rPr>
      </w:pPr>
      <w:r w:rsidRPr="00CA574B">
        <w:rPr>
          <w:color w:val="000000"/>
        </w:rPr>
        <w:t xml:space="preserve">b)  </w:t>
      </w:r>
      <w:r>
        <w:rPr>
          <w:color w:val="000000"/>
        </w:rPr>
        <w:t>Termin</w:t>
      </w:r>
      <w:r w:rsidRPr="00CA574B">
        <w:rPr>
          <w:color w:val="000000"/>
        </w:rPr>
        <w:t xml:space="preserve"> rozpat</w:t>
      </w:r>
      <w:r>
        <w:rPr>
          <w:color w:val="000000"/>
        </w:rPr>
        <w:t>rzenia</w:t>
      </w:r>
      <w:r w:rsidRPr="00CA574B">
        <w:rPr>
          <w:color w:val="000000"/>
        </w:rPr>
        <w:t xml:space="preserve"> reklamacji</w:t>
      </w:r>
      <w:r>
        <w:rPr>
          <w:color w:val="000000"/>
        </w:rPr>
        <w:t xml:space="preserve"> </w:t>
      </w:r>
      <w:r w:rsidRPr="00CA574B">
        <w:rPr>
          <w:color w:val="000000"/>
        </w:rPr>
        <w:t xml:space="preserve">jest różny dla poszczególnych pakietów i wynosi </w:t>
      </w:r>
      <w:r>
        <w:rPr>
          <w:color w:val="000000"/>
        </w:rPr>
        <w:t xml:space="preserve">  </w:t>
      </w:r>
    </w:p>
    <w:p w:rsidR="001F7D7C" w:rsidRPr="00CA574B" w:rsidRDefault="001F7D7C" w:rsidP="008658BF">
      <w:pPr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CA574B">
        <w:rPr>
          <w:color w:val="000000"/>
        </w:rPr>
        <w:t>odpowiednio*:</w:t>
      </w:r>
    </w:p>
    <w:p w:rsidR="001F7D7C" w:rsidRPr="00CA574B" w:rsidRDefault="001F7D7C" w:rsidP="008658BF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 Nr </w:t>
      </w:r>
      <w:r>
        <w:rPr>
          <w:color w:val="000000"/>
        </w:rPr>
        <w:t>…….</w:t>
      </w:r>
      <w:r w:rsidRPr="00CA574B">
        <w:rPr>
          <w:color w:val="000000"/>
        </w:rPr>
        <w:t xml:space="preserve"> </w:t>
      </w:r>
      <w:r>
        <w:rPr>
          <w:color w:val="000000"/>
        </w:rPr>
        <w:t>–</w:t>
      </w:r>
      <w:r w:rsidRPr="00CA574B">
        <w:rPr>
          <w:color w:val="000000"/>
        </w:rPr>
        <w:t xml:space="preserve"> </w:t>
      </w:r>
      <w:r>
        <w:rPr>
          <w:color w:val="000000"/>
        </w:rPr>
        <w:t xml:space="preserve">do </w:t>
      </w:r>
      <w:r w:rsidRPr="00CA574B">
        <w:rPr>
          <w:color w:val="000000"/>
        </w:rPr>
        <w:t>....</w:t>
      </w:r>
      <w:r>
        <w:rPr>
          <w:color w:val="000000"/>
        </w:rPr>
        <w:t>........</w:t>
      </w:r>
      <w:r w:rsidRPr="00CA574B">
        <w:rPr>
          <w:color w:val="000000"/>
        </w:rPr>
        <w:t xml:space="preserve">. dni </w:t>
      </w:r>
      <w:r>
        <w:rPr>
          <w:color w:val="000000"/>
        </w:rPr>
        <w:t>roboczych</w:t>
      </w:r>
    </w:p>
    <w:p w:rsidR="001F7D7C" w:rsidRPr="000D1A02" w:rsidRDefault="001F7D7C" w:rsidP="008658BF">
      <w:pPr>
        <w:jc w:val="both"/>
        <w:rPr>
          <w:color w:val="000000"/>
        </w:rPr>
      </w:pPr>
      <w:r>
        <w:t xml:space="preserve">        </w:t>
      </w:r>
      <w:r w:rsidRPr="00CA574B">
        <w:t xml:space="preserve">(nie dłuższy niż </w:t>
      </w:r>
      <w:r>
        <w:t>12</w:t>
      </w:r>
      <w:r w:rsidRPr="00CA574B">
        <w:t xml:space="preserve"> dni </w:t>
      </w:r>
      <w:r>
        <w:t>roboczych</w:t>
      </w:r>
      <w:r w:rsidRPr="00CA574B">
        <w:t>) liczon</w:t>
      </w:r>
      <w:r>
        <w:t>e</w:t>
      </w:r>
      <w:r w:rsidRPr="00CA574B">
        <w:t xml:space="preserve"> od </w:t>
      </w:r>
      <w:r>
        <w:t>dnia przesłania reklamacji.</w:t>
      </w:r>
    </w:p>
    <w:p w:rsidR="001F7D7C" w:rsidRPr="00210F8F" w:rsidRDefault="001F7D7C" w:rsidP="008658BF">
      <w:pPr>
        <w:pStyle w:val="BodyText"/>
        <w:autoSpaceDN w:val="0"/>
        <w:jc w:val="both"/>
      </w:pPr>
      <w:r w:rsidRPr="00210F8F">
        <w:t xml:space="preserve"> </w:t>
      </w:r>
    </w:p>
    <w:p w:rsidR="001F7D7C" w:rsidRDefault="001F7D7C" w:rsidP="008658BF">
      <w:pPr>
        <w:pStyle w:val="BodyTextIndent3"/>
        <w:numPr>
          <w:ilvl w:val="0"/>
          <w:numId w:val="4"/>
        </w:numPr>
        <w:jc w:val="both"/>
        <w:rPr>
          <w:sz w:val="24"/>
          <w:szCs w:val="24"/>
        </w:rPr>
      </w:pPr>
      <w:r w:rsidRPr="00C75E36">
        <w:rPr>
          <w:sz w:val="24"/>
          <w:szCs w:val="24"/>
        </w:rPr>
        <w:t>Oświadczamy, że zapoznaliśmy się z warunkami przetargu zawartym</w:t>
      </w:r>
      <w:r>
        <w:rPr>
          <w:sz w:val="24"/>
          <w:szCs w:val="24"/>
        </w:rPr>
        <w:t>i w Specyfikacji istotnych</w:t>
      </w:r>
      <w:r w:rsidRPr="00C75E36">
        <w:rPr>
          <w:sz w:val="24"/>
          <w:szCs w:val="24"/>
        </w:rPr>
        <w:t xml:space="preserve"> warunków zamówienia, w tym z kryteriami oceny ofert oraz załącznikami do SIWZ oraz że przyjmujemy je bez zastrzeżeń.</w:t>
      </w:r>
    </w:p>
    <w:p w:rsidR="001F7D7C" w:rsidRDefault="001F7D7C" w:rsidP="008658BF">
      <w:pPr>
        <w:pStyle w:val="BodyTextIndent3"/>
        <w:numPr>
          <w:ilvl w:val="0"/>
          <w:numId w:val="4"/>
        </w:numPr>
        <w:jc w:val="both"/>
        <w:rPr>
          <w:sz w:val="24"/>
          <w:szCs w:val="24"/>
        </w:rPr>
      </w:pPr>
      <w:r w:rsidRPr="006A124B">
        <w:rPr>
          <w:sz w:val="24"/>
          <w:szCs w:val="24"/>
        </w:rPr>
        <w:t>Oświadczamy, że w przypadku wybrania naszej oferty zobowią</w:t>
      </w:r>
      <w:r>
        <w:rPr>
          <w:sz w:val="24"/>
          <w:szCs w:val="24"/>
        </w:rPr>
        <w:t xml:space="preserve">zujemy się do podpisania </w:t>
      </w:r>
      <w:r w:rsidRPr="006A124B">
        <w:rPr>
          <w:sz w:val="24"/>
          <w:szCs w:val="24"/>
        </w:rPr>
        <w:t>umowy sprze</w:t>
      </w:r>
      <w:r>
        <w:rPr>
          <w:sz w:val="24"/>
          <w:szCs w:val="24"/>
        </w:rPr>
        <w:t xml:space="preserve">daży stanowiącej </w:t>
      </w:r>
      <w:r>
        <w:rPr>
          <w:b/>
          <w:bCs/>
          <w:i/>
          <w:iCs/>
          <w:sz w:val="24"/>
          <w:szCs w:val="24"/>
        </w:rPr>
        <w:t>Załącznik Nr 14</w:t>
      </w:r>
      <w:r w:rsidRPr="00A203C5">
        <w:rPr>
          <w:b/>
          <w:bCs/>
          <w:i/>
          <w:iCs/>
          <w:sz w:val="24"/>
          <w:szCs w:val="24"/>
        </w:rPr>
        <w:t xml:space="preserve"> do SIWZ</w:t>
      </w:r>
      <w:r w:rsidRPr="006A124B">
        <w:rPr>
          <w:sz w:val="24"/>
          <w:szCs w:val="24"/>
        </w:rPr>
        <w:t xml:space="preserve"> oraz zgodnie z treścią oferty</w:t>
      </w:r>
      <w:r>
        <w:rPr>
          <w:sz w:val="24"/>
          <w:szCs w:val="24"/>
        </w:rPr>
        <w:t>.</w:t>
      </w:r>
    </w:p>
    <w:p w:rsidR="001F7D7C" w:rsidRPr="00B22BA3" w:rsidRDefault="001F7D7C" w:rsidP="00B22BA3">
      <w:pPr>
        <w:jc w:val="both"/>
        <w:rPr>
          <w:color w:val="000000"/>
        </w:rPr>
      </w:pPr>
      <w:r>
        <w:rPr>
          <w:color w:val="000000"/>
        </w:rPr>
        <w:t>7</w:t>
      </w:r>
      <w:r w:rsidRPr="00B22BA3">
        <w:rPr>
          <w:color w:val="000000"/>
        </w:rPr>
        <w:t xml:space="preserve">.  Informujemy zgodnie z art. 91ust.3a uPzp, że wybór naszej oferty </w:t>
      </w:r>
      <w:r w:rsidRPr="00B22BA3">
        <w:rPr>
          <w:color w:val="000000"/>
          <w:u w:val="single"/>
        </w:rPr>
        <w:t>będzie* / nie będzie</w:t>
      </w:r>
      <w:r w:rsidRPr="00B22BA3">
        <w:rPr>
          <w:color w:val="000000"/>
        </w:rPr>
        <w:t xml:space="preserve">*  </w:t>
      </w:r>
    </w:p>
    <w:p w:rsidR="001F7D7C" w:rsidRPr="00B22BA3" w:rsidRDefault="001F7D7C" w:rsidP="00B22BA3">
      <w:pPr>
        <w:jc w:val="both"/>
        <w:rPr>
          <w:color w:val="000000"/>
        </w:rPr>
      </w:pPr>
      <w:r w:rsidRPr="00B22BA3">
        <w:rPr>
          <w:color w:val="000000"/>
        </w:rPr>
        <w:t xml:space="preserve">     prowadzić do powstania u Zamawiającego obowiązku podatkowego od  towarów i usług,  </w:t>
      </w:r>
    </w:p>
    <w:p w:rsidR="001F7D7C" w:rsidRPr="00B22BA3" w:rsidRDefault="001F7D7C" w:rsidP="00B22BA3">
      <w:pPr>
        <w:jc w:val="both"/>
        <w:rPr>
          <w:color w:val="000000"/>
        </w:rPr>
      </w:pPr>
      <w:r w:rsidRPr="00B22BA3">
        <w:rPr>
          <w:color w:val="000000"/>
        </w:rPr>
        <w:t xml:space="preserve">     który miałby obowiązek rozliczyć zgodnie z tymi przepisami.     </w:t>
      </w:r>
    </w:p>
    <w:p w:rsidR="001F7D7C" w:rsidRPr="00B22BA3" w:rsidRDefault="001F7D7C" w:rsidP="00B22BA3">
      <w:pPr>
        <w:tabs>
          <w:tab w:val="left" w:pos="720"/>
        </w:tabs>
        <w:rPr>
          <w:color w:val="000000"/>
        </w:rPr>
      </w:pPr>
    </w:p>
    <w:p w:rsidR="001F7D7C" w:rsidRPr="00B22BA3" w:rsidRDefault="001F7D7C" w:rsidP="00B22BA3">
      <w:pPr>
        <w:tabs>
          <w:tab w:val="left" w:pos="720"/>
        </w:tabs>
        <w:rPr>
          <w:b/>
          <w:bCs/>
          <w:i/>
          <w:iCs/>
          <w:color w:val="000000"/>
        </w:rPr>
      </w:pPr>
      <w:r w:rsidRPr="00B22BA3">
        <w:rPr>
          <w:color w:val="000000"/>
        </w:rPr>
        <w:t xml:space="preserve">    </w:t>
      </w:r>
      <w:r w:rsidRPr="00B22BA3">
        <w:rPr>
          <w:b/>
          <w:bCs/>
          <w:i/>
          <w:iCs/>
          <w:color w:val="000000"/>
        </w:rPr>
        <w:t xml:space="preserve">Uwaga!!! w przypadku, gdy wybór oferty będzie prowadzić do powstania u  </w:t>
      </w:r>
    </w:p>
    <w:p w:rsidR="001F7D7C" w:rsidRPr="00B22BA3" w:rsidRDefault="001F7D7C" w:rsidP="00B22BA3">
      <w:pPr>
        <w:tabs>
          <w:tab w:val="left" w:pos="720"/>
        </w:tabs>
        <w:rPr>
          <w:b/>
          <w:bCs/>
          <w:i/>
          <w:iCs/>
          <w:color w:val="000000"/>
        </w:rPr>
      </w:pPr>
      <w:r w:rsidRPr="00B22BA3">
        <w:rPr>
          <w:b/>
          <w:bCs/>
          <w:i/>
          <w:iCs/>
          <w:color w:val="000000"/>
        </w:rPr>
        <w:t xml:space="preserve">    Zamawiającego obowiązku podatkowego od towarów i usług Wykonawca  powyżej w  </w:t>
      </w:r>
    </w:p>
    <w:p w:rsidR="001F7D7C" w:rsidRPr="00B22BA3" w:rsidRDefault="001F7D7C" w:rsidP="00B22BA3">
      <w:pPr>
        <w:tabs>
          <w:tab w:val="left" w:pos="720"/>
        </w:tabs>
        <w:rPr>
          <w:b/>
          <w:bCs/>
          <w:i/>
          <w:iCs/>
          <w:color w:val="000000"/>
        </w:rPr>
      </w:pPr>
      <w:r w:rsidRPr="00B22BA3">
        <w:rPr>
          <w:b/>
          <w:bCs/>
          <w:i/>
          <w:iCs/>
          <w:color w:val="000000"/>
        </w:rPr>
        <w:t xml:space="preserve">    formularzu ofertowym wpisuje tylko wartość netto bez kwoty podatku VAT.</w:t>
      </w:r>
    </w:p>
    <w:p w:rsidR="001F7D7C" w:rsidRPr="00B22BA3" w:rsidRDefault="001F7D7C" w:rsidP="00B22BA3">
      <w:pPr>
        <w:jc w:val="both"/>
        <w:rPr>
          <w:color w:val="000000"/>
        </w:rPr>
      </w:pPr>
    </w:p>
    <w:p w:rsidR="001F7D7C" w:rsidRPr="00B22BA3" w:rsidRDefault="001F7D7C" w:rsidP="00B22BA3">
      <w:pPr>
        <w:suppressAutoHyphens w:val="0"/>
        <w:rPr>
          <w:color w:val="000000"/>
        </w:rPr>
      </w:pPr>
      <w:r>
        <w:rPr>
          <w:color w:val="000000"/>
        </w:rPr>
        <w:t>8</w:t>
      </w:r>
      <w:r w:rsidRPr="00B22BA3">
        <w:rPr>
          <w:color w:val="000000"/>
        </w:rPr>
        <w:t xml:space="preserve">.  Część zamówienia............................................................................................. której   </w:t>
      </w:r>
    </w:p>
    <w:p w:rsidR="001F7D7C" w:rsidRPr="00B22BA3" w:rsidRDefault="001F7D7C" w:rsidP="00B22BA3">
      <w:pPr>
        <w:tabs>
          <w:tab w:val="num" w:pos="1080"/>
        </w:tabs>
        <w:rPr>
          <w:color w:val="000000"/>
        </w:rPr>
      </w:pPr>
      <w:r w:rsidRPr="00B22BA3">
        <w:rPr>
          <w:color w:val="000000"/>
        </w:rPr>
        <w:t xml:space="preserve">      wykonanie powierzymy / nie powierzymy  podwykonawcom* </w:t>
      </w:r>
    </w:p>
    <w:p w:rsidR="001F7D7C" w:rsidRPr="00B22BA3" w:rsidRDefault="001F7D7C" w:rsidP="00B22BA3">
      <w:pPr>
        <w:ind w:left="360"/>
        <w:rPr>
          <w:i/>
          <w:iCs/>
          <w:color w:val="000000"/>
        </w:rPr>
      </w:pPr>
      <w:r w:rsidRPr="00B22BA3">
        <w:rPr>
          <w:i/>
          <w:iCs/>
          <w:color w:val="000000"/>
        </w:rPr>
        <w:t>(Wykonawca, który powierzy część zamówienia podwykonawcom wymienia poniżej firmy podwykonawców)*</w:t>
      </w:r>
    </w:p>
    <w:p w:rsidR="001F7D7C" w:rsidRPr="00B22BA3" w:rsidRDefault="001F7D7C" w:rsidP="00B22BA3">
      <w:pPr>
        <w:rPr>
          <w:color w:val="000000"/>
        </w:rPr>
      </w:pPr>
      <w:r w:rsidRPr="00B22BA3">
        <w:rPr>
          <w:color w:val="000000"/>
        </w:rPr>
        <w:t xml:space="preserve">    - ……………………………………</w:t>
      </w:r>
    </w:p>
    <w:p w:rsidR="001F7D7C" w:rsidRPr="00B22BA3" w:rsidRDefault="001F7D7C" w:rsidP="00B22BA3">
      <w:pPr>
        <w:rPr>
          <w:color w:val="000000"/>
        </w:rPr>
      </w:pPr>
      <w:r w:rsidRPr="00B22BA3">
        <w:rPr>
          <w:color w:val="000000"/>
        </w:rPr>
        <w:t xml:space="preserve">    -…………………………………….</w:t>
      </w:r>
    </w:p>
    <w:p w:rsidR="001F7D7C" w:rsidRPr="00570261" w:rsidRDefault="001F7D7C" w:rsidP="008658BF">
      <w:pPr>
        <w:jc w:val="both"/>
      </w:pPr>
    </w:p>
    <w:p w:rsidR="001F7D7C" w:rsidRPr="00570261" w:rsidRDefault="001F7D7C" w:rsidP="008658BF">
      <w:pPr>
        <w:jc w:val="both"/>
      </w:pPr>
      <w:r>
        <w:t xml:space="preserve">9.  </w:t>
      </w:r>
      <w:r w:rsidRPr="00570261">
        <w:t xml:space="preserve">Oferta została złożona łącznie na kolejnych ................................... stronach </w:t>
      </w:r>
    </w:p>
    <w:p w:rsidR="001F7D7C" w:rsidRDefault="001F7D7C" w:rsidP="008658BF">
      <w:pPr>
        <w:jc w:val="both"/>
      </w:pPr>
      <w:r>
        <w:t xml:space="preserve">     (</w:t>
      </w:r>
      <w:r w:rsidRPr="00570261">
        <w:t>uwaga w numeracji proszę uwzględnić wszystkie załą</w:t>
      </w:r>
      <w:r>
        <w:t>czone dokumenty</w:t>
      </w:r>
      <w:r w:rsidRPr="00570261">
        <w:t xml:space="preserve">)                 </w:t>
      </w:r>
    </w:p>
    <w:p w:rsidR="001F7D7C" w:rsidRDefault="001F7D7C" w:rsidP="008658BF">
      <w:pPr>
        <w:jc w:val="both"/>
      </w:pPr>
      <w:r>
        <w:t xml:space="preserve">    </w:t>
      </w:r>
    </w:p>
    <w:p w:rsidR="001F7D7C" w:rsidRPr="000D1A02" w:rsidRDefault="001F7D7C" w:rsidP="008658BF">
      <w:pPr>
        <w:jc w:val="both"/>
      </w:pPr>
      <w:r w:rsidRPr="000D1A02">
        <w:rPr>
          <w:b/>
          <w:bCs/>
        </w:rPr>
        <w:t>UWAGA! * - niepotrzebne skreślić</w:t>
      </w:r>
      <w:r w:rsidRPr="000D1A02">
        <w:t xml:space="preserve">                                       </w:t>
      </w:r>
    </w:p>
    <w:p w:rsidR="001F7D7C" w:rsidRDefault="001F7D7C" w:rsidP="008658BF">
      <w:pPr>
        <w:jc w:val="both"/>
        <w:rPr>
          <w:b/>
          <w:bCs/>
        </w:rPr>
      </w:pPr>
    </w:p>
    <w:p w:rsidR="001F7D7C" w:rsidRPr="00B22BA3" w:rsidRDefault="001F7D7C" w:rsidP="00B22BA3">
      <w:pPr>
        <w:jc w:val="both"/>
        <w:rPr>
          <w:b/>
          <w:bCs/>
        </w:rPr>
      </w:pPr>
      <w:r>
        <w:rPr>
          <w:b/>
          <w:bCs/>
        </w:rPr>
        <w:t xml:space="preserve">UWAGA! - </w:t>
      </w:r>
      <w:r w:rsidRPr="000D1A02">
        <w:rPr>
          <w:b/>
          <w:bCs/>
        </w:rPr>
        <w:t>nie</w:t>
      </w:r>
      <w:r>
        <w:rPr>
          <w:b/>
          <w:bCs/>
        </w:rPr>
        <w:t xml:space="preserve"> </w:t>
      </w:r>
      <w:r w:rsidRPr="000D1A02">
        <w:rPr>
          <w:b/>
          <w:bCs/>
        </w:rPr>
        <w:t xml:space="preserve">wpisanie terminu rozpatrzenia reklamacji </w:t>
      </w:r>
      <w:r>
        <w:rPr>
          <w:b/>
          <w:bCs/>
        </w:rPr>
        <w:t xml:space="preserve">lub terminu realizacji dostawy </w:t>
      </w:r>
      <w:r w:rsidRPr="000D1A02">
        <w:rPr>
          <w:b/>
          <w:bCs/>
        </w:rPr>
        <w:t xml:space="preserve">w zakresie danego pakietu, w którym Wykonawca bierze udział lub wpisanie innego niż był dozwolony (patrz tabela w pkt. </w:t>
      </w:r>
      <w:r>
        <w:rPr>
          <w:b/>
          <w:bCs/>
        </w:rPr>
        <w:t xml:space="preserve"> </w:t>
      </w:r>
      <w:r w:rsidRPr="000D1A02">
        <w:rPr>
          <w:b/>
          <w:bCs/>
        </w:rPr>
        <w:t xml:space="preserve">13 ppkt.1.3 </w:t>
      </w:r>
      <w:r>
        <w:rPr>
          <w:b/>
          <w:bCs/>
        </w:rPr>
        <w:t xml:space="preserve">i ppkt.1.4. </w:t>
      </w:r>
      <w:r w:rsidRPr="000D1A02">
        <w:rPr>
          <w:b/>
          <w:bCs/>
        </w:rPr>
        <w:t>SIWZ) spowoduje odrzucenie oferty w zakresie tego pakietu.</w:t>
      </w:r>
    </w:p>
    <w:p w:rsidR="001F7D7C" w:rsidRDefault="001F7D7C" w:rsidP="008658BF">
      <w:pPr>
        <w:ind w:left="4956" w:firstLine="708"/>
        <w:jc w:val="both"/>
      </w:pPr>
    </w:p>
    <w:p w:rsidR="001F7D7C" w:rsidRPr="00570261" w:rsidRDefault="001F7D7C" w:rsidP="008658BF">
      <w:pPr>
        <w:ind w:left="4956" w:firstLine="708"/>
        <w:jc w:val="both"/>
      </w:pPr>
    </w:p>
    <w:p w:rsidR="001F7D7C" w:rsidRPr="001451B7" w:rsidRDefault="001F7D7C" w:rsidP="008658BF">
      <w:pPr>
        <w:ind w:left="5664"/>
        <w:jc w:val="both"/>
      </w:pPr>
      <w:r w:rsidRPr="001451B7">
        <w:t xml:space="preserve">   ...........................................</w:t>
      </w:r>
    </w:p>
    <w:p w:rsidR="001F7D7C" w:rsidRDefault="001F7D7C" w:rsidP="00B22BA3">
      <w:pPr>
        <w:jc w:val="center"/>
      </w:pPr>
      <w:r>
        <w:t xml:space="preserve">                                                                             </w:t>
      </w:r>
      <w:r w:rsidRPr="001451B7">
        <w:t xml:space="preserve">data i  podpis </w:t>
      </w:r>
      <w:r>
        <w:t xml:space="preserve">Wykonawcy </w:t>
      </w:r>
      <w:r>
        <w:br/>
        <w:t xml:space="preserve">                                                                        lub upoważnionego przedstawiciela Wykonawcy</w:t>
      </w:r>
    </w:p>
    <w:sectPr w:rsidR="001F7D7C" w:rsidSect="00BE69C6">
      <w:footerReference w:type="default" r:id="rId7"/>
      <w:pgSz w:w="11905" w:h="16837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D7C" w:rsidRDefault="001F7D7C">
      <w:r>
        <w:separator/>
      </w:r>
    </w:p>
  </w:endnote>
  <w:endnote w:type="continuationSeparator" w:id="1">
    <w:p w:rsidR="001F7D7C" w:rsidRDefault="001F7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D7C" w:rsidRPr="00650D54" w:rsidRDefault="001F7D7C" w:rsidP="00527F76">
    <w:pPr>
      <w:pStyle w:val="Footer"/>
      <w:framePr w:wrap="auto" w:vAnchor="text" w:hAnchor="margin" w:xAlign="right" w:y="1"/>
      <w:rPr>
        <w:rStyle w:val="PageNumber"/>
        <w:sz w:val="20"/>
        <w:szCs w:val="20"/>
      </w:rPr>
    </w:pPr>
    <w:r w:rsidRPr="00650D54">
      <w:rPr>
        <w:rStyle w:val="PageNumber"/>
        <w:sz w:val="20"/>
        <w:szCs w:val="20"/>
      </w:rPr>
      <w:fldChar w:fldCharType="begin"/>
    </w:r>
    <w:r w:rsidRPr="00650D54">
      <w:rPr>
        <w:rStyle w:val="PageNumber"/>
        <w:sz w:val="20"/>
        <w:szCs w:val="20"/>
      </w:rPr>
      <w:instrText xml:space="preserve">PAGE  </w:instrText>
    </w:r>
    <w:r w:rsidRPr="00650D54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4</w:t>
    </w:r>
    <w:r w:rsidRPr="00650D54">
      <w:rPr>
        <w:rStyle w:val="PageNumber"/>
        <w:sz w:val="20"/>
        <w:szCs w:val="20"/>
      </w:rPr>
      <w:fldChar w:fldCharType="end"/>
    </w:r>
  </w:p>
  <w:p w:rsidR="001F7D7C" w:rsidRDefault="001F7D7C" w:rsidP="00650D54">
    <w:pPr>
      <w:jc w:val="center"/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___________________________________________________________________________________________________________</w:t>
    </w:r>
  </w:p>
  <w:p w:rsidR="001F7D7C" w:rsidRPr="00AC2381" w:rsidRDefault="001F7D7C" w:rsidP="00650D54">
    <w:pPr>
      <w:jc w:val="center"/>
      <w:rPr>
        <w:sz w:val="18"/>
        <w:szCs w:val="18"/>
      </w:rPr>
    </w:pPr>
    <w:r w:rsidRPr="004F09A3">
      <w:rPr>
        <w:sz w:val="16"/>
        <w:szCs w:val="16"/>
      </w:rPr>
      <w:t xml:space="preserve">SIWZ </w:t>
    </w:r>
    <w:r>
      <w:rPr>
        <w:sz w:val="16"/>
        <w:szCs w:val="16"/>
      </w:rPr>
      <w:t>17</w:t>
    </w:r>
    <w:r w:rsidRPr="004F09A3">
      <w:rPr>
        <w:sz w:val="16"/>
        <w:szCs w:val="16"/>
      </w:rPr>
      <w:t>/201</w:t>
    </w:r>
    <w:r>
      <w:rPr>
        <w:sz w:val="16"/>
        <w:szCs w:val="16"/>
      </w:rPr>
      <w:t xml:space="preserve">8 </w:t>
    </w:r>
    <w:r w:rsidRPr="00AC2381">
      <w:rPr>
        <w:sz w:val="18"/>
        <w:szCs w:val="18"/>
      </w:rPr>
      <w:t>Dostawa</w:t>
    </w:r>
    <w:r>
      <w:rPr>
        <w:sz w:val="18"/>
        <w:szCs w:val="18"/>
      </w:rPr>
      <w:t xml:space="preserve"> </w:t>
    </w:r>
    <w:r w:rsidRPr="00AC2381">
      <w:rPr>
        <w:rFonts w:ascii="TimesNewRomanPSMT" w:hAnsi="TimesNewRomanPSMT" w:cs="TimesNewRomanPSMT"/>
        <w:sz w:val="18"/>
        <w:szCs w:val="18"/>
        <w:lang w:eastAsia="pl-PL"/>
      </w:rPr>
      <w:t>rękawic chirurgicznych i diagnostyczn</w:t>
    </w:r>
    <w:r>
      <w:rPr>
        <w:rFonts w:ascii="TimesNewRomanPSMT" w:hAnsi="TimesNewRomanPSMT" w:cs="TimesNewRomanPSMT"/>
        <w:sz w:val="18"/>
        <w:szCs w:val="18"/>
        <w:lang w:eastAsia="pl-PL"/>
      </w:rPr>
      <w:t>ych</w:t>
    </w:r>
    <w:r w:rsidRPr="009448A9">
      <w:rPr>
        <w:sz w:val="18"/>
        <w:szCs w:val="18"/>
      </w:rPr>
      <w:t xml:space="preserve"> </w:t>
    </w:r>
    <w:r>
      <w:rPr>
        <w:sz w:val="18"/>
        <w:szCs w:val="18"/>
      </w:rPr>
      <w:t xml:space="preserve">w dziewięciu pakietach </w:t>
    </w:r>
    <w:r w:rsidRPr="00AC2381">
      <w:rPr>
        <w:sz w:val="18"/>
        <w:szCs w:val="18"/>
      </w:rPr>
      <w:t xml:space="preserve"> </w:t>
    </w:r>
    <w:r w:rsidRPr="00AC2381">
      <w:rPr>
        <w:rFonts w:ascii="TimesNewRomanPSMT" w:hAnsi="TimesNewRomanPSMT" w:cs="TimesNewRomanPSMT"/>
        <w:sz w:val="18"/>
        <w:szCs w:val="18"/>
        <w:lang w:eastAsia="pl-PL"/>
      </w:rPr>
      <w:t xml:space="preserve">dla potrzeb </w:t>
    </w:r>
    <w:r>
      <w:rPr>
        <w:rFonts w:ascii="TimesNewRomanPSMT" w:hAnsi="TimesNewRomanPSMT" w:cs="TimesNewRomanPSMT"/>
        <w:sz w:val="18"/>
        <w:szCs w:val="18"/>
        <w:lang w:eastAsia="pl-PL"/>
      </w:rPr>
      <w:t xml:space="preserve">Dz.Dezynfekcji i Centralnej Sterylizacji </w:t>
    </w:r>
    <w:r w:rsidRPr="00AC2381">
      <w:rPr>
        <w:rFonts w:ascii="TimesNewRomanPSMT" w:hAnsi="TimesNewRomanPSMT" w:cs="TimesNewRomanPSMT"/>
        <w:sz w:val="18"/>
        <w:szCs w:val="18"/>
        <w:lang w:eastAsia="pl-PL"/>
      </w:rPr>
      <w:t>WS</w:t>
    </w:r>
    <w:r>
      <w:rPr>
        <w:rFonts w:ascii="TimesNewRomanPSMT" w:hAnsi="TimesNewRomanPSMT" w:cs="TimesNewRomanPSMT"/>
        <w:sz w:val="18"/>
        <w:szCs w:val="18"/>
        <w:lang w:eastAsia="pl-PL"/>
      </w:rPr>
      <w:t>Z</w:t>
    </w:r>
    <w:r w:rsidRPr="00AC2381">
      <w:rPr>
        <w:rFonts w:ascii="TimesNewRomanPSMT" w:hAnsi="TimesNewRomanPSMT" w:cs="TimesNewRomanPSMT"/>
        <w:sz w:val="18"/>
        <w:szCs w:val="18"/>
        <w:lang w:eastAsia="pl-PL"/>
      </w:rPr>
      <w:t xml:space="preserve"> w Elblągu</w:t>
    </w:r>
  </w:p>
  <w:p w:rsidR="001F7D7C" w:rsidRDefault="001F7D7C" w:rsidP="00650D54">
    <w:pPr>
      <w:pStyle w:val="Footer"/>
      <w:ind w:right="360"/>
      <w:jc w:val="center"/>
      <w:rPr>
        <w:sz w:val="18"/>
        <w:szCs w:val="18"/>
      </w:rPr>
    </w:pPr>
  </w:p>
  <w:p w:rsidR="001F7D7C" w:rsidRDefault="001F7D7C">
    <w:pPr>
      <w:pStyle w:val="Footer"/>
      <w:ind w:right="360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D7C" w:rsidRDefault="001F7D7C">
      <w:r>
        <w:separator/>
      </w:r>
    </w:p>
  </w:footnote>
  <w:footnote w:type="continuationSeparator" w:id="1">
    <w:p w:rsidR="001F7D7C" w:rsidRDefault="001F7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multilevel"/>
    <w:tmpl w:val="4EF682C2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4185"/>
        </w:tabs>
        <w:ind w:left="4185" w:hanging="360"/>
      </w:pPr>
      <w:rPr>
        <w:b w:val="0"/>
        <w:bCs w:val="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name w:val="WW8Num18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4"/>
        <w:szCs w:val="24"/>
      </w:rPr>
    </w:lvl>
  </w:abstractNum>
  <w:abstractNum w:abstractNumId="21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0000001B"/>
    <w:multiLevelType w:val="multilevel"/>
    <w:tmpl w:val="EDA2035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29">
    <w:nsid w:val="0000001E"/>
    <w:multiLevelType w:val="multilevel"/>
    <w:tmpl w:val="0000001E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0">
    <w:nsid w:val="0000001F"/>
    <w:multiLevelType w:val="multilevel"/>
    <w:tmpl w:val="0000001F"/>
    <w:name w:val="WW8Num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34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>
    <w:nsid w:val="00000027"/>
    <w:multiLevelType w:val="multilevel"/>
    <w:tmpl w:val="00000027"/>
    <w:name w:val="WW8Num4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0">
    <w:nsid w:val="0F8337BE"/>
    <w:multiLevelType w:val="multilevel"/>
    <w:tmpl w:val="2EF255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>
    <w:nsid w:val="123D4F03"/>
    <w:multiLevelType w:val="hybridMultilevel"/>
    <w:tmpl w:val="DBF84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7444776"/>
    <w:multiLevelType w:val="hybridMultilevel"/>
    <w:tmpl w:val="25D84E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156113E"/>
    <w:multiLevelType w:val="hybridMultilevel"/>
    <w:tmpl w:val="41BC53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263C7A9A"/>
    <w:multiLevelType w:val="hybridMultilevel"/>
    <w:tmpl w:val="9CFAD076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84939C6"/>
    <w:multiLevelType w:val="hybridMultilevel"/>
    <w:tmpl w:val="627A3D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1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EB008D8"/>
    <w:multiLevelType w:val="hybridMultilevel"/>
    <w:tmpl w:val="DD6CF940"/>
    <w:lvl w:ilvl="0" w:tplc="6CCA1F44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2" w:tplc="BB96FAF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52B22E2C"/>
    <w:multiLevelType w:val="hybridMultilevel"/>
    <w:tmpl w:val="CC9C37D4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53DB36E8"/>
    <w:multiLevelType w:val="hybridMultilevel"/>
    <w:tmpl w:val="C3F2CF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A715784"/>
    <w:multiLevelType w:val="hybridMultilevel"/>
    <w:tmpl w:val="4E184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62">
    <w:nsid w:val="6F2701F1"/>
    <w:multiLevelType w:val="hybridMultilevel"/>
    <w:tmpl w:val="BF42ED9E"/>
    <w:lvl w:ilvl="0" w:tplc="BA94607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5"/>
  </w:num>
  <w:num w:numId="8">
    <w:abstractNumId w:val="16"/>
  </w:num>
  <w:num w:numId="9">
    <w:abstractNumId w:val="17"/>
  </w:num>
  <w:num w:numId="10">
    <w:abstractNumId w:val="18"/>
  </w:num>
  <w:num w:numId="11">
    <w:abstractNumId w:val="20"/>
  </w:num>
  <w:num w:numId="12">
    <w:abstractNumId w:val="21"/>
  </w:num>
  <w:num w:numId="13">
    <w:abstractNumId w:val="24"/>
  </w:num>
  <w:num w:numId="14">
    <w:abstractNumId w:val="25"/>
  </w:num>
  <w:num w:numId="15">
    <w:abstractNumId w:val="28"/>
  </w:num>
  <w:num w:numId="16">
    <w:abstractNumId w:val="30"/>
  </w:num>
  <w:num w:numId="17">
    <w:abstractNumId w:val="37"/>
  </w:num>
  <w:num w:numId="18">
    <w:abstractNumId w:val="56"/>
  </w:num>
  <w:num w:numId="19">
    <w:abstractNumId w:val="42"/>
  </w:num>
  <w:num w:numId="20">
    <w:abstractNumId w:val="41"/>
  </w:num>
  <w:num w:numId="21">
    <w:abstractNumId w:val="44"/>
  </w:num>
  <w:num w:numId="22">
    <w:abstractNumId w:val="57"/>
  </w:num>
  <w:num w:numId="23">
    <w:abstractNumId w:val="47"/>
  </w:num>
  <w:num w:numId="24">
    <w:abstractNumId w:val="43"/>
  </w:num>
  <w:num w:numId="25">
    <w:abstractNumId w:val="63"/>
  </w:num>
  <w:num w:numId="26">
    <w:abstractNumId w:val="55"/>
  </w:num>
  <w:num w:numId="27">
    <w:abstractNumId w:val="64"/>
  </w:num>
  <w:num w:numId="28">
    <w:abstractNumId w:val="50"/>
  </w:num>
  <w:num w:numId="29">
    <w:abstractNumId w:val="45"/>
  </w:num>
  <w:num w:numId="30">
    <w:abstractNumId w:val="49"/>
  </w:num>
  <w:num w:numId="31">
    <w:abstractNumId w:val="58"/>
  </w:num>
  <w:num w:numId="32">
    <w:abstractNumId w:val="40"/>
  </w:num>
  <w:num w:numId="33">
    <w:abstractNumId w:val="48"/>
  </w:num>
  <w:num w:numId="34">
    <w:abstractNumId w:val="46"/>
  </w:num>
  <w:num w:numId="35">
    <w:abstractNumId w:val="51"/>
  </w:num>
  <w:num w:numId="36">
    <w:abstractNumId w:val="59"/>
  </w:num>
  <w:num w:numId="37">
    <w:abstractNumId w:val="60"/>
  </w:num>
  <w:num w:numId="38">
    <w:abstractNumId w:val="53"/>
  </w:num>
  <w:num w:numId="39">
    <w:abstractNumId w:val="61"/>
  </w:num>
  <w:num w:numId="40">
    <w:abstractNumId w:val="62"/>
  </w:num>
  <w:num w:numId="41">
    <w:abstractNumId w:val="54"/>
  </w:num>
  <w:num w:numId="42">
    <w:abstractNumId w:val="5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7CB"/>
    <w:rsid w:val="00004717"/>
    <w:rsid w:val="000061C5"/>
    <w:rsid w:val="00017611"/>
    <w:rsid w:val="00017897"/>
    <w:rsid w:val="000203B0"/>
    <w:rsid w:val="000208C6"/>
    <w:rsid w:val="0002091C"/>
    <w:rsid w:val="0002131B"/>
    <w:rsid w:val="00021C2B"/>
    <w:rsid w:val="00023362"/>
    <w:rsid w:val="00026B58"/>
    <w:rsid w:val="00027BED"/>
    <w:rsid w:val="00027F14"/>
    <w:rsid w:val="00027FAB"/>
    <w:rsid w:val="00030350"/>
    <w:rsid w:val="00033791"/>
    <w:rsid w:val="0003392A"/>
    <w:rsid w:val="000433D6"/>
    <w:rsid w:val="00044526"/>
    <w:rsid w:val="0005080B"/>
    <w:rsid w:val="00050F8D"/>
    <w:rsid w:val="0005283A"/>
    <w:rsid w:val="00052BC3"/>
    <w:rsid w:val="00057056"/>
    <w:rsid w:val="000570A2"/>
    <w:rsid w:val="0006007D"/>
    <w:rsid w:val="00061230"/>
    <w:rsid w:val="00062019"/>
    <w:rsid w:val="00064C70"/>
    <w:rsid w:val="00064DDE"/>
    <w:rsid w:val="0007121E"/>
    <w:rsid w:val="000713DD"/>
    <w:rsid w:val="00072B60"/>
    <w:rsid w:val="000749A7"/>
    <w:rsid w:val="00081927"/>
    <w:rsid w:val="00081A03"/>
    <w:rsid w:val="0008516F"/>
    <w:rsid w:val="00085FD7"/>
    <w:rsid w:val="00091454"/>
    <w:rsid w:val="000970A9"/>
    <w:rsid w:val="000A5588"/>
    <w:rsid w:val="000A715D"/>
    <w:rsid w:val="000B6F96"/>
    <w:rsid w:val="000C353A"/>
    <w:rsid w:val="000D00BD"/>
    <w:rsid w:val="000D1A02"/>
    <w:rsid w:val="000D2FF9"/>
    <w:rsid w:val="000D5CC5"/>
    <w:rsid w:val="000E029D"/>
    <w:rsid w:val="000E3D60"/>
    <w:rsid w:val="000E5AFA"/>
    <w:rsid w:val="000E7C0B"/>
    <w:rsid w:val="000E7D14"/>
    <w:rsid w:val="000F44E9"/>
    <w:rsid w:val="000F6AEF"/>
    <w:rsid w:val="00102560"/>
    <w:rsid w:val="00102676"/>
    <w:rsid w:val="0010332B"/>
    <w:rsid w:val="0010630A"/>
    <w:rsid w:val="00110F5B"/>
    <w:rsid w:val="001137DB"/>
    <w:rsid w:val="00114C1D"/>
    <w:rsid w:val="00122EA1"/>
    <w:rsid w:val="001235B5"/>
    <w:rsid w:val="00127B75"/>
    <w:rsid w:val="00130F05"/>
    <w:rsid w:val="00134D2D"/>
    <w:rsid w:val="00140E9C"/>
    <w:rsid w:val="00141F02"/>
    <w:rsid w:val="00143819"/>
    <w:rsid w:val="00143BD3"/>
    <w:rsid w:val="001451B7"/>
    <w:rsid w:val="00147AF6"/>
    <w:rsid w:val="00153BB7"/>
    <w:rsid w:val="00153BDC"/>
    <w:rsid w:val="001541C8"/>
    <w:rsid w:val="001562B5"/>
    <w:rsid w:val="00156FB8"/>
    <w:rsid w:val="00161539"/>
    <w:rsid w:val="00162181"/>
    <w:rsid w:val="001624D6"/>
    <w:rsid w:val="00163405"/>
    <w:rsid w:val="00163E57"/>
    <w:rsid w:val="00165899"/>
    <w:rsid w:val="00165EB8"/>
    <w:rsid w:val="00166CC5"/>
    <w:rsid w:val="00170835"/>
    <w:rsid w:val="001728A9"/>
    <w:rsid w:val="00172945"/>
    <w:rsid w:val="00173F76"/>
    <w:rsid w:val="00174C3A"/>
    <w:rsid w:val="00180BF9"/>
    <w:rsid w:val="00182409"/>
    <w:rsid w:val="0018497D"/>
    <w:rsid w:val="00185940"/>
    <w:rsid w:val="001909D3"/>
    <w:rsid w:val="00190BEB"/>
    <w:rsid w:val="00192FE3"/>
    <w:rsid w:val="001947F1"/>
    <w:rsid w:val="001964B1"/>
    <w:rsid w:val="00196E2E"/>
    <w:rsid w:val="00197438"/>
    <w:rsid w:val="001A0087"/>
    <w:rsid w:val="001A2A72"/>
    <w:rsid w:val="001A69F2"/>
    <w:rsid w:val="001B2F21"/>
    <w:rsid w:val="001B78DD"/>
    <w:rsid w:val="001C0704"/>
    <w:rsid w:val="001C2C4B"/>
    <w:rsid w:val="001C448E"/>
    <w:rsid w:val="001C5722"/>
    <w:rsid w:val="001C6CF7"/>
    <w:rsid w:val="001C72CD"/>
    <w:rsid w:val="001E0D57"/>
    <w:rsid w:val="001E3052"/>
    <w:rsid w:val="001E525D"/>
    <w:rsid w:val="001E5E2E"/>
    <w:rsid w:val="001E6D5B"/>
    <w:rsid w:val="001E7B8C"/>
    <w:rsid w:val="001F3B25"/>
    <w:rsid w:val="001F439F"/>
    <w:rsid w:val="001F7D6D"/>
    <w:rsid w:val="001F7D7C"/>
    <w:rsid w:val="002010D2"/>
    <w:rsid w:val="00210F8F"/>
    <w:rsid w:val="00212790"/>
    <w:rsid w:val="002130C7"/>
    <w:rsid w:val="00213E68"/>
    <w:rsid w:val="00216459"/>
    <w:rsid w:val="00216E96"/>
    <w:rsid w:val="002175A1"/>
    <w:rsid w:val="002211BC"/>
    <w:rsid w:val="00223D83"/>
    <w:rsid w:val="00224FA9"/>
    <w:rsid w:val="00234CB9"/>
    <w:rsid w:val="00237D8F"/>
    <w:rsid w:val="0024034F"/>
    <w:rsid w:val="00242C1D"/>
    <w:rsid w:val="00246289"/>
    <w:rsid w:val="00246C47"/>
    <w:rsid w:val="00247335"/>
    <w:rsid w:val="0025711B"/>
    <w:rsid w:val="00260C6D"/>
    <w:rsid w:val="00264562"/>
    <w:rsid w:val="00266044"/>
    <w:rsid w:val="00270E74"/>
    <w:rsid w:val="00273685"/>
    <w:rsid w:val="00274BC2"/>
    <w:rsid w:val="00275B23"/>
    <w:rsid w:val="00276031"/>
    <w:rsid w:val="002772D8"/>
    <w:rsid w:val="00277A38"/>
    <w:rsid w:val="002806BC"/>
    <w:rsid w:val="00280936"/>
    <w:rsid w:val="00285C35"/>
    <w:rsid w:val="00291279"/>
    <w:rsid w:val="00292B17"/>
    <w:rsid w:val="002A09B9"/>
    <w:rsid w:val="002A273F"/>
    <w:rsid w:val="002A2F14"/>
    <w:rsid w:val="002A6CEB"/>
    <w:rsid w:val="002A6D30"/>
    <w:rsid w:val="002A6F8E"/>
    <w:rsid w:val="002A7FD7"/>
    <w:rsid w:val="002B0AC0"/>
    <w:rsid w:val="002B2A32"/>
    <w:rsid w:val="002B3348"/>
    <w:rsid w:val="002B75F4"/>
    <w:rsid w:val="002B7CC1"/>
    <w:rsid w:val="002C1C1C"/>
    <w:rsid w:val="002C612D"/>
    <w:rsid w:val="002D0442"/>
    <w:rsid w:val="002D15F9"/>
    <w:rsid w:val="002D27A9"/>
    <w:rsid w:val="002D2B32"/>
    <w:rsid w:val="002D5840"/>
    <w:rsid w:val="002D5CA3"/>
    <w:rsid w:val="002D6537"/>
    <w:rsid w:val="002D6A8B"/>
    <w:rsid w:val="002E171F"/>
    <w:rsid w:val="002E4259"/>
    <w:rsid w:val="002E4441"/>
    <w:rsid w:val="002E747F"/>
    <w:rsid w:val="002F2086"/>
    <w:rsid w:val="002F2E76"/>
    <w:rsid w:val="002F4351"/>
    <w:rsid w:val="00304419"/>
    <w:rsid w:val="0030532F"/>
    <w:rsid w:val="0030576D"/>
    <w:rsid w:val="0030734B"/>
    <w:rsid w:val="00311243"/>
    <w:rsid w:val="00312BD2"/>
    <w:rsid w:val="00314AE9"/>
    <w:rsid w:val="0032165D"/>
    <w:rsid w:val="00321999"/>
    <w:rsid w:val="00322D9D"/>
    <w:rsid w:val="00327B21"/>
    <w:rsid w:val="00330086"/>
    <w:rsid w:val="003338A9"/>
    <w:rsid w:val="00334553"/>
    <w:rsid w:val="00334D0E"/>
    <w:rsid w:val="00341A89"/>
    <w:rsid w:val="00343072"/>
    <w:rsid w:val="00344D3D"/>
    <w:rsid w:val="0034528E"/>
    <w:rsid w:val="00350204"/>
    <w:rsid w:val="00350E1D"/>
    <w:rsid w:val="003522C2"/>
    <w:rsid w:val="00353EE2"/>
    <w:rsid w:val="00354372"/>
    <w:rsid w:val="003550A0"/>
    <w:rsid w:val="00355B47"/>
    <w:rsid w:val="0036257F"/>
    <w:rsid w:val="00362FF6"/>
    <w:rsid w:val="00363CF6"/>
    <w:rsid w:val="00372F67"/>
    <w:rsid w:val="00375131"/>
    <w:rsid w:val="003752CE"/>
    <w:rsid w:val="0038025E"/>
    <w:rsid w:val="00382021"/>
    <w:rsid w:val="00384442"/>
    <w:rsid w:val="00386A2E"/>
    <w:rsid w:val="00387897"/>
    <w:rsid w:val="003902CE"/>
    <w:rsid w:val="00391592"/>
    <w:rsid w:val="00396124"/>
    <w:rsid w:val="00396557"/>
    <w:rsid w:val="00397FEE"/>
    <w:rsid w:val="003A17CD"/>
    <w:rsid w:val="003A246C"/>
    <w:rsid w:val="003A40C5"/>
    <w:rsid w:val="003B16A2"/>
    <w:rsid w:val="003B2D9A"/>
    <w:rsid w:val="003B646F"/>
    <w:rsid w:val="003B734B"/>
    <w:rsid w:val="003D1DFC"/>
    <w:rsid w:val="003D4855"/>
    <w:rsid w:val="003D682F"/>
    <w:rsid w:val="003D72B6"/>
    <w:rsid w:val="003D732E"/>
    <w:rsid w:val="003E056D"/>
    <w:rsid w:val="003E082E"/>
    <w:rsid w:val="003E0CD8"/>
    <w:rsid w:val="003E0FAD"/>
    <w:rsid w:val="003E3190"/>
    <w:rsid w:val="003E3B30"/>
    <w:rsid w:val="003E3DD7"/>
    <w:rsid w:val="003E4B88"/>
    <w:rsid w:val="003F306D"/>
    <w:rsid w:val="003F424B"/>
    <w:rsid w:val="003F7F86"/>
    <w:rsid w:val="00405300"/>
    <w:rsid w:val="00405FC8"/>
    <w:rsid w:val="004062BB"/>
    <w:rsid w:val="00410370"/>
    <w:rsid w:val="00411D5A"/>
    <w:rsid w:val="00412CD6"/>
    <w:rsid w:val="00412E1C"/>
    <w:rsid w:val="00417A65"/>
    <w:rsid w:val="0042253D"/>
    <w:rsid w:val="00422EF0"/>
    <w:rsid w:val="00423CE0"/>
    <w:rsid w:val="00424E3C"/>
    <w:rsid w:val="0042659D"/>
    <w:rsid w:val="00431E4F"/>
    <w:rsid w:val="004358DB"/>
    <w:rsid w:val="004360BD"/>
    <w:rsid w:val="004364D5"/>
    <w:rsid w:val="00442382"/>
    <w:rsid w:val="0044740C"/>
    <w:rsid w:val="00447DF0"/>
    <w:rsid w:val="00454C1A"/>
    <w:rsid w:val="00456C92"/>
    <w:rsid w:val="00462FB3"/>
    <w:rsid w:val="00463B04"/>
    <w:rsid w:val="004653B1"/>
    <w:rsid w:val="004674BF"/>
    <w:rsid w:val="00467BE5"/>
    <w:rsid w:val="00467D57"/>
    <w:rsid w:val="00473779"/>
    <w:rsid w:val="004751BB"/>
    <w:rsid w:val="00476771"/>
    <w:rsid w:val="00477BA7"/>
    <w:rsid w:val="00480F34"/>
    <w:rsid w:val="00482C37"/>
    <w:rsid w:val="00483337"/>
    <w:rsid w:val="00484CE2"/>
    <w:rsid w:val="00494618"/>
    <w:rsid w:val="004A6E00"/>
    <w:rsid w:val="004B26CB"/>
    <w:rsid w:val="004B3473"/>
    <w:rsid w:val="004B689E"/>
    <w:rsid w:val="004C1418"/>
    <w:rsid w:val="004C324A"/>
    <w:rsid w:val="004C4DBC"/>
    <w:rsid w:val="004C559B"/>
    <w:rsid w:val="004D18F9"/>
    <w:rsid w:val="004D1ED4"/>
    <w:rsid w:val="004D38AA"/>
    <w:rsid w:val="004D7E3B"/>
    <w:rsid w:val="004F09A3"/>
    <w:rsid w:val="004F0A80"/>
    <w:rsid w:val="004F2D33"/>
    <w:rsid w:val="004F5934"/>
    <w:rsid w:val="004F6463"/>
    <w:rsid w:val="005031EE"/>
    <w:rsid w:val="00503373"/>
    <w:rsid w:val="00506DC9"/>
    <w:rsid w:val="005105A2"/>
    <w:rsid w:val="0051062A"/>
    <w:rsid w:val="0051145E"/>
    <w:rsid w:val="00511C38"/>
    <w:rsid w:val="00514608"/>
    <w:rsid w:val="005158C7"/>
    <w:rsid w:val="005213A6"/>
    <w:rsid w:val="00521D0A"/>
    <w:rsid w:val="00525998"/>
    <w:rsid w:val="00527F76"/>
    <w:rsid w:val="0053020A"/>
    <w:rsid w:val="00532512"/>
    <w:rsid w:val="00545331"/>
    <w:rsid w:val="005477F2"/>
    <w:rsid w:val="005523E9"/>
    <w:rsid w:val="00552BB6"/>
    <w:rsid w:val="0055332F"/>
    <w:rsid w:val="00554F05"/>
    <w:rsid w:val="00554F86"/>
    <w:rsid w:val="00567704"/>
    <w:rsid w:val="00570261"/>
    <w:rsid w:val="00570B58"/>
    <w:rsid w:val="00570BE0"/>
    <w:rsid w:val="00571A36"/>
    <w:rsid w:val="00572D69"/>
    <w:rsid w:val="00573147"/>
    <w:rsid w:val="005861EF"/>
    <w:rsid w:val="00591516"/>
    <w:rsid w:val="00591F9A"/>
    <w:rsid w:val="00592DBC"/>
    <w:rsid w:val="005949E5"/>
    <w:rsid w:val="00595E85"/>
    <w:rsid w:val="005964D6"/>
    <w:rsid w:val="00597269"/>
    <w:rsid w:val="005A249C"/>
    <w:rsid w:val="005A2518"/>
    <w:rsid w:val="005A3297"/>
    <w:rsid w:val="005A66EA"/>
    <w:rsid w:val="005A7221"/>
    <w:rsid w:val="005A7F19"/>
    <w:rsid w:val="005B1642"/>
    <w:rsid w:val="005B17D2"/>
    <w:rsid w:val="005B53D8"/>
    <w:rsid w:val="005C40D8"/>
    <w:rsid w:val="005D022F"/>
    <w:rsid w:val="005D65A2"/>
    <w:rsid w:val="005E025B"/>
    <w:rsid w:val="005E2E65"/>
    <w:rsid w:val="005E4E43"/>
    <w:rsid w:val="005E565B"/>
    <w:rsid w:val="005E5F6C"/>
    <w:rsid w:val="005F199B"/>
    <w:rsid w:val="005F2BCC"/>
    <w:rsid w:val="005F2FD3"/>
    <w:rsid w:val="005F30B2"/>
    <w:rsid w:val="005F3FD9"/>
    <w:rsid w:val="005F638A"/>
    <w:rsid w:val="0060149B"/>
    <w:rsid w:val="006017B2"/>
    <w:rsid w:val="006023FC"/>
    <w:rsid w:val="0060244C"/>
    <w:rsid w:val="00613B1A"/>
    <w:rsid w:val="00616A0F"/>
    <w:rsid w:val="00621C87"/>
    <w:rsid w:val="006267A9"/>
    <w:rsid w:val="00636306"/>
    <w:rsid w:val="00647211"/>
    <w:rsid w:val="00647734"/>
    <w:rsid w:val="00647F84"/>
    <w:rsid w:val="00650D54"/>
    <w:rsid w:val="00652D95"/>
    <w:rsid w:val="0065317C"/>
    <w:rsid w:val="00657C53"/>
    <w:rsid w:val="00661613"/>
    <w:rsid w:val="00665F0C"/>
    <w:rsid w:val="00673045"/>
    <w:rsid w:val="00673F15"/>
    <w:rsid w:val="0067625E"/>
    <w:rsid w:val="00681A1A"/>
    <w:rsid w:val="0068387A"/>
    <w:rsid w:val="006847DA"/>
    <w:rsid w:val="00684DE5"/>
    <w:rsid w:val="00687062"/>
    <w:rsid w:val="00687E4C"/>
    <w:rsid w:val="00691A98"/>
    <w:rsid w:val="00691C42"/>
    <w:rsid w:val="00692EA9"/>
    <w:rsid w:val="00697BC1"/>
    <w:rsid w:val="006A107F"/>
    <w:rsid w:val="006A1148"/>
    <w:rsid w:val="006A124B"/>
    <w:rsid w:val="006A3A93"/>
    <w:rsid w:val="006A67BE"/>
    <w:rsid w:val="006B79A2"/>
    <w:rsid w:val="006C2904"/>
    <w:rsid w:val="006D148E"/>
    <w:rsid w:val="006D32E2"/>
    <w:rsid w:val="006E37A9"/>
    <w:rsid w:val="006E636D"/>
    <w:rsid w:val="006E77F5"/>
    <w:rsid w:val="006F61E4"/>
    <w:rsid w:val="00701D35"/>
    <w:rsid w:val="00705AE0"/>
    <w:rsid w:val="00720620"/>
    <w:rsid w:val="00720B78"/>
    <w:rsid w:val="00726AC2"/>
    <w:rsid w:val="00726F5A"/>
    <w:rsid w:val="0073102E"/>
    <w:rsid w:val="00731E20"/>
    <w:rsid w:val="007341AE"/>
    <w:rsid w:val="007401C5"/>
    <w:rsid w:val="00742241"/>
    <w:rsid w:val="007423CF"/>
    <w:rsid w:val="00756A19"/>
    <w:rsid w:val="00757992"/>
    <w:rsid w:val="007626D7"/>
    <w:rsid w:val="0076377A"/>
    <w:rsid w:val="00764383"/>
    <w:rsid w:val="00764664"/>
    <w:rsid w:val="007670BA"/>
    <w:rsid w:val="00770CCC"/>
    <w:rsid w:val="007722F0"/>
    <w:rsid w:val="0077361A"/>
    <w:rsid w:val="00775A6B"/>
    <w:rsid w:val="007800AF"/>
    <w:rsid w:val="007834C2"/>
    <w:rsid w:val="007913A9"/>
    <w:rsid w:val="007946F6"/>
    <w:rsid w:val="0079583B"/>
    <w:rsid w:val="00796599"/>
    <w:rsid w:val="00796CB6"/>
    <w:rsid w:val="007B1C45"/>
    <w:rsid w:val="007B6150"/>
    <w:rsid w:val="007C17F4"/>
    <w:rsid w:val="007C2834"/>
    <w:rsid w:val="007C2C91"/>
    <w:rsid w:val="007C4406"/>
    <w:rsid w:val="007D010F"/>
    <w:rsid w:val="007D13D6"/>
    <w:rsid w:val="007D3816"/>
    <w:rsid w:val="007D6A58"/>
    <w:rsid w:val="007E0564"/>
    <w:rsid w:val="007E1CD2"/>
    <w:rsid w:val="007E60CD"/>
    <w:rsid w:val="007E6E82"/>
    <w:rsid w:val="007E6F36"/>
    <w:rsid w:val="007F32FA"/>
    <w:rsid w:val="007F3BCA"/>
    <w:rsid w:val="00801678"/>
    <w:rsid w:val="008035C1"/>
    <w:rsid w:val="0080460C"/>
    <w:rsid w:val="008054BF"/>
    <w:rsid w:val="00807AED"/>
    <w:rsid w:val="008102ED"/>
    <w:rsid w:val="008164F8"/>
    <w:rsid w:val="008171B1"/>
    <w:rsid w:val="008172CF"/>
    <w:rsid w:val="00820376"/>
    <w:rsid w:val="008217E0"/>
    <w:rsid w:val="00826310"/>
    <w:rsid w:val="00831AEB"/>
    <w:rsid w:val="00831C31"/>
    <w:rsid w:val="00832F0A"/>
    <w:rsid w:val="00836C74"/>
    <w:rsid w:val="00840996"/>
    <w:rsid w:val="00841E2C"/>
    <w:rsid w:val="00842E1F"/>
    <w:rsid w:val="00842EFC"/>
    <w:rsid w:val="00844314"/>
    <w:rsid w:val="00846D57"/>
    <w:rsid w:val="00851B68"/>
    <w:rsid w:val="00852EF5"/>
    <w:rsid w:val="00854023"/>
    <w:rsid w:val="0085659E"/>
    <w:rsid w:val="0086041A"/>
    <w:rsid w:val="00862493"/>
    <w:rsid w:val="00862537"/>
    <w:rsid w:val="008658BF"/>
    <w:rsid w:val="00870A9B"/>
    <w:rsid w:val="0087713C"/>
    <w:rsid w:val="00880F59"/>
    <w:rsid w:val="008813CE"/>
    <w:rsid w:val="00881F02"/>
    <w:rsid w:val="0088288E"/>
    <w:rsid w:val="008857B8"/>
    <w:rsid w:val="00886B37"/>
    <w:rsid w:val="00887240"/>
    <w:rsid w:val="0089020A"/>
    <w:rsid w:val="00891099"/>
    <w:rsid w:val="0089337F"/>
    <w:rsid w:val="008953AB"/>
    <w:rsid w:val="008A018B"/>
    <w:rsid w:val="008A1F78"/>
    <w:rsid w:val="008A202E"/>
    <w:rsid w:val="008A2F50"/>
    <w:rsid w:val="008A4AE7"/>
    <w:rsid w:val="008B49D7"/>
    <w:rsid w:val="008B6248"/>
    <w:rsid w:val="008B7D54"/>
    <w:rsid w:val="008C4114"/>
    <w:rsid w:val="008C515F"/>
    <w:rsid w:val="008C62B7"/>
    <w:rsid w:val="008C6F9E"/>
    <w:rsid w:val="008D1BCA"/>
    <w:rsid w:val="008D2D25"/>
    <w:rsid w:val="008D6DB8"/>
    <w:rsid w:val="008E3086"/>
    <w:rsid w:val="008E4151"/>
    <w:rsid w:val="008E63C3"/>
    <w:rsid w:val="008F36B0"/>
    <w:rsid w:val="008F3A59"/>
    <w:rsid w:val="008F3EB8"/>
    <w:rsid w:val="008F6667"/>
    <w:rsid w:val="008F6FEC"/>
    <w:rsid w:val="00906A31"/>
    <w:rsid w:val="009141B1"/>
    <w:rsid w:val="009156B7"/>
    <w:rsid w:val="00921259"/>
    <w:rsid w:val="009279D9"/>
    <w:rsid w:val="00930CFA"/>
    <w:rsid w:val="0093276D"/>
    <w:rsid w:val="00935B97"/>
    <w:rsid w:val="0094171D"/>
    <w:rsid w:val="00942CE3"/>
    <w:rsid w:val="00944481"/>
    <w:rsid w:val="009448A9"/>
    <w:rsid w:val="00946338"/>
    <w:rsid w:val="00947961"/>
    <w:rsid w:val="00947BAC"/>
    <w:rsid w:val="009529D2"/>
    <w:rsid w:val="00952C9D"/>
    <w:rsid w:val="00953ABC"/>
    <w:rsid w:val="0095411E"/>
    <w:rsid w:val="009541D6"/>
    <w:rsid w:val="00954AF7"/>
    <w:rsid w:val="00961B86"/>
    <w:rsid w:val="0096315C"/>
    <w:rsid w:val="00967E6B"/>
    <w:rsid w:val="00970F6F"/>
    <w:rsid w:val="009710E0"/>
    <w:rsid w:val="00973291"/>
    <w:rsid w:val="00980797"/>
    <w:rsid w:val="009811D8"/>
    <w:rsid w:val="009833EB"/>
    <w:rsid w:val="00984A2E"/>
    <w:rsid w:val="009876EA"/>
    <w:rsid w:val="00996CA5"/>
    <w:rsid w:val="009A047E"/>
    <w:rsid w:val="009A77F1"/>
    <w:rsid w:val="009A7B8B"/>
    <w:rsid w:val="009B27BC"/>
    <w:rsid w:val="009B29DA"/>
    <w:rsid w:val="009B2EC0"/>
    <w:rsid w:val="009B4B07"/>
    <w:rsid w:val="009B508E"/>
    <w:rsid w:val="009C1CA6"/>
    <w:rsid w:val="009C4A58"/>
    <w:rsid w:val="009C7EB7"/>
    <w:rsid w:val="009D08AD"/>
    <w:rsid w:val="009D1B0E"/>
    <w:rsid w:val="009D2B0D"/>
    <w:rsid w:val="009D390C"/>
    <w:rsid w:val="009D6458"/>
    <w:rsid w:val="009D7CE5"/>
    <w:rsid w:val="009E5CDF"/>
    <w:rsid w:val="009F170E"/>
    <w:rsid w:val="009F35C8"/>
    <w:rsid w:val="009F5A83"/>
    <w:rsid w:val="00A03A64"/>
    <w:rsid w:val="00A057D3"/>
    <w:rsid w:val="00A07F49"/>
    <w:rsid w:val="00A11F17"/>
    <w:rsid w:val="00A137BB"/>
    <w:rsid w:val="00A142FA"/>
    <w:rsid w:val="00A203C5"/>
    <w:rsid w:val="00A304EF"/>
    <w:rsid w:val="00A31BDE"/>
    <w:rsid w:val="00A32333"/>
    <w:rsid w:val="00A32673"/>
    <w:rsid w:val="00A35B18"/>
    <w:rsid w:val="00A35BAF"/>
    <w:rsid w:val="00A36E76"/>
    <w:rsid w:val="00A37DB8"/>
    <w:rsid w:val="00A503D8"/>
    <w:rsid w:val="00A540B1"/>
    <w:rsid w:val="00A627D1"/>
    <w:rsid w:val="00A661E1"/>
    <w:rsid w:val="00A67300"/>
    <w:rsid w:val="00A72363"/>
    <w:rsid w:val="00A75C4B"/>
    <w:rsid w:val="00A80C18"/>
    <w:rsid w:val="00A824FF"/>
    <w:rsid w:val="00A835BA"/>
    <w:rsid w:val="00A85588"/>
    <w:rsid w:val="00A86DB8"/>
    <w:rsid w:val="00A90028"/>
    <w:rsid w:val="00A911C4"/>
    <w:rsid w:val="00A91568"/>
    <w:rsid w:val="00A936F8"/>
    <w:rsid w:val="00A95868"/>
    <w:rsid w:val="00AA4C3C"/>
    <w:rsid w:val="00AA63AF"/>
    <w:rsid w:val="00AA715F"/>
    <w:rsid w:val="00AB093F"/>
    <w:rsid w:val="00AB2524"/>
    <w:rsid w:val="00AB59CC"/>
    <w:rsid w:val="00AB6D35"/>
    <w:rsid w:val="00AC0BB7"/>
    <w:rsid w:val="00AC1BA5"/>
    <w:rsid w:val="00AC2381"/>
    <w:rsid w:val="00AC4B04"/>
    <w:rsid w:val="00AD0EE1"/>
    <w:rsid w:val="00AD2CE9"/>
    <w:rsid w:val="00AD5570"/>
    <w:rsid w:val="00AE00B5"/>
    <w:rsid w:val="00AE039E"/>
    <w:rsid w:val="00AE2366"/>
    <w:rsid w:val="00AE7E62"/>
    <w:rsid w:val="00AF4BC2"/>
    <w:rsid w:val="00AF7A57"/>
    <w:rsid w:val="00B05221"/>
    <w:rsid w:val="00B07E8F"/>
    <w:rsid w:val="00B100F7"/>
    <w:rsid w:val="00B22BA3"/>
    <w:rsid w:val="00B23BCE"/>
    <w:rsid w:val="00B27077"/>
    <w:rsid w:val="00B31CA0"/>
    <w:rsid w:val="00B32D13"/>
    <w:rsid w:val="00B34410"/>
    <w:rsid w:val="00B42600"/>
    <w:rsid w:val="00B42807"/>
    <w:rsid w:val="00B43F34"/>
    <w:rsid w:val="00B511F3"/>
    <w:rsid w:val="00B51DA4"/>
    <w:rsid w:val="00B51E9C"/>
    <w:rsid w:val="00B5328F"/>
    <w:rsid w:val="00B54009"/>
    <w:rsid w:val="00B5718D"/>
    <w:rsid w:val="00B633F0"/>
    <w:rsid w:val="00B63F58"/>
    <w:rsid w:val="00B64EEF"/>
    <w:rsid w:val="00B67B40"/>
    <w:rsid w:val="00B745B2"/>
    <w:rsid w:val="00B76E5D"/>
    <w:rsid w:val="00B80ECE"/>
    <w:rsid w:val="00B827F4"/>
    <w:rsid w:val="00B91388"/>
    <w:rsid w:val="00B927F4"/>
    <w:rsid w:val="00B9365F"/>
    <w:rsid w:val="00B949A2"/>
    <w:rsid w:val="00B96382"/>
    <w:rsid w:val="00B96C69"/>
    <w:rsid w:val="00BA0CAB"/>
    <w:rsid w:val="00BA2622"/>
    <w:rsid w:val="00BA2B01"/>
    <w:rsid w:val="00BA3DA1"/>
    <w:rsid w:val="00BA4F5C"/>
    <w:rsid w:val="00BA4FF5"/>
    <w:rsid w:val="00BA7011"/>
    <w:rsid w:val="00BA7F15"/>
    <w:rsid w:val="00BB0896"/>
    <w:rsid w:val="00BB2C56"/>
    <w:rsid w:val="00BB4F8C"/>
    <w:rsid w:val="00BC26FE"/>
    <w:rsid w:val="00BC5022"/>
    <w:rsid w:val="00BC502C"/>
    <w:rsid w:val="00BD1071"/>
    <w:rsid w:val="00BD2606"/>
    <w:rsid w:val="00BD55CD"/>
    <w:rsid w:val="00BD7A73"/>
    <w:rsid w:val="00BE291A"/>
    <w:rsid w:val="00BE2D8D"/>
    <w:rsid w:val="00BE306C"/>
    <w:rsid w:val="00BE3409"/>
    <w:rsid w:val="00BE3C26"/>
    <w:rsid w:val="00BE5605"/>
    <w:rsid w:val="00BE69C6"/>
    <w:rsid w:val="00BE76AC"/>
    <w:rsid w:val="00BF3978"/>
    <w:rsid w:val="00BF468E"/>
    <w:rsid w:val="00BF704D"/>
    <w:rsid w:val="00BF7134"/>
    <w:rsid w:val="00C00E1B"/>
    <w:rsid w:val="00C1281F"/>
    <w:rsid w:val="00C13F0F"/>
    <w:rsid w:val="00C16EB0"/>
    <w:rsid w:val="00C205C1"/>
    <w:rsid w:val="00C22E18"/>
    <w:rsid w:val="00C24F41"/>
    <w:rsid w:val="00C3211F"/>
    <w:rsid w:val="00C34E1C"/>
    <w:rsid w:val="00C4433B"/>
    <w:rsid w:val="00C5185B"/>
    <w:rsid w:val="00C532F0"/>
    <w:rsid w:val="00C54DC0"/>
    <w:rsid w:val="00C55858"/>
    <w:rsid w:val="00C57911"/>
    <w:rsid w:val="00C60492"/>
    <w:rsid w:val="00C61CFA"/>
    <w:rsid w:val="00C62E64"/>
    <w:rsid w:val="00C63BB4"/>
    <w:rsid w:val="00C660F7"/>
    <w:rsid w:val="00C672AD"/>
    <w:rsid w:val="00C67E4D"/>
    <w:rsid w:val="00C728D5"/>
    <w:rsid w:val="00C7393D"/>
    <w:rsid w:val="00C75E36"/>
    <w:rsid w:val="00C81D20"/>
    <w:rsid w:val="00C82E1B"/>
    <w:rsid w:val="00C84199"/>
    <w:rsid w:val="00C85F40"/>
    <w:rsid w:val="00C904EC"/>
    <w:rsid w:val="00C9249A"/>
    <w:rsid w:val="00C9297D"/>
    <w:rsid w:val="00C94FFF"/>
    <w:rsid w:val="00C955C4"/>
    <w:rsid w:val="00C962AE"/>
    <w:rsid w:val="00CA0138"/>
    <w:rsid w:val="00CA574B"/>
    <w:rsid w:val="00CB18BD"/>
    <w:rsid w:val="00CB2009"/>
    <w:rsid w:val="00CB3887"/>
    <w:rsid w:val="00CB5E56"/>
    <w:rsid w:val="00CD1580"/>
    <w:rsid w:val="00CD4350"/>
    <w:rsid w:val="00CE1212"/>
    <w:rsid w:val="00CE328A"/>
    <w:rsid w:val="00CE3ED8"/>
    <w:rsid w:val="00CE5263"/>
    <w:rsid w:val="00CE5322"/>
    <w:rsid w:val="00CE567F"/>
    <w:rsid w:val="00CE6030"/>
    <w:rsid w:val="00CE6471"/>
    <w:rsid w:val="00CE7FD1"/>
    <w:rsid w:val="00CF0070"/>
    <w:rsid w:val="00CF1A2A"/>
    <w:rsid w:val="00CF62CB"/>
    <w:rsid w:val="00CF7B94"/>
    <w:rsid w:val="00D007E8"/>
    <w:rsid w:val="00D03CBD"/>
    <w:rsid w:val="00D05E1D"/>
    <w:rsid w:val="00D063D3"/>
    <w:rsid w:val="00D07466"/>
    <w:rsid w:val="00D15FCD"/>
    <w:rsid w:val="00D16C8C"/>
    <w:rsid w:val="00D17CF3"/>
    <w:rsid w:val="00D214A2"/>
    <w:rsid w:val="00D25197"/>
    <w:rsid w:val="00D27E0D"/>
    <w:rsid w:val="00D4268B"/>
    <w:rsid w:val="00D46990"/>
    <w:rsid w:val="00D46B77"/>
    <w:rsid w:val="00D5040B"/>
    <w:rsid w:val="00D54C3F"/>
    <w:rsid w:val="00D557CB"/>
    <w:rsid w:val="00D61111"/>
    <w:rsid w:val="00D61E29"/>
    <w:rsid w:val="00D64784"/>
    <w:rsid w:val="00D65DA4"/>
    <w:rsid w:val="00D6671F"/>
    <w:rsid w:val="00D71259"/>
    <w:rsid w:val="00D716D8"/>
    <w:rsid w:val="00D72B2D"/>
    <w:rsid w:val="00D73174"/>
    <w:rsid w:val="00D73418"/>
    <w:rsid w:val="00D747B7"/>
    <w:rsid w:val="00D80E86"/>
    <w:rsid w:val="00D835AE"/>
    <w:rsid w:val="00D83915"/>
    <w:rsid w:val="00D940C5"/>
    <w:rsid w:val="00D94B7F"/>
    <w:rsid w:val="00D9559C"/>
    <w:rsid w:val="00D95FBD"/>
    <w:rsid w:val="00D9797D"/>
    <w:rsid w:val="00DA37A8"/>
    <w:rsid w:val="00DA41DB"/>
    <w:rsid w:val="00DA50D8"/>
    <w:rsid w:val="00DA574E"/>
    <w:rsid w:val="00DA5D47"/>
    <w:rsid w:val="00DB3502"/>
    <w:rsid w:val="00DB453D"/>
    <w:rsid w:val="00DB65CB"/>
    <w:rsid w:val="00DB7AA7"/>
    <w:rsid w:val="00DC0261"/>
    <w:rsid w:val="00DC0C19"/>
    <w:rsid w:val="00DC413D"/>
    <w:rsid w:val="00DC43FD"/>
    <w:rsid w:val="00DC5DF9"/>
    <w:rsid w:val="00DD0C19"/>
    <w:rsid w:val="00DD29AA"/>
    <w:rsid w:val="00DD6D02"/>
    <w:rsid w:val="00DD7C04"/>
    <w:rsid w:val="00DD7D72"/>
    <w:rsid w:val="00DE116C"/>
    <w:rsid w:val="00DE23D6"/>
    <w:rsid w:val="00DE2987"/>
    <w:rsid w:val="00DE5696"/>
    <w:rsid w:val="00DF7725"/>
    <w:rsid w:val="00E024A3"/>
    <w:rsid w:val="00E02D7E"/>
    <w:rsid w:val="00E0437A"/>
    <w:rsid w:val="00E06288"/>
    <w:rsid w:val="00E0645E"/>
    <w:rsid w:val="00E11BA5"/>
    <w:rsid w:val="00E12605"/>
    <w:rsid w:val="00E1383F"/>
    <w:rsid w:val="00E14293"/>
    <w:rsid w:val="00E15FEF"/>
    <w:rsid w:val="00E17D98"/>
    <w:rsid w:val="00E2368D"/>
    <w:rsid w:val="00E250DC"/>
    <w:rsid w:val="00E3211B"/>
    <w:rsid w:val="00E3211D"/>
    <w:rsid w:val="00E32DE7"/>
    <w:rsid w:val="00E343D2"/>
    <w:rsid w:val="00E37FCD"/>
    <w:rsid w:val="00E40938"/>
    <w:rsid w:val="00E50721"/>
    <w:rsid w:val="00E519AB"/>
    <w:rsid w:val="00E526FD"/>
    <w:rsid w:val="00E54A4B"/>
    <w:rsid w:val="00E5595F"/>
    <w:rsid w:val="00E638AE"/>
    <w:rsid w:val="00E64E52"/>
    <w:rsid w:val="00E650FE"/>
    <w:rsid w:val="00E71556"/>
    <w:rsid w:val="00E734B4"/>
    <w:rsid w:val="00E75A2F"/>
    <w:rsid w:val="00E76DE8"/>
    <w:rsid w:val="00E7727F"/>
    <w:rsid w:val="00E8101E"/>
    <w:rsid w:val="00E81427"/>
    <w:rsid w:val="00E91C22"/>
    <w:rsid w:val="00E929FE"/>
    <w:rsid w:val="00E92A3D"/>
    <w:rsid w:val="00E92E5B"/>
    <w:rsid w:val="00E95D42"/>
    <w:rsid w:val="00E97410"/>
    <w:rsid w:val="00E97A0D"/>
    <w:rsid w:val="00EA193B"/>
    <w:rsid w:val="00EA5C3C"/>
    <w:rsid w:val="00EB27DF"/>
    <w:rsid w:val="00EB558F"/>
    <w:rsid w:val="00EC0A8E"/>
    <w:rsid w:val="00EC14C7"/>
    <w:rsid w:val="00EC395B"/>
    <w:rsid w:val="00EC62E0"/>
    <w:rsid w:val="00EE52D0"/>
    <w:rsid w:val="00EF0194"/>
    <w:rsid w:val="00EF23AD"/>
    <w:rsid w:val="00EF3E9D"/>
    <w:rsid w:val="00EF5327"/>
    <w:rsid w:val="00F01977"/>
    <w:rsid w:val="00F03177"/>
    <w:rsid w:val="00F0385B"/>
    <w:rsid w:val="00F116A2"/>
    <w:rsid w:val="00F1201C"/>
    <w:rsid w:val="00F12076"/>
    <w:rsid w:val="00F1265F"/>
    <w:rsid w:val="00F12905"/>
    <w:rsid w:val="00F130AA"/>
    <w:rsid w:val="00F16F97"/>
    <w:rsid w:val="00F173BA"/>
    <w:rsid w:val="00F20CE8"/>
    <w:rsid w:val="00F2244F"/>
    <w:rsid w:val="00F225B8"/>
    <w:rsid w:val="00F231CA"/>
    <w:rsid w:val="00F25DA5"/>
    <w:rsid w:val="00F3234E"/>
    <w:rsid w:val="00F333BA"/>
    <w:rsid w:val="00F36443"/>
    <w:rsid w:val="00F37246"/>
    <w:rsid w:val="00F41046"/>
    <w:rsid w:val="00F42232"/>
    <w:rsid w:val="00F44206"/>
    <w:rsid w:val="00F45BB4"/>
    <w:rsid w:val="00F47260"/>
    <w:rsid w:val="00F50104"/>
    <w:rsid w:val="00F53CD7"/>
    <w:rsid w:val="00F5742F"/>
    <w:rsid w:val="00F57B36"/>
    <w:rsid w:val="00F61BC0"/>
    <w:rsid w:val="00F63F13"/>
    <w:rsid w:val="00F6460E"/>
    <w:rsid w:val="00F679CD"/>
    <w:rsid w:val="00F67A0F"/>
    <w:rsid w:val="00F7057B"/>
    <w:rsid w:val="00F74FB2"/>
    <w:rsid w:val="00F7671E"/>
    <w:rsid w:val="00F76AB6"/>
    <w:rsid w:val="00F804AE"/>
    <w:rsid w:val="00F838DF"/>
    <w:rsid w:val="00F842E8"/>
    <w:rsid w:val="00F85176"/>
    <w:rsid w:val="00F86360"/>
    <w:rsid w:val="00F8797A"/>
    <w:rsid w:val="00F90D88"/>
    <w:rsid w:val="00F92F96"/>
    <w:rsid w:val="00F94F85"/>
    <w:rsid w:val="00F954A9"/>
    <w:rsid w:val="00F956EB"/>
    <w:rsid w:val="00FA01B7"/>
    <w:rsid w:val="00FA375C"/>
    <w:rsid w:val="00FA548F"/>
    <w:rsid w:val="00FA71F4"/>
    <w:rsid w:val="00FA72B2"/>
    <w:rsid w:val="00FA7478"/>
    <w:rsid w:val="00FB187C"/>
    <w:rsid w:val="00FB2F03"/>
    <w:rsid w:val="00FB6257"/>
    <w:rsid w:val="00FB72CB"/>
    <w:rsid w:val="00FB78FE"/>
    <w:rsid w:val="00FC2F79"/>
    <w:rsid w:val="00FC47D5"/>
    <w:rsid w:val="00FC62B6"/>
    <w:rsid w:val="00FE0273"/>
    <w:rsid w:val="00FE104B"/>
    <w:rsid w:val="00FE15FE"/>
    <w:rsid w:val="00FE7FF0"/>
    <w:rsid w:val="00FF6C5A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22BA3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2BB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BB6"/>
    <w:pPr>
      <w:keepNext/>
      <w:autoSpaceDE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2B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B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2BB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52BB6"/>
    <w:pPr>
      <w:keepNext/>
      <w:autoSpaceDE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2BB6"/>
    <w:pPr>
      <w:keepNext/>
      <w:autoSpaceDE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260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260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260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260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2605"/>
    <w:rPr>
      <w:sz w:val="24"/>
      <w:szCs w:val="24"/>
      <w:lang w:val="pl-PL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260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2605"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5z1">
    <w:name w:val="WW8Num5z1"/>
    <w:uiPriority w:val="99"/>
    <w:rsid w:val="00552BB6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552BB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552BB6"/>
    <w:rPr>
      <w:sz w:val="24"/>
      <w:szCs w:val="24"/>
    </w:rPr>
  </w:style>
  <w:style w:type="character" w:customStyle="1" w:styleId="WW8Num9z2">
    <w:name w:val="WW8Num9z2"/>
    <w:uiPriority w:val="99"/>
    <w:rsid w:val="00552BB6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552BB6"/>
  </w:style>
  <w:style w:type="character" w:customStyle="1" w:styleId="WW8Num16z0">
    <w:name w:val="WW8Num16z0"/>
    <w:uiPriority w:val="99"/>
    <w:rsid w:val="00552BB6"/>
  </w:style>
  <w:style w:type="character" w:customStyle="1" w:styleId="WW8Num17z0">
    <w:name w:val="WW8Num1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18z0">
    <w:name w:val="WW8Num18z0"/>
    <w:uiPriority w:val="99"/>
    <w:rsid w:val="00552BB6"/>
  </w:style>
  <w:style w:type="character" w:customStyle="1" w:styleId="WW8Num20z0">
    <w:name w:val="WW8Num2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2z0">
    <w:name w:val="WW8Num22z0"/>
    <w:uiPriority w:val="99"/>
    <w:rsid w:val="00552BB6"/>
    <w:rPr>
      <w:sz w:val="24"/>
      <w:szCs w:val="24"/>
    </w:rPr>
  </w:style>
  <w:style w:type="character" w:customStyle="1" w:styleId="WW8Num24z0">
    <w:name w:val="WW8Num24z0"/>
    <w:uiPriority w:val="99"/>
    <w:rsid w:val="00552BB6"/>
  </w:style>
  <w:style w:type="character" w:customStyle="1" w:styleId="WW8Num25z0">
    <w:name w:val="WW8Num2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5z2">
    <w:name w:val="WW8Num25z2"/>
    <w:uiPriority w:val="99"/>
    <w:rsid w:val="00552BB6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552BB6"/>
    <w:rPr>
      <w:b/>
      <w:bCs/>
    </w:rPr>
  </w:style>
  <w:style w:type="character" w:customStyle="1" w:styleId="WW8Num27z0">
    <w:name w:val="WW8Num27z0"/>
    <w:uiPriority w:val="99"/>
    <w:rsid w:val="00552BB6"/>
  </w:style>
  <w:style w:type="character" w:customStyle="1" w:styleId="WW8Num28z0">
    <w:name w:val="WW8Num2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9z0">
    <w:name w:val="WW8Num29z0"/>
    <w:uiPriority w:val="99"/>
    <w:rsid w:val="00552BB6"/>
    <w:rPr>
      <w:b/>
      <w:bCs/>
    </w:rPr>
  </w:style>
  <w:style w:type="character" w:customStyle="1" w:styleId="WW8Num32z0">
    <w:name w:val="WW8Num32z0"/>
    <w:uiPriority w:val="99"/>
    <w:rsid w:val="00552BB6"/>
    <w:rPr>
      <w:sz w:val="24"/>
      <w:szCs w:val="24"/>
    </w:rPr>
  </w:style>
  <w:style w:type="character" w:customStyle="1" w:styleId="WW8Num33z0">
    <w:name w:val="WW8Num33z0"/>
    <w:uiPriority w:val="99"/>
    <w:rsid w:val="00552BB6"/>
    <w:rPr>
      <w:rFonts w:ascii="Symbol" w:hAnsi="Symbol" w:cs="Symbol"/>
    </w:rPr>
  </w:style>
  <w:style w:type="character" w:customStyle="1" w:styleId="WW8Num37z0">
    <w:name w:val="WW8Num3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6z0">
    <w:name w:val="WW8Num46z0"/>
    <w:uiPriority w:val="99"/>
    <w:rsid w:val="00552BB6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52BB6"/>
  </w:style>
  <w:style w:type="character" w:customStyle="1" w:styleId="WW8Num34z0">
    <w:name w:val="WW8Num3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35z0">
    <w:name w:val="WW8Num35z0"/>
    <w:uiPriority w:val="99"/>
    <w:rsid w:val="00552BB6"/>
    <w:rPr>
      <w:rFonts w:ascii="Symbol" w:hAnsi="Symbol" w:cs="Symbol"/>
    </w:rPr>
  </w:style>
  <w:style w:type="character" w:customStyle="1" w:styleId="WW8Num39z0">
    <w:name w:val="WW8Num39z0"/>
    <w:uiPriority w:val="99"/>
    <w:rsid w:val="00552BB6"/>
    <w:rPr>
      <w:rFonts w:ascii="Symbol" w:hAnsi="Symbol" w:cs="Symbol"/>
    </w:rPr>
  </w:style>
  <w:style w:type="character" w:customStyle="1" w:styleId="WW-Absatz-Standardschriftart">
    <w:name w:val="WW-Absatz-Standardschriftart"/>
    <w:uiPriority w:val="99"/>
    <w:rsid w:val="00552BB6"/>
  </w:style>
  <w:style w:type="character" w:customStyle="1" w:styleId="WW8Num5z0">
    <w:name w:val="WW8Num5z0"/>
    <w:uiPriority w:val="99"/>
    <w:rsid w:val="00552BB6"/>
  </w:style>
  <w:style w:type="character" w:customStyle="1" w:styleId="WW8Num6z1">
    <w:name w:val="WW8Num6z1"/>
    <w:uiPriority w:val="99"/>
    <w:rsid w:val="00552BB6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552BB6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52BB6"/>
    <w:rPr>
      <w:sz w:val="24"/>
      <w:szCs w:val="24"/>
    </w:rPr>
  </w:style>
  <w:style w:type="character" w:customStyle="1" w:styleId="WW8Num11z2">
    <w:name w:val="WW8Num11z2"/>
    <w:uiPriority w:val="99"/>
    <w:rsid w:val="00552BB6"/>
    <w:rPr>
      <w:rFonts w:ascii="Times New Roman" w:hAnsi="Times New Roman" w:cs="Times New Roman"/>
    </w:rPr>
  </w:style>
  <w:style w:type="character" w:customStyle="1" w:styleId="WW8Num14z0">
    <w:name w:val="WW8Num1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9z0">
    <w:name w:val="WW8Num19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8z2">
    <w:name w:val="WW8Num28z2"/>
    <w:uiPriority w:val="99"/>
    <w:rsid w:val="00552BB6"/>
    <w:rPr>
      <w:rFonts w:ascii="Times New Roman" w:hAnsi="Times New Roman" w:cs="Times New Roman"/>
    </w:rPr>
  </w:style>
  <w:style w:type="character" w:customStyle="1" w:styleId="WW8Num30z0">
    <w:name w:val="WW8Num30z0"/>
    <w:uiPriority w:val="99"/>
    <w:rsid w:val="00552BB6"/>
    <w:rPr>
      <w:sz w:val="24"/>
      <w:szCs w:val="24"/>
    </w:rPr>
  </w:style>
  <w:style w:type="character" w:customStyle="1" w:styleId="WW8Num31z0">
    <w:name w:val="WW8Num3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0z0">
    <w:name w:val="WW8Num40z0"/>
    <w:uiPriority w:val="99"/>
    <w:rsid w:val="00552BB6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  <w:rsid w:val="00552BB6"/>
  </w:style>
  <w:style w:type="character" w:customStyle="1" w:styleId="WW8Num1z1">
    <w:name w:val="WW8Num1z1"/>
    <w:uiPriority w:val="99"/>
    <w:rsid w:val="00552BB6"/>
    <w:rPr>
      <w:b/>
      <w:bCs/>
    </w:rPr>
  </w:style>
  <w:style w:type="character" w:customStyle="1" w:styleId="WW8Num3z1">
    <w:name w:val="WW8Num3z1"/>
    <w:uiPriority w:val="99"/>
    <w:rsid w:val="00552BB6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z1">
    <w:name w:val="WW8Num14z1"/>
    <w:uiPriority w:val="99"/>
    <w:rsid w:val="00552BB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552BB6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552BB6"/>
    <w:rPr>
      <w:rFonts w:ascii="Times New Roman" w:hAnsi="Times New Roman" w:cs="Times New Roman"/>
    </w:rPr>
  </w:style>
  <w:style w:type="character" w:customStyle="1" w:styleId="WW8Num36z0">
    <w:name w:val="WW8Num36z0"/>
    <w:uiPriority w:val="99"/>
    <w:rsid w:val="00552BB6"/>
  </w:style>
  <w:style w:type="character" w:customStyle="1" w:styleId="WW8Num38z0">
    <w:name w:val="WW8Num3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43z0">
    <w:name w:val="WW8Num43z0"/>
    <w:uiPriority w:val="99"/>
    <w:rsid w:val="00552BB6"/>
  </w:style>
  <w:style w:type="character" w:customStyle="1" w:styleId="WW8Num45z0">
    <w:name w:val="WW8Num4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7z0">
    <w:name w:val="WW8Num4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8z0">
    <w:name w:val="WW8Num48z0"/>
    <w:uiPriority w:val="99"/>
    <w:rsid w:val="00552BB6"/>
    <w:rPr>
      <w:b/>
      <w:bCs/>
      <w:sz w:val="28"/>
      <w:szCs w:val="28"/>
    </w:rPr>
  </w:style>
  <w:style w:type="character" w:customStyle="1" w:styleId="WW8Num50z0">
    <w:name w:val="WW8Num50z0"/>
    <w:uiPriority w:val="99"/>
    <w:rsid w:val="00552BB6"/>
  </w:style>
  <w:style w:type="character" w:customStyle="1" w:styleId="WW8Num53z0">
    <w:name w:val="WW8Num53z0"/>
    <w:uiPriority w:val="99"/>
    <w:rsid w:val="00552BB6"/>
    <w:rPr>
      <w:rFonts w:ascii="Symbol" w:hAnsi="Symbol" w:cs="Symbol"/>
    </w:rPr>
  </w:style>
  <w:style w:type="character" w:customStyle="1" w:styleId="WW8Num53z1">
    <w:name w:val="WW8Num53z1"/>
    <w:uiPriority w:val="99"/>
    <w:rsid w:val="00552BB6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552BB6"/>
    <w:rPr>
      <w:rFonts w:ascii="Wingdings" w:hAnsi="Wingdings" w:cs="Wingdings"/>
    </w:rPr>
  </w:style>
  <w:style w:type="character" w:customStyle="1" w:styleId="WW8Num54z0">
    <w:name w:val="WW8Num54z0"/>
    <w:uiPriority w:val="99"/>
    <w:rsid w:val="00552BB6"/>
    <w:rPr>
      <w:sz w:val="24"/>
      <w:szCs w:val="24"/>
    </w:rPr>
  </w:style>
  <w:style w:type="character" w:customStyle="1" w:styleId="WW8Num54z2">
    <w:name w:val="WW8Num54z2"/>
    <w:uiPriority w:val="99"/>
    <w:rsid w:val="00552BB6"/>
    <w:rPr>
      <w:rFonts w:ascii="Times New Roman" w:hAnsi="Times New Roman" w:cs="Times New Roman"/>
    </w:rPr>
  </w:style>
  <w:style w:type="character" w:customStyle="1" w:styleId="WW8Num55z0">
    <w:name w:val="WW8Num55z0"/>
    <w:uiPriority w:val="99"/>
    <w:rsid w:val="00552BB6"/>
    <w:rPr>
      <w:b/>
      <w:bCs/>
    </w:rPr>
  </w:style>
  <w:style w:type="character" w:customStyle="1" w:styleId="WW8Num55z1">
    <w:name w:val="WW8Num55z1"/>
    <w:uiPriority w:val="99"/>
    <w:rsid w:val="00552BB6"/>
    <w:rPr>
      <w:sz w:val="24"/>
      <w:szCs w:val="24"/>
    </w:rPr>
  </w:style>
  <w:style w:type="character" w:customStyle="1" w:styleId="WW8Num56z0">
    <w:name w:val="WW8Num56z0"/>
    <w:uiPriority w:val="99"/>
    <w:rsid w:val="00552BB6"/>
    <w:rPr>
      <w:sz w:val="24"/>
      <w:szCs w:val="24"/>
    </w:rPr>
  </w:style>
  <w:style w:type="character" w:customStyle="1" w:styleId="WW8Num61z0">
    <w:name w:val="WW8Num6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62z0">
    <w:name w:val="WW8Num62z0"/>
    <w:uiPriority w:val="99"/>
    <w:rsid w:val="00552BB6"/>
    <w:rPr>
      <w:sz w:val="24"/>
      <w:szCs w:val="24"/>
    </w:rPr>
  </w:style>
  <w:style w:type="character" w:customStyle="1" w:styleId="WW8Num69z0">
    <w:name w:val="WW8Num69z0"/>
    <w:uiPriority w:val="99"/>
    <w:rsid w:val="00552BB6"/>
    <w:rPr>
      <w:rFonts w:ascii="Symbol" w:hAnsi="Symbol" w:cs="Symbol"/>
    </w:rPr>
  </w:style>
  <w:style w:type="character" w:customStyle="1" w:styleId="WW8Num69z1">
    <w:name w:val="WW8Num69z1"/>
    <w:uiPriority w:val="99"/>
    <w:rsid w:val="00552BB6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552BB6"/>
    <w:rPr>
      <w:rFonts w:ascii="Wingdings" w:hAnsi="Wingdings" w:cs="Wingdings"/>
    </w:rPr>
  </w:style>
  <w:style w:type="character" w:customStyle="1" w:styleId="WW8Num70z0">
    <w:name w:val="WW8Num70z0"/>
    <w:uiPriority w:val="99"/>
    <w:rsid w:val="00552BB6"/>
  </w:style>
  <w:style w:type="character" w:customStyle="1" w:styleId="WW8Num70z3">
    <w:name w:val="WW8Num70z3"/>
    <w:uiPriority w:val="99"/>
    <w:rsid w:val="00552BB6"/>
    <w:rPr>
      <w:rFonts w:ascii="Times New Roman" w:hAnsi="Times New Roman" w:cs="Times New Roman"/>
    </w:rPr>
  </w:style>
  <w:style w:type="character" w:customStyle="1" w:styleId="WW8Num73z0">
    <w:name w:val="WW8Num73z0"/>
    <w:uiPriority w:val="99"/>
    <w:rsid w:val="00552BB6"/>
    <w:rPr>
      <w:rFonts w:ascii="Symbol" w:hAnsi="Symbol" w:cs="Symbol"/>
    </w:rPr>
  </w:style>
  <w:style w:type="character" w:customStyle="1" w:styleId="WW8Num73z1">
    <w:name w:val="WW8Num73z1"/>
    <w:uiPriority w:val="99"/>
    <w:rsid w:val="00552BB6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552BB6"/>
    <w:rPr>
      <w:rFonts w:ascii="Wingdings" w:hAnsi="Wingdings" w:cs="Wingdings"/>
    </w:rPr>
  </w:style>
  <w:style w:type="character" w:customStyle="1" w:styleId="WW8Num77z1">
    <w:name w:val="WW8Num77z1"/>
    <w:uiPriority w:val="99"/>
    <w:rsid w:val="00552BB6"/>
    <w:rPr>
      <w:rFonts w:ascii="Symbol" w:hAnsi="Symbol" w:cs="Symbol"/>
    </w:rPr>
  </w:style>
  <w:style w:type="character" w:customStyle="1" w:styleId="WW8Num77z4">
    <w:name w:val="WW8Num77z4"/>
    <w:uiPriority w:val="99"/>
    <w:rsid w:val="00552BB6"/>
    <w:rPr>
      <w:sz w:val="24"/>
      <w:szCs w:val="24"/>
    </w:rPr>
  </w:style>
  <w:style w:type="character" w:customStyle="1" w:styleId="WW8Num80z1">
    <w:name w:val="WW8Num80z1"/>
    <w:uiPriority w:val="99"/>
    <w:rsid w:val="00552BB6"/>
    <w:rPr>
      <w:rFonts w:ascii="Times New Roman" w:hAnsi="Times New Roman" w:cs="Times New Roman"/>
    </w:rPr>
  </w:style>
  <w:style w:type="character" w:customStyle="1" w:styleId="Domylnaczcionkaakapitu1">
    <w:name w:val="Domyślna czcionka akapitu1"/>
    <w:uiPriority w:val="99"/>
    <w:rsid w:val="00552BB6"/>
  </w:style>
  <w:style w:type="character" w:styleId="Hyperlink">
    <w:name w:val="Hyperlink"/>
    <w:basedOn w:val="Domylnaczcionkaakapitu1"/>
    <w:uiPriority w:val="99"/>
    <w:rsid w:val="00552BB6"/>
    <w:rPr>
      <w:color w:val="0000FF"/>
      <w:u w:val="single"/>
    </w:rPr>
  </w:style>
  <w:style w:type="character" w:styleId="PageNumber">
    <w:name w:val="page number"/>
    <w:basedOn w:val="Domylnaczcionkaakapitu1"/>
    <w:uiPriority w:val="99"/>
    <w:rsid w:val="00552BB6"/>
  </w:style>
  <w:style w:type="character" w:customStyle="1" w:styleId="Symbolewypunktowania">
    <w:name w:val="Symbole wypunktowania"/>
    <w:uiPriority w:val="99"/>
    <w:rsid w:val="00552BB6"/>
    <w:rPr>
      <w:rFonts w:ascii="OpenSymbol" w:hAnsi="OpenSymbol" w:cs="OpenSymbol"/>
    </w:rPr>
  </w:style>
  <w:style w:type="character" w:customStyle="1" w:styleId="Znakinumeracji">
    <w:name w:val="Znaki numeracji"/>
    <w:uiPriority w:val="99"/>
    <w:rsid w:val="00552BB6"/>
  </w:style>
  <w:style w:type="character" w:customStyle="1" w:styleId="WW8Num234z0">
    <w:name w:val="WW8Num234z0"/>
    <w:uiPriority w:val="99"/>
    <w:rsid w:val="00552BB6"/>
    <w:rPr>
      <w:rFonts w:ascii="Symbol" w:hAnsi="Symbol" w:cs="Symbol"/>
    </w:rPr>
  </w:style>
  <w:style w:type="character" w:customStyle="1" w:styleId="WW8Num234z1">
    <w:name w:val="WW8Num234z1"/>
    <w:uiPriority w:val="99"/>
    <w:rsid w:val="00552BB6"/>
    <w:rPr>
      <w:rFonts w:ascii="Courier New" w:hAnsi="Courier New" w:cs="Courier New"/>
    </w:rPr>
  </w:style>
  <w:style w:type="character" w:customStyle="1" w:styleId="WW8Num234z2">
    <w:name w:val="WW8Num234z2"/>
    <w:uiPriority w:val="99"/>
    <w:rsid w:val="00552BB6"/>
    <w:rPr>
      <w:rFonts w:ascii="Wingdings" w:hAnsi="Wingdings" w:cs="Wingdings"/>
    </w:rPr>
  </w:style>
  <w:style w:type="paragraph" w:customStyle="1" w:styleId="Nagwek1">
    <w:name w:val="Nagłówek1"/>
    <w:basedOn w:val="Normal"/>
    <w:next w:val="BodyText"/>
    <w:uiPriority w:val="99"/>
    <w:rsid w:val="00552B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BB6"/>
    <w:pPr>
      <w:autoSpaceDE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52BB6"/>
  </w:style>
  <w:style w:type="paragraph" w:customStyle="1" w:styleId="Podpis1">
    <w:name w:val="Podpis1"/>
    <w:basedOn w:val="Normal"/>
    <w:uiPriority w:val="99"/>
    <w:rsid w:val="00552B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552BB6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2BB6"/>
    <w:pPr>
      <w:autoSpaceDE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Footer">
    <w:name w:val="footer"/>
    <w:aliases w:val="Znak14 Znak"/>
    <w:basedOn w:val="Normal"/>
    <w:link w:val="FooterChar"/>
    <w:uiPriority w:val="99"/>
    <w:rsid w:val="00552BB6"/>
    <w:pPr>
      <w:tabs>
        <w:tab w:val="center" w:pos="4536"/>
        <w:tab w:val="right" w:pos="9072"/>
      </w:tabs>
      <w:autoSpaceDE w:val="0"/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552BB6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"/>
    <w:uiPriority w:val="99"/>
    <w:rsid w:val="00552BB6"/>
    <w:rPr>
      <w:sz w:val="28"/>
      <w:szCs w:val="28"/>
    </w:rPr>
  </w:style>
  <w:style w:type="paragraph" w:customStyle="1" w:styleId="Tekstpodstawowywcity21">
    <w:name w:val="Tekst podstawowy wcięty 21"/>
    <w:basedOn w:val="Normal"/>
    <w:uiPriority w:val="99"/>
    <w:rsid w:val="00552BB6"/>
    <w:pPr>
      <w:ind w:left="180" w:hanging="180"/>
      <w:jc w:val="both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52B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ytu">
    <w:name w:val="tytuł"/>
    <w:basedOn w:val="Normal"/>
    <w:uiPriority w:val="99"/>
    <w:rsid w:val="00552BB6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Styl">
    <w:name w:val="Styl"/>
    <w:uiPriority w:val="99"/>
    <w:rsid w:val="00552BB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"/>
    <w:uiPriority w:val="99"/>
    <w:rsid w:val="00552BB6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2BB6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552BB6"/>
  </w:style>
  <w:style w:type="paragraph" w:customStyle="1" w:styleId="Tekstpodstawowy22">
    <w:name w:val="Tekst podstawowy 22"/>
    <w:basedOn w:val="Normal"/>
    <w:uiPriority w:val="99"/>
    <w:rsid w:val="00552BB6"/>
    <w:pPr>
      <w:overflowPunct w:val="0"/>
      <w:autoSpaceDE w:val="0"/>
      <w:jc w:val="both"/>
    </w:pPr>
    <w:rPr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53020A"/>
    <w:pPr>
      <w:suppressAutoHyphens w:val="0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rsid w:val="00350E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12605"/>
    <w:rPr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3844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260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ZnakZnak1ZnakZnakZnakZnakZnakZnak">
    <w:name w:val="Znak Znak1 Znak Znak Znak Znak Znak Znak"/>
    <w:basedOn w:val="Normal"/>
    <w:uiPriority w:val="99"/>
    <w:rsid w:val="006D148E"/>
    <w:pPr>
      <w:suppressAutoHyphens w:val="0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8171B1"/>
    <w:pPr>
      <w:ind w:left="708"/>
    </w:pPr>
  </w:style>
  <w:style w:type="paragraph" w:customStyle="1" w:styleId="ZnakZnakZnak1ZnakZnakZnakZnak">
    <w:name w:val="Znak Znak Znak1 Znak Znak Znak Znak"/>
    <w:basedOn w:val="Normal"/>
    <w:uiPriority w:val="99"/>
    <w:rsid w:val="004F09A3"/>
    <w:pPr>
      <w:suppressAutoHyphens w:val="0"/>
    </w:pPr>
    <w:rPr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A137BB"/>
    <w:pPr>
      <w:suppressAutoHyphens w:val="0"/>
    </w:pPr>
    <w:rPr>
      <w:lang w:eastAsia="pl-PL"/>
    </w:rPr>
  </w:style>
  <w:style w:type="paragraph" w:customStyle="1" w:styleId="ZnakZnakZnakZnakZnakZnak">
    <w:name w:val="Znak Znak Znak Znak Znak Znak"/>
    <w:basedOn w:val="Normal"/>
    <w:uiPriority w:val="99"/>
    <w:rsid w:val="009D2B0D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table" w:styleId="TableGrid">
    <w:name w:val="Table Grid"/>
    <w:basedOn w:val="TableNormal"/>
    <w:uiPriority w:val="99"/>
    <w:locked/>
    <w:rsid w:val="008813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locked/>
    <w:rsid w:val="008813CE"/>
    <w:pPr>
      <w:suppressAutoHyphens w:val="0"/>
      <w:spacing w:after="120" w:line="480" w:lineRule="auto"/>
    </w:pPr>
    <w:rPr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D72B6"/>
    <w:rPr>
      <w:sz w:val="24"/>
      <w:szCs w:val="24"/>
      <w:lang w:eastAsia="ar-SA" w:bidi="ar-SA"/>
    </w:rPr>
  </w:style>
  <w:style w:type="character" w:customStyle="1" w:styleId="Znak14ZnakZnakZnak">
    <w:name w:val="Znak14 Znak Znak Znak"/>
    <w:uiPriority w:val="99"/>
    <w:rsid w:val="008813CE"/>
    <w:rPr>
      <w:sz w:val="24"/>
      <w:szCs w:val="24"/>
      <w:lang w:val="pl-PL" w:eastAsia="pl-PL"/>
    </w:rPr>
  </w:style>
  <w:style w:type="paragraph" w:customStyle="1" w:styleId="Akapitzlist1">
    <w:name w:val="Akapit z listą1"/>
    <w:basedOn w:val="Normal"/>
    <w:uiPriority w:val="99"/>
    <w:rsid w:val="008813CE"/>
    <w:pPr>
      <w:suppressAutoHyphens w:val="0"/>
      <w:ind w:left="720"/>
    </w:pPr>
    <w:rPr>
      <w:rFonts w:ascii="Tahoma" w:hAnsi="Tahoma" w:cs="Tahoma"/>
      <w:lang w:eastAsia="pl-PL"/>
    </w:rPr>
  </w:style>
  <w:style w:type="paragraph" w:customStyle="1" w:styleId="ListParagraph1">
    <w:name w:val="List Paragraph1"/>
    <w:basedOn w:val="Normal"/>
    <w:uiPriority w:val="99"/>
    <w:rsid w:val="008813CE"/>
    <w:pPr>
      <w:suppressAutoHyphens w:val="0"/>
      <w:ind w:left="720"/>
    </w:pPr>
    <w:rPr>
      <w:lang w:eastAsia="pl-PL"/>
    </w:rPr>
  </w:style>
  <w:style w:type="paragraph" w:customStyle="1" w:styleId="ZnakZnakZnakZnakZnakZnak1">
    <w:name w:val="Znak Znak Znak Znak Znak Znak1"/>
    <w:basedOn w:val="Normal"/>
    <w:uiPriority w:val="99"/>
    <w:rsid w:val="001F439F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paragraph" w:styleId="BodyTextIndent3">
    <w:name w:val="Body Text Indent 3"/>
    <w:basedOn w:val="Normal"/>
    <w:link w:val="BodyTextIndent3Char"/>
    <w:uiPriority w:val="99"/>
    <w:locked/>
    <w:rsid w:val="008658BF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D1ED4"/>
    <w:rPr>
      <w:sz w:val="16"/>
      <w:szCs w:val="16"/>
      <w:lang w:eastAsia="ar-SA" w:bidi="ar-SA"/>
    </w:rPr>
  </w:style>
  <w:style w:type="paragraph" w:customStyle="1" w:styleId="1Znak">
    <w:name w:val="1 Znak"/>
    <w:basedOn w:val="Normal"/>
    <w:uiPriority w:val="99"/>
    <w:rsid w:val="008658BF"/>
    <w:pPr>
      <w:suppressAutoHyphens w:val="0"/>
    </w:pPr>
    <w:rPr>
      <w:lang w:eastAsia="pl-PL"/>
    </w:rPr>
  </w:style>
  <w:style w:type="paragraph" w:customStyle="1" w:styleId="ZnakZnak">
    <w:name w:val="Znak Znak"/>
    <w:basedOn w:val="Normal"/>
    <w:uiPriority w:val="99"/>
    <w:rsid w:val="008658BF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5</Pages>
  <Words>1485</Words>
  <Characters>8914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mdudzinska</dc:creator>
  <cp:keywords/>
  <dc:description/>
  <cp:lastModifiedBy>mdudzinska</cp:lastModifiedBy>
  <cp:revision>15</cp:revision>
  <cp:lastPrinted>2010-04-28T11:06:00Z</cp:lastPrinted>
  <dcterms:created xsi:type="dcterms:W3CDTF">2017-03-14T09:33:00Z</dcterms:created>
  <dcterms:modified xsi:type="dcterms:W3CDTF">2018-03-23T13:11:00Z</dcterms:modified>
</cp:coreProperties>
</file>