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3B32" w:rsidRPr="00620514" w:rsidRDefault="00B73B32" w:rsidP="00D05802">
      <w:pPr>
        <w:rPr>
          <w:sz w:val="28"/>
          <w:szCs w:val="28"/>
        </w:rPr>
      </w:pPr>
      <w:r w:rsidRPr="000F3F1F">
        <w:t>Załą</w:t>
      </w:r>
      <w:r>
        <w:t>cznik Nr 1 d</w:t>
      </w:r>
      <w:r w:rsidRPr="000F3F1F">
        <w:t xml:space="preserve">o SIWZ                                                                                                               </w:t>
      </w:r>
    </w:p>
    <w:p w:rsidR="00B73B32" w:rsidRPr="00570261" w:rsidRDefault="00B73B32" w:rsidP="00D05802">
      <w:pPr>
        <w:pStyle w:val="Heading4"/>
        <w:rPr>
          <w:sz w:val="24"/>
          <w:szCs w:val="24"/>
        </w:rPr>
      </w:pPr>
      <w:r w:rsidRPr="00570261">
        <w:rPr>
          <w:sz w:val="24"/>
          <w:szCs w:val="24"/>
        </w:rPr>
        <w:t xml:space="preserve">                                                                                                           ........................................</w:t>
      </w:r>
    </w:p>
    <w:p w:rsidR="00B73B32" w:rsidRDefault="00B73B32" w:rsidP="00D05802">
      <w:pPr>
        <w:pStyle w:val="Footer"/>
        <w:tabs>
          <w:tab w:val="clear" w:pos="4536"/>
          <w:tab w:val="clear" w:pos="9072"/>
        </w:tabs>
      </w:pP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  <w:t xml:space="preserve">        </w:t>
      </w:r>
      <w:r w:rsidRPr="00570261">
        <w:tab/>
      </w:r>
      <w:r w:rsidRPr="00570261">
        <w:tab/>
        <w:t xml:space="preserve">       miejscowość i data</w:t>
      </w:r>
    </w:p>
    <w:p w:rsidR="00B73B32" w:rsidRPr="00570261" w:rsidRDefault="00B73B32" w:rsidP="00D05802">
      <w:pPr>
        <w:pStyle w:val="Footer"/>
        <w:tabs>
          <w:tab w:val="clear" w:pos="4536"/>
          <w:tab w:val="clear" w:pos="9072"/>
        </w:tabs>
      </w:pPr>
    </w:p>
    <w:p w:rsidR="00B73B32" w:rsidRPr="00570261" w:rsidRDefault="00B73B32" w:rsidP="00D05802">
      <w:r w:rsidRPr="00570261">
        <w:t xml:space="preserve">...........................................   </w:t>
      </w:r>
    </w:p>
    <w:p w:rsidR="00B73B32" w:rsidRPr="00620514" w:rsidRDefault="00B73B32" w:rsidP="00D05802">
      <w:pPr>
        <w:ind w:firstLine="708"/>
      </w:pPr>
      <w:r w:rsidRPr="00570261">
        <w:t>Wykonawca</w:t>
      </w:r>
    </w:p>
    <w:p w:rsidR="00B73B32" w:rsidRPr="00570261" w:rsidRDefault="00B73B32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B73B32" w:rsidRPr="00570261" w:rsidRDefault="00B73B32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B73B32" w:rsidRPr="00570261" w:rsidRDefault="00B73B32" w:rsidP="00D0580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B73B32" w:rsidRDefault="00B73B32" w:rsidP="00D05802">
      <w:pPr>
        <w:numPr>
          <w:ilvl w:val="0"/>
          <w:numId w:val="2"/>
        </w:numPr>
      </w:pPr>
      <w:r>
        <w:t>Dane Wykonawcy :</w:t>
      </w:r>
    </w:p>
    <w:p w:rsidR="00B73B32" w:rsidRDefault="00B73B32" w:rsidP="00D05802">
      <w:pPr>
        <w:numPr>
          <w:ilvl w:val="0"/>
          <w:numId w:val="4"/>
        </w:numPr>
      </w:pPr>
      <w:r>
        <w:t xml:space="preserve">Pełna nazwa : </w:t>
      </w:r>
    </w:p>
    <w:p w:rsidR="00B73B32" w:rsidRDefault="00B73B32" w:rsidP="00D05802">
      <w:r>
        <w:t xml:space="preserve">    ....................................................................................................................</w:t>
      </w:r>
    </w:p>
    <w:p w:rsidR="00B73B32" w:rsidRDefault="00B73B32" w:rsidP="00D05802"/>
    <w:p w:rsidR="00B73B32" w:rsidRDefault="00B73B32" w:rsidP="00D05802">
      <w:r>
        <w:t>2. Osoba upoważniona do kontaktów : ……………………………………..</w:t>
      </w:r>
    </w:p>
    <w:p w:rsidR="00B73B32" w:rsidRDefault="00B73B32" w:rsidP="00D05802"/>
    <w:p w:rsidR="00B73B32" w:rsidRDefault="00B73B32" w:rsidP="00D05802">
      <w:r>
        <w:t>3.Adres, województwo :</w:t>
      </w:r>
    </w:p>
    <w:p w:rsidR="00B73B32" w:rsidRDefault="00B73B32" w:rsidP="00D05802">
      <w:r>
        <w:t xml:space="preserve">   ....................................................................................................................</w:t>
      </w:r>
    </w:p>
    <w:p w:rsidR="00B73B32" w:rsidRDefault="00B73B32" w:rsidP="00D05802"/>
    <w:p w:rsidR="00B73B32" w:rsidRDefault="00B73B32" w:rsidP="00D05802">
      <w:r>
        <w:t>4.Telefon/ faks</w:t>
      </w:r>
    </w:p>
    <w:p w:rsidR="00B73B32" w:rsidRDefault="00B73B32" w:rsidP="00D05802">
      <w:r>
        <w:t xml:space="preserve">     ..................................................................................................................</w:t>
      </w:r>
    </w:p>
    <w:p w:rsidR="00B73B32" w:rsidRDefault="00B73B32" w:rsidP="00D05802"/>
    <w:p w:rsidR="00B73B32" w:rsidRDefault="00B73B32" w:rsidP="00D0580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B73B32" w:rsidRDefault="00B73B32" w:rsidP="00D05802"/>
    <w:p w:rsidR="00B73B32" w:rsidRDefault="00B73B32" w:rsidP="00D05802">
      <w:r>
        <w:t xml:space="preserve">6.Nazwa banku i nr konta bankowego </w:t>
      </w:r>
    </w:p>
    <w:p w:rsidR="00B73B32" w:rsidRDefault="00B73B32" w:rsidP="00D05802">
      <w:r>
        <w:t xml:space="preserve">    .......................................................................................................................</w:t>
      </w:r>
    </w:p>
    <w:p w:rsidR="00B73B32" w:rsidRDefault="00B73B32" w:rsidP="00D05802"/>
    <w:p w:rsidR="00B73B32" w:rsidRDefault="00B73B32" w:rsidP="00D05802">
      <w:r>
        <w:t>7. REGON ....................................</w:t>
      </w:r>
      <w:r>
        <w:tab/>
      </w:r>
      <w:r>
        <w:tab/>
        <w:t>NIP ........................................</w:t>
      </w:r>
    </w:p>
    <w:p w:rsidR="00B73B32" w:rsidRDefault="00B73B32" w:rsidP="00D05802"/>
    <w:p w:rsidR="00B73B32" w:rsidRDefault="00B73B32" w:rsidP="00D05802">
      <w:r>
        <w:t>8. KRS (jeżeli dotyczy) : …………………………</w:t>
      </w:r>
    </w:p>
    <w:p w:rsidR="00B73B32" w:rsidRDefault="00B73B32" w:rsidP="00D05802"/>
    <w:p w:rsidR="00B73B32" w:rsidRDefault="00B73B32" w:rsidP="00D0580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B73B32" w:rsidRDefault="00B73B32" w:rsidP="00D0580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B73B32" w:rsidRDefault="00B73B32" w:rsidP="00D0580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B73B32" w:rsidRDefault="00B73B32"/>
    <w:p w:rsidR="00B73B32" w:rsidRDefault="00B73B32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B73B32" w:rsidRDefault="00B73B32" w:rsidP="00690AC2">
      <w:pPr>
        <w:ind w:left="709"/>
        <w:jc w:val="both"/>
      </w:pPr>
      <w:r w:rsidRPr="00690AC2">
        <w:t xml:space="preserve">oferta dotyczy przetargu nieograniczonego zamieszczonego w dniu </w:t>
      </w:r>
      <w:r>
        <w:t>26.03.</w:t>
      </w:r>
      <w:r w:rsidRPr="00690AC2">
        <w:t>2019 r. w BZP przez  Wojewódzki Szpital Zespolony w Elblągu na dostawę oprogramowania oraz sprzętu komputerowego  wspierającego produkcję leków w Pracowni Cytostatyków dla potrzeb Apteki Wojewódzkiego Szpitala Zespolonego w Elblągu</w:t>
      </w:r>
      <w:r>
        <w:t xml:space="preserve"> za cenę  (według załącznika Nr 2 do SIWZ) :</w:t>
      </w:r>
    </w:p>
    <w:p w:rsidR="00B73B32" w:rsidRDefault="00B73B32" w:rsidP="00690AC2">
      <w:pPr>
        <w:ind w:left="709"/>
        <w:jc w:val="both"/>
      </w:pPr>
    </w:p>
    <w:p w:rsidR="00B73B32" w:rsidRDefault="00B73B32">
      <w:r>
        <w:t>a) netto ..........................................zł</w:t>
      </w:r>
    </w:p>
    <w:p w:rsidR="00B73B32" w:rsidRDefault="00B73B32">
      <w:r>
        <w:t xml:space="preserve">słownie : ...........................................................................................................................  </w:t>
      </w:r>
    </w:p>
    <w:p w:rsidR="00B73B32" w:rsidRDefault="00B73B32"/>
    <w:p w:rsidR="00B73B32" w:rsidRDefault="00B73B32" w:rsidP="00CE7FD1">
      <w:pPr>
        <w:numPr>
          <w:ilvl w:val="0"/>
          <w:numId w:val="10"/>
        </w:numPr>
      </w:pPr>
      <w:r>
        <w:t>stawka  podatku VAT: ....................%</w:t>
      </w:r>
    </w:p>
    <w:p w:rsidR="00B73B32" w:rsidRDefault="00B73B32"/>
    <w:p w:rsidR="00B73B32" w:rsidRDefault="00B73B3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B73B32" w:rsidRDefault="00B73B32"/>
    <w:p w:rsidR="00B73B32" w:rsidRDefault="00B73B32">
      <w:r>
        <w:t>b) brutto ................................................zł</w:t>
      </w:r>
    </w:p>
    <w:p w:rsidR="00B73B32" w:rsidRDefault="00B73B32">
      <w:r>
        <w:t>słownie .............................................................................................................................</w:t>
      </w:r>
    </w:p>
    <w:p w:rsidR="00B73B32" w:rsidRDefault="00B73B32"/>
    <w:p w:rsidR="00B73B32" w:rsidRDefault="00B73B32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73B32" w:rsidRDefault="00B73B32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B73B32" w:rsidRDefault="00B73B32" w:rsidP="00716C55">
      <w:r>
        <w:t xml:space="preserve">          skali roku </w:t>
      </w:r>
    </w:p>
    <w:p w:rsidR="00B73B32" w:rsidRPr="001F439F" w:rsidRDefault="00B73B32" w:rsidP="00681800">
      <w:pPr>
        <w:pStyle w:val="Tekstpodstawowy31"/>
        <w:autoSpaceDE w:val="0"/>
        <w:spacing w:before="120" w:after="0"/>
        <w:ind w:left="567" w:hanging="28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b)  zapłata za dostarczony przedmiot zamówienia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przedmiotu umowy do Wojewódzkiego Szpitala Zespolonego </w:t>
      </w:r>
    </w:p>
    <w:p w:rsidR="00B73B32" w:rsidRDefault="00B73B32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B73B32" w:rsidRDefault="00B73B32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B73B32" w:rsidRDefault="00B73B32">
      <w:pPr>
        <w:pStyle w:val="BodyText"/>
        <w:jc w:val="both"/>
      </w:pPr>
    </w:p>
    <w:p w:rsidR="00B73B32" w:rsidRDefault="00B73B3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B73B32" w:rsidRDefault="00B73B32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sprzedaży, której wzór stanowi Załącznik Nr 6 do SIWZ. </w:t>
      </w:r>
    </w:p>
    <w:p w:rsidR="00B73B32" w:rsidRDefault="00B73B32" w:rsidP="0080473F">
      <w:pPr>
        <w:pStyle w:val="BodyText"/>
        <w:tabs>
          <w:tab w:val="left" w:pos="284"/>
        </w:tabs>
        <w:jc w:val="both"/>
        <w:rPr>
          <w:b w:val="0"/>
          <w:bCs w:val="0"/>
          <w:sz w:val="24"/>
          <w:szCs w:val="24"/>
        </w:rPr>
      </w:pPr>
    </w:p>
    <w:p w:rsidR="00B73B32" w:rsidRDefault="00B73B32" w:rsidP="0080473F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Oświadczamy, że w przypadku wybrania naszej oferty zobowiązujemy się do podpisania </w:t>
      </w:r>
    </w:p>
    <w:p w:rsidR="00B73B32" w:rsidRDefault="00B73B32" w:rsidP="0080473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powierzenia przetwarzania danych osobowych, której wzór stanowi Załącznik Nr 7 do SIWZ. </w:t>
      </w:r>
    </w:p>
    <w:p w:rsidR="00B73B32" w:rsidRDefault="00B73B3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B73B32" w:rsidRDefault="00B73B32" w:rsidP="007D3A9E">
      <w:pPr>
        <w:ind w:left="284" w:hanging="284"/>
        <w:jc w:val="both"/>
      </w:pPr>
      <w:r w:rsidRPr="007D3A9E">
        <w:t xml:space="preserve">6. </w:t>
      </w:r>
      <w:r>
        <w:t>Termin gwarancji</w:t>
      </w:r>
    </w:p>
    <w:p w:rsidR="00B73B32" w:rsidRDefault="00B73B32" w:rsidP="007D3A9E">
      <w:pPr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oprogramowania</w:t>
      </w:r>
      <w:r w:rsidRPr="007D3A9E">
        <w:t xml:space="preserve"> </w:t>
      </w:r>
      <w:r>
        <w:t xml:space="preserve">z </w:t>
      </w:r>
      <w:r w:rsidRPr="007D3A9E">
        <w:t xml:space="preserve">poz. 1 </w:t>
      </w:r>
      <w:r>
        <w:t>zał. Nr 2 do SIWZ</w:t>
      </w:r>
      <w:r w:rsidRPr="007D3A9E">
        <w:t xml:space="preserve"> gwarancja serwisowa wynosi </w:t>
      </w:r>
      <w:r w:rsidRPr="007D3A9E">
        <w:rPr>
          <w:b/>
          <w:bCs/>
        </w:rPr>
        <w:t>…… miesięcy (nie mniej niż 36 m-cy)</w:t>
      </w:r>
      <w:r w:rsidRPr="007D3A9E">
        <w:t>, od daty należytego wykonania umowy</w:t>
      </w:r>
      <w:r>
        <w:t>.</w:t>
      </w:r>
      <w:r w:rsidRPr="007D3A9E">
        <w:t xml:space="preserve"> </w:t>
      </w:r>
    </w:p>
    <w:p w:rsidR="00B73B32" w:rsidRPr="007D3A9E" w:rsidRDefault="00B73B32" w:rsidP="001E3B33">
      <w:pPr>
        <w:spacing w:before="120"/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sprzętu komputerowego</w:t>
      </w:r>
      <w:r w:rsidRPr="007D3A9E">
        <w:t xml:space="preserve"> </w:t>
      </w:r>
      <w:r>
        <w:t xml:space="preserve">z </w:t>
      </w:r>
      <w:r w:rsidRPr="007D3A9E">
        <w:t xml:space="preserve">poz. 2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>
        <w:rPr>
          <w:b/>
          <w:bCs/>
        </w:rPr>
        <w:t xml:space="preserve"> </w:t>
      </w:r>
      <w:r w:rsidRPr="0003337D">
        <w:t>z</w:t>
      </w:r>
      <w:r>
        <w:rPr>
          <w:b/>
          <w:bCs/>
        </w:rPr>
        <w:t xml:space="preserve"> </w:t>
      </w:r>
      <w:r w:rsidRPr="007D3A9E">
        <w:t xml:space="preserve">poz. 3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4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5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</w:t>
      </w:r>
    </w:p>
    <w:p w:rsidR="00B73B32" w:rsidRPr="007D3A9E" w:rsidRDefault="00B73B32" w:rsidP="007D3A9E">
      <w:pPr>
        <w:ind w:left="284" w:hanging="284"/>
        <w:jc w:val="both"/>
      </w:pPr>
      <w:r w:rsidRPr="007D3A9E">
        <w:rPr>
          <w:b/>
          <w:bCs/>
        </w:rPr>
        <w:t xml:space="preserve">    </w:t>
      </w:r>
      <w:r w:rsidRPr="007D3A9E">
        <w:t>od daty dostawy na wszystkie urządzenia wchodzące w skład zestawu.</w:t>
      </w:r>
    </w:p>
    <w:p w:rsidR="00B73B32" w:rsidRDefault="00B73B32" w:rsidP="001F439F">
      <w:pPr>
        <w:ind w:left="426"/>
      </w:pPr>
    </w:p>
    <w:p w:rsidR="00B73B32" w:rsidRPr="00D72C8C" w:rsidRDefault="00B73B32" w:rsidP="00882C00">
      <w:pPr>
        <w:ind w:left="426" w:hanging="426"/>
        <w:jc w:val="both"/>
        <w:rPr>
          <w:b/>
          <w:bCs/>
          <w:color w:val="000000"/>
        </w:rPr>
      </w:pPr>
      <w:r>
        <w:rPr>
          <w:b/>
          <w:bCs/>
        </w:rPr>
        <w:t>7.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sprzętu komputerowego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3</w:t>
      </w:r>
      <w:r w:rsidRPr="00845D4A">
        <w:rPr>
          <w:b/>
          <w:bCs/>
        </w:rPr>
        <w:t xml:space="preserve"> ppkt. 1.2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1-2 dni robocze/ 3-4 dni robocze / 5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B73B32" w:rsidRDefault="00B73B32" w:rsidP="00582922">
      <w:pPr>
        <w:jc w:val="both"/>
        <w:rPr>
          <w:b/>
          <w:bCs/>
          <w:i/>
          <w:iCs/>
          <w:color w:val="000000"/>
        </w:rPr>
      </w:pPr>
    </w:p>
    <w:p w:rsidR="00B73B32" w:rsidRPr="00D72C8C" w:rsidRDefault="00B73B32" w:rsidP="00F31F18">
      <w:pPr>
        <w:ind w:left="426" w:hanging="426"/>
        <w:jc w:val="both"/>
        <w:rPr>
          <w:b/>
          <w:bCs/>
          <w:color w:val="000000"/>
        </w:rPr>
      </w:pPr>
      <w:r>
        <w:rPr>
          <w:b/>
          <w:bCs/>
        </w:rPr>
        <w:t>8.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oprogramowania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3</w:t>
      </w:r>
      <w:r w:rsidRPr="00845D4A">
        <w:rPr>
          <w:b/>
          <w:bCs/>
        </w:rPr>
        <w:t xml:space="preserve"> ppkt. 1.</w:t>
      </w:r>
      <w:r>
        <w:rPr>
          <w:b/>
          <w:bCs/>
        </w:rPr>
        <w:t>3</w:t>
      </w:r>
      <w:r w:rsidRPr="00845D4A">
        <w:rPr>
          <w:b/>
          <w:bCs/>
        </w:rPr>
        <w:t xml:space="preserve">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</w:t>
      </w:r>
      <w:r>
        <w:rPr>
          <w:b/>
          <w:bCs/>
          <w:i/>
          <w:iCs/>
        </w:rPr>
        <w:t xml:space="preserve"> </w:t>
      </w:r>
      <w:r w:rsidRPr="00D72C8C">
        <w:rPr>
          <w:b/>
          <w:bCs/>
          <w:i/>
          <w:iCs/>
        </w:rPr>
        <w:t>d</w:t>
      </w:r>
      <w:r>
        <w:rPr>
          <w:b/>
          <w:bCs/>
          <w:i/>
          <w:iCs/>
        </w:rPr>
        <w:t>zień</w:t>
      </w:r>
      <w:r w:rsidRPr="00D72C8C">
        <w:rPr>
          <w:b/>
          <w:bCs/>
          <w:i/>
          <w:iCs/>
        </w:rPr>
        <w:t xml:space="preserve"> robocz</w:t>
      </w:r>
      <w:r>
        <w:rPr>
          <w:b/>
          <w:bCs/>
          <w:i/>
          <w:iCs/>
        </w:rPr>
        <w:t>y</w:t>
      </w:r>
      <w:r w:rsidRPr="00D72C8C">
        <w:rPr>
          <w:b/>
          <w:bCs/>
          <w:i/>
          <w:iCs/>
        </w:rPr>
        <w:t xml:space="preserve">/ </w:t>
      </w:r>
      <w:r>
        <w:rPr>
          <w:b/>
          <w:bCs/>
          <w:i/>
          <w:iCs/>
        </w:rPr>
        <w:t>2</w:t>
      </w:r>
      <w:r w:rsidRPr="00D72C8C">
        <w:rPr>
          <w:b/>
          <w:bCs/>
          <w:i/>
          <w:iCs/>
        </w:rPr>
        <w:t xml:space="preserve"> dni robocze / </w:t>
      </w:r>
      <w:r>
        <w:rPr>
          <w:b/>
          <w:bCs/>
          <w:i/>
          <w:iCs/>
        </w:rPr>
        <w:t>3-5</w:t>
      </w:r>
      <w:r w:rsidRPr="00D72C8C">
        <w:rPr>
          <w:b/>
          <w:bCs/>
          <w:i/>
          <w:iCs/>
        </w:rPr>
        <w:t xml:space="preserve">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B73B32" w:rsidRDefault="00B73B32" w:rsidP="00582922"/>
    <w:p w:rsidR="00B73B32" w:rsidRDefault="00B73B32" w:rsidP="001F1E44">
      <w:pPr>
        <w:suppressAutoHyphens w:val="0"/>
        <w:spacing w:before="120" w:after="100" w:afterAutospacing="1"/>
        <w:ind w:left="426" w:hanging="426"/>
        <w:jc w:val="both"/>
      </w:pPr>
      <w:r>
        <w:t xml:space="preserve">9.   Oferujemy termin wykonania zamówienia – ………..miesięcy (max. 4 miesiące) licząc od dnia podpisania umowy. </w:t>
      </w:r>
    </w:p>
    <w:p w:rsidR="00B73B32" w:rsidRPr="00CA574B" w:rsidRDefault="00B73B32" w:rsidP="003F306D">
      <w:pPr>
        <w:jc w:val="both"/>
      </w:pPr>
      <w:r>
        <w:t xml:space="preserve">10.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B73B32" w:rsidRPr="00CA574B" w:rsidRDefault="00B73B32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B73B32" w:rsidRPr="00CA574B" w:rsidRDefault="00B73B32" w:rsidP="001F439F">
      <w:pPr>
        <w:jc w:val="both"/>
      </w:pPr>
      <w:r w:rsidRPr="00CA574B">
        <w:t xml:space="preserve">     który miałby obowiązek rozliczyć zgodnie z tymi przepisami.     </w:t>
      </w:r>
    </w:p>
    <w:p w:rsidR="00B73B32" w:rsidRPr="00CA574B" w:rsidRDefault="00B73B32" w:rsidP="001F439F">
      <w:pPr>
        <w:tabs>
          <w:tab w:val="left" w:pos="720"/>
        </w:tabs>
      </w:pPr>
    </w:p>
    <w:p w:rsidR="00B73B32" w:rsidRDefault="00B73B32" w:rsidP="0083039D">
      <w:pPr>
        <w:tabs>
          <w:tab w:val="left" w:pos="720"/>
        </w:tabs>
        <w:jc w:val="both"/>
        <w:rPr>
          <w:b/>
          <w:bCs/>
          <w:i/>
          <w:iCs/>
        </w:rPr>
      </w:pP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B73B32" w:rsidRPr="0083039D" w:rsidRDefault="00B73B32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B73B32" w:rsidRPr="009B4B07" w:rsidRDefault="00B73B32" w:rsidP="003F306D">
      <w:pPr>
        <w:suppressAutoHyphens w:val="0"/>
      </w:pPr>
      <w:r>
        <w:t xml:space="preserve">11.  </w:t>
      </w:r>
      <w:r w:rsidRPr="009B4B07">
        <w:t xml:space="preserve">Część zamówienia............................................................................................. której   </w:t>
      </w:r>
    </w:p>
    <w:p w:rsidR="00B73B32" w:rsidRPr="009B4B07" w:rsidRDefault="00B73B32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B73B32" w:rsidRPr="009B4B07" w:rsidRDefault="00B73B32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B73B32" w:rsidRPr="009B4B07" w:rsidRDefault="00B73B32" w:rsidP="001F439F">
      <w:r w:rsidRPr="009B4B07">
        <w:t xml:space="preserve">    - ……………………………………</w:t>
      </w:r>
    </w:p>
    <w:p w:rsidR="00B73B32" w:rsidRPr="009B4B07" w:rsidRDefault="00B73B32" w:rsidP="001F439F">
      <w:r w:rsidRPr="009B4B07">
        <w:t xml:space="preserve">    -…………………………………….</w:t>
      </w:r>
    </w:p>
    <w:p w:rsidR="00B73B32" w:rsidRPr="00CA574B" w:rsidRDefault="00B73B32" w:rsidP="001F439F">
      <w:pPr>
        <w:jc w:val="both"/>
      </w:pPr>
    </w:p>
    <w:p w:rsidR="00B73B32" w:rsidRPr="00CA574B" w:rsidRDefault="00B73B32" w:rsidP="001F439F">
      <w:pPr>
        <w:jc w:val="both"/>
      </w:pPr>
      <w:r>
        <w:t>12</w:t>
      </w:r>
      <w:r w:rsidRPr="00CA574B">
        <w:t xml:space="preserve">. Oferta została złożona łącznie na kolejnych ................... stronach </w:t>
      </w:r>
    </w:p>
    <w:p w:rsidR="00B73B32" w:rsidRPr="00CA574B" w:rsidRDefault="00B73B32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B73B32" w:rsidRPr="00CA574B" w:rsidRDefault="00B73B32" w:rsidP="001F439F">
      <w:pPr>
        <w:ind w:left="4956" w:firstLine="708"/>
        <w:jc w:val="both"/>
      </w:pPr>
      <w:r w:rsidRPr="00CA574B">
        <w:t xml:space="preserve"> </w:t>
      </w:r>
    </w:p>
    <w:p w:rsidR="00B73B32" w:rsidRPr="00CA574B" w:rsidRDefault="00B73B32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B73B32" w:rsidRPr="00CA574B" w:rsidRDefault="00B73B32" w:rsidP="000707DE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B73B32" w:rsidRDefault="00B73B32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usunięcia awarii lub </w:t>
      </w:r>
      <w:r w:rsidRPr="00CA574B">
        <w:rPr>
          <w:b/>
          <w:bCs/>
        </w:rPr>
        <w:t xml:space="preserve">wpisanie innego niż był dozwolony </w:t>
      </w:r>
    </w:p>
    <w:p w:rsidR="00B73B32" w:rsidRDefault="00B73B32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tabela w pkt. 1</w:t>
      </w:r>
      <w:r>
        <w:rPr>
          <w:b/>
          <w:bCs/>
        </w:rPr>
        <w:t>3</w:t>
      </w:r>
      <w:r w:rsidRPr="00CA574B">
        <w:rPr>
          <w:b/>
          <w:bCs/>
        </w:rPr>
        <w:t xml:space="preserve"> ppkt. 1.2 </w:t>
      </w:r>
      <w:r>
        <w:rPr>
          <w:b/>
          <w:bCs/>
        </w:rPr>
        <w:t xml:space="preserve">i 1.3 </w:t>
      </w:r>
      <w:r w:rsidRPr="00CA574B">
        <w:rPr>
          <w:b/>
          <w:bCs/>
        </w:rPr>
        <w:t>SI</w:t>
      </w:r>
      <w:r>
        <w:rPr>
          <w:b/>
          <w:bCs/>
        </w:rPr>
        <w:t>WZ) spowoduje odrzucenie oferty.</w:t>
      </w:r>
    </w:p>
    <w:p w:rsidR="00B73B32" w:rsidRPr="00CA574B" w:rsidRDefault="00B73B32" w:rsidP="001F439F">
      <w:pPr>
        <w:ind w:left="4956" w:firstLine="708"/>
        <w:jc w:val="both"/>
      </w:pPr>
    </w:p>
    <w:p w:rsidR="00B73B32" w:rsidRPr="00CA574B" w:rsidRDefault="00B73B32" w:rsidP="001F439F">
      <w:pPr>
        <w:ind w:left="4956" w:firstLine="708"/>
        <w:jc w:val="both"/>
      </w:pPr>
      <w:r w:rsidRPr="00CA574B">
        <w:t>……..........................................</w:t>
      </w:r>
    </w:p>
    <w:p w:rsidR="00B73B32" w:rsidRPr="00CA574B" w:rsidRDefault="00B73B32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B73B32" w:rsidRDefault="00B73B32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B73B32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B32" w:rsidRDefault="00B73B32">
      <w:r>
        <w:separator/>
      </w:r>
    </w:p>
  </w:endnote>
  <w:endnote w:type="continuationSeparator" w:id="1">
    <w:p w:rsidR="00B73B32" w:rsidRDefault="00B73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32" w:rsidRDefault="00B73B32" w:rsidP="00EB41C1">
    <w:pPr>
      <w:pStyle w:val="Footer"/>
      <w:framePr w:wrap="auto" w:vAnchor="text" w:hAnchor="page" w:x="10501" w:y="-17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73B32" w:rsidRPr="00E4159F" w:rsidRDefault="00B73B32" w:rsidP="000C0287">
    <w:pPr>
      <w:pStyle w:val="Footer"/>
      <w:jc w:val="both"/>
    </w:pPr>
    <w:r>
      <w:rPr>
        <w:sz w:val="18"/>
        <w:szCs w:val="18"/>
      </w:rPr>
      <w:t>SIWZ 16/2019 – dostawa oprogramowania oraz sprzętu komputerowego  wspierającego produkcję leków w Pracowni Cytostatyków dla potrzeb Apteki Wojewódzkiego Szpitala Zespolonego w Elblągu.</w:t>
    </w:r>
  </w:p>
  <w:p w:rsidR="00B73B32" w:rsidRDefault="00B73B32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B32" w:rsidRDefault="00B73B32">
      <w:r>
        <w:separator/>
      </w:r>
    </w:p>
  </w:footnote>
  <w:footnote w:type="continuationSeparator" w:id="1">
    <w:p w:rsidR="00B73B32" w:rsidRDefault="00B73B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4C69E4"/>
    <w:multiLevelType w:val="hybridMultilevel"/>
    <w:tmpl w:val="1E10BF94"/>
    <w:lvl w:ilvl="0" w:tplc="449A2E40">
      <w:start w:val="1"/>
      <w:numFmt w:val="decimal"/>
      <w:lvlText w:val="%1."/>
      <w:lvlJc w:val="left"/>
      <w:pPr>
        <w:ind w:left="47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2224892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69601A7A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AB84E42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C7825188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1E061250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8C8356E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2716BCEA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AFC2C5A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3"/>
  </w:num>
  <w:num w:numId="26">
    <w:abstractNumId w:val="54"/>
  </w:num>
  <w:num w:numId="27">
    <w:abstractNumId w:val="64"/>
  </w:num>
  <w:num w:numId="28">
    <w:abstractNumId w:val="50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9"/>
  </w:num>
  <w:num w:numId="37">
    <w:abstractNumId w:val="60"/>
  </w:num>
  <w:num w:numId="38">
    <w:abstractNumId w:val="52"/>
  </w:num>
  <w:num w:numId="39">
    <w:abstractNumId w:val="61"/>
  </w:num>
  <w:num w:numId="40">
    <w:abstractNumId w:val="62"/>
  </w:num>
  <w:num w:numId="41">
    <w:abstractNumId w:val="53"/>
  </w:num>
  <w:num w:numId="42">
    <w:abstractNumId w:val="5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072"/>
    <w:rsid w:val="00026B58"/>
    <w:rsid w:val="00027BED"/>
    <w:rsid w:val="00027F14"/>
    <w:rsid w:val="00027FAB"/>
    <w:rsid w:val="00030350"/>
    <w:rsid w:val="0003337D"/>
    <w:rsid w:val="00033791"/>
    <w:rsid w:val="0003392A"/>
    <w:rsid w:val="000433D6"/>
    <w:rsid w:val="00044526"/>
    <w:rsid w:val="0005080B"/>
    <w:rsid w:val="00050F8D"/>
    <w:rsid w:val="0005283A"/>
    <w:rsid w:val="00052BC3"/>
    <w:rsid w:val="00055A8A"/>
    <w:rsid w:val="00057056"/>
    <w:rsid w:val="000570A2"/>
    <w:rsid w:val="0006007D"/>
    <w:rsid w:val="00061230"/>
    <w:rsid w:val="00062019"/>
    <w:rsid w:val="00064C70"/>
    <w:rsid w:val="00064DDE"/>
    <w:rsid w:val="000707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6053"/>
    <w:rsid w:val="000A715D"/>
    <w:rsid w:val="000B6F96"/>
    <w:rsid w:val="000C0287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3F1F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1F9C"/>
    <w:rsid w:val="001529DF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66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56FC"/>
    <w:rsid w:val="00195D6C"/>
    <w:rsid w:val="00196E2E"/>
    <w:rsid w:val="00197438"/>
    <w:rsid w:val="001A0087"/>
    <w:rsid w:val="001A2A72"/>
    <w:rsid w:val="001A3006"/>
    <w:rsid w:val="001A69F2"/>
    <w:rsid w:val="001B0169"/>
    <w:rsid w:val="001B2F21"/>
    <w:rsid w:val="001B78DD"/>
    <w:rsid w:val="001C0704"/>
    <w:rsid w:val="001C2C4B"/>
    <w:rsid w:val="001C448E"/>
    <w:rsid w:val="001C5722"/>
    <w:rsid w:val="001C6CF7"/>
    <w:rsid w:val="001C72CD"/>
    <w:rsid w:val="001D48F6"/>
    <w:rsid w:val="001E0D57"/>
    <w:rsid w:val="001E3052"/>
    <w:rsid w:val="001E3B33"/>
    <w:rsid w:val="001E525D"/>
    <w:rsid w:val="001E5E2E"/>
    <w:rsid w:val="001E6D5B"/>
    <w:rsid w:val="001E7B8C"/>
    <w:rsid w:val="001F1E44"/>
    <w:rsid w:val="001F3B25"/>
    <w:rsid w:val="001F439F"/>
    <w:rsid w:val="002010D2"/>
    <w:rsid w:val="00212790"/>
    <w:rsid w:val="002130C7"/>
    <w:rsid w:val="00213E68"/>
    <w:rsid w:val="00216459"/>
    <w:rsid w:val="00216E96"/>
    <w:rsid w:val="002175A1"/>
    <w:rsid w:val="002211BC"/>
    <w:rsid w:val="00222F68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5DF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418F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09DD"/>
    <w:rsid w:val="00304419"/>
    <w:rsid w:val="0030532F"/>
    <w:rsid w:val="0030576D"/>
    <w:rsid w:val="00306D32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01B"/>
    <w:rsid w:val="0036257F"/>
    <w:rsid w:val="00362FF6"/>
    <w:rsid w:val="00363AD8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A66D9"/>
    <w:rsid w:val="003B16A2"/>
    <w:rsid w:val="003B2D9A"/>
    <w:rsid w:val="003B646F"/>
    <w:rsid w:val="003B734B"/>
    <w:rsid w:val="003C0474"/>
    <w:rsid w:val="003C0946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231E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67E"/>
    <w:rsid w:val="00422EF0"/>
    <w:rsid w:val="00423CE0"/>
    <w:rsid w:val="00424E3C"/>
    <w:rsid w:val="0042659D"/>
    <w:rsid w:val="00431E4F"/>
    <w:rsid w:val="004358DB"/>
    <w:rsid w:val="004360BD"/>
    <w:rsid w:val="004364D5"/>
    <w:rsid w:val="0044125F"/>
    <w:rsid w:val="00442382"/>
    <w:rsid w:val="004470B9"/>
    <w:rsid w:val="0044740C"/>
    <w:rsid w:val="00447DF0"/>
    <w:rsid w:val="00454C1A"/>
    <w:rsid w:val="00456C92"/>
    <w:rsid w:val="00461A76"/>
    <w:rsid w:val="00462FB3"/>
    <w:rsid w:val="004653B1"/>
    <w:rsid w:val="004674BF"/>
    <w:rsid w:val="00467BE5"/>
    <w:rsid w:val="00467D57"/>
    <w:rsid w:val="00473779"/>
    <w:rsid w:val="004751BB"/>
    <w:rsid w:val="00476771"/>
    <w:rsid w:val="00477D75"/>
    <w:rsid w:val="00480F34"/>
    <w:rsid w:val="004823A0"/>
    <w:rsid w:val="00482C37"/>
    <w:rsid w:val="00482E91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C60FA"/>
    <w:rsid w:val="004D38AA"/>
    <w:rsid w:val="004D7E3B"/>
    <w:rsid w:val="004F09A3"/>
    <w:rsid w:val="004F0A80"/>
    <w:rsid w:val="004F2D33"/>
    <w:rsid w:val="004F5934"/>
    <w:rsid w:val="004F6163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3774C"/>
    <w:rsid w:val="005451C1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2922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2D84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029E0"/>
    <w:rsid w:val="00613B1A"/>
    <w:rsid w:val="00616A0F"/>
    <w:rsid w:val="00620514"/>
    <w:rsid w:val="00621C87"/>
    <w:rsid w:val="00622C11"/>
    <w:rsid w:val="006267A9"/>
    <w:rsid w:val="00636306"/>
    <w:rsid w:val="00647211"/>
    <w:rsid w:val="00647F84"/>
    <w:rsid w:val="00652D95"/>
    <w:rsid w:val="0065317C"/>
    <w:rsid w:val="00656F87"/>
    <w:rsid w:val="00657C53"/>
    <w:rsid w:val="00661613"/>
    <w:rsid w:val="00665F0C"/>
    <w:rsid w:val="00673045"/>
    <w:rsid w:val="00673F15"/>
    <w:rsid w:val="0067625E"/>
    <w:rsid w:val="00681800"/>
    <w:rsid w:val="00681A1A"/>
    <w:rsid w:val="0068387A"/>
    <w:rsid w:val="006847DA"/>
    <w:rsid w:val="00684DE5"/>
    <w:rsid w:val="00687062"/>
    <w:rsid w:val="00687E4C"/>
    <w:rsid w:val="00690AC2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5649"/>
    <w:rsid w:val="006D148E"/>
    <w:rsid w:val="006D32E2"/>
    <w:rsid w:val="006D3569"/>
    <w:rsid w:val="006E37A9"/>
    <w:rsid w:val="006F61E4"/>
    <w:rsid w:val="00701D35"/>
    <w:rsid w:val="00705AE0"/>
    <w:rsid w:val="00716C55"/>
    <w:rsid w:val="00720620"/>
    <w:rsid w:val="00720B78"/>
    <w:rsid w:val="00723C80"/>
    <w:rsid w:val="00726AC2"/>
    <w:rsid w:val="00726F5A"/>
    <w:rsid w:val="0073102E"/>
    <w:rsid w:val="007311A2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3A9E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473F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039D"/>
    <w:rsid w:val="00831AEB"/>
    <w:rsid w:val="00831C31"/>
    <w:rsid w:val="00832F0A"/>
    <w:rsid w:val="00836C74"/>
    <w:rsid w:val="0083783C"/>
    <w:rsid w:val="00840996"/>
    <w:rsid w:val="00841E2C"/>
    <w:rsid w:val="00842E1F"/>
    <w:rsid w:val="00842EFC"/>
    <w:rsid w:val="00844314"/>
    <w:rsid w:val="00845D4A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AD8"/>
    <w:rsid w:val="00881F02"/>
    <w:rsid w:val="0088288E"/>
    <w:rsid w:val="00882C00"/>
    <w:rsid w:val="008857B8"/>
    <w:rsid w:val="00886B37"/>
    <w:rsid w:val="00887240"/>
    <w:rsid w:val="0089020A"/>
    <w:rsid w:val="00891099"/>
    <w:rsid w:val="0089337F"/>
    <w:rsid w:val="0089361E"/>
    <w:rsid w:val="008953AB"/>
    <w:rsid w:val="00897BF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03E7"/>
    <w:rsid w:val="008D1BCA"/>
    <w:rsid w:val="008D2D25"/>
    <w:rsid w:val="008D6DB8"/>
    <w:rsid w:val="008E1193"/>
    <w:rsid w:val="008E3086"/>
    <w:rsid w:val="008E4151"/>
    <w:rsid w:val="008E63C3"/>
    <w:rsid w:val="008F1ED7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4106"/>
    <w:rsid w:val="00935B97"/>
    <w:rsid w:val="0094171D"/>
    <w:rsid w:val="00941F64"/>
    <w:rsid w:val="00942CE3"/>
    <w:rsid w:val="00944481"/>
    <w:rsid w:val="00946338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149E"/>
    <w:rsid w:val="00973291"/>
    <w:rsid w:val="00980797"/>
    <w:rsid w:val="009811D8"/>
    <w:rsid w:val="009833EB"/>
    <w:rsid w:val="00984A2E"/>
    <w:rsid w:val="009876EA"/>
    <w:rsid w:val="00995F0F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3E0F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3808"/>
    <w:rsid w:val="009F5A83"/>
    <w:rsid w:val="00A03A64"/>
    <w:rsid w:val="00A057D3"/>
    <w:rsid w:val="00A07F49"/>
    <w:rsid w:val="00A11F17"/>
    <w:rsid w:val="00A137BB"/>
    <w:rsid w:val="00A13CAA"/>
    <w:rsid w:val="00A142FA"/>
    <w:rsid w:val="00A14E78"/>
    <w:rsid w:val="00A304EF"/>
    <w:rsid w:val="00A32333"/>
    <w:rsid w:val="00A32673"/>
    <w:rsid w:val="00A35B18"/>
    <w:rsid w:val="00A35BAF"/>
    <w:rsid w:val="00A36E76"/>
    <w:rsid w:val="00A37DB8"/>
    <w:rsid w:val="00A40DCF"/>
    <w:rsid w:val="00A503D8"/>
    <w:rsid w:val="00A540B1"/>
    <w:rsid w:val="00A627D1"/>
    <w:rsid w:val="00A661E1"/>
    <w:rsid w:val="00A6683E"/>
    <w:rsid w:val="00A72363"/>
    <w:rsid w:val="00A72AEB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4FDD"/>
    <w:rsid w:val="00AE7E62"/>
    <w:rsid w:val="00AF4BC2"/>
    <w:rsid w:val="00AF674E"/>
    <w:rsid w:val="00AF7A57"/>
    <w:rsid w:val="00B05221"/>
    <w:rsid w:val="00B07E8F"/>
    <w:rsid w:val="00B100F7"/>
    <w:rsid w:val="00B10FFB"/>
    <w:rsid w:val="00B22BA3"/>
    <w:rsid w:val="00B23BCE"/>
    <w:rsid w:val="00B27077"/>
    <w:rsid w:val="00B31CA0"/>
    <w:rsid w:val="00B32D13"/>
    <w:rsid w:val="00B36288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5EF"/>
    <w:rsid w:val="00B67B40"/>
    <w:rsid w:val="00B73B32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1C70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0EBA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0CE4"/>
    <w:rsid w:val="00BF3978"/>
    <w:rsid w:val="00BF468E"/>
    <w:rsid w:val="00BF7134"/>
    <w:rsid w:val="00C00E1B"/>
    <w:rsid w:val="00C06988"/>
    <w:rsid w:val="00C1281F"/>
    <w:rsid w:val="00C13F0F"/>
    <w:rsid w:val="00C16EB0"/>
    <w:rsid w:val="00C205C1"/>
    <w:rsid w:val="00C22E18"/>
    <w:rsid w:val="00C24F41"/>
    <w:rsid w:val="00C2542A"/>
    <w:rsid w:val="00C3211F"/>
    <w:rsid w:val="00C34B99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802"/>
    <w:rsid w:val="00D05E1D"/>
    <w:rsid w:val="00D063D3"/>
    <w:rsid w:val="00D07466"/>
    <w:rsid w:val="00D13511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2C8C"/>
    <w:rsid w:val="00D73174"/>
    <w:rsid w:val="00D73418"/>
    <w:rsid w:val="00D80E86"/>
    <w:rsid w:val="00D835AE"/>
    <w:rsid w:val="00D83915"/>
    <w:rsid w:val="00D940C5"/>
    <w:rsid w:val="00D9559C"/>
    <w:rsid w:val="00D95FBD"/>
    <w:rsid w:val="00D9797D"/>
    <w:rsid w:val="00DA1AA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0CFA"/>
    <w:rsid w:val="00E01581"/>
    <w:rsid w:val="00E024A3"/>
    <w:rsid w:val="00E02D7E"/>
    <w:rsid w:val="00E0437A"/>
    <w:rsid w:val="00E06288"/>
    <w:rsid w:val="00E0645E"/>
    <w:rsid w:val="00E10BF7"/>
    <w:rsid w:val="00E11BA5"/>
    <w:rsid w:val="00E12605"/>
    <w:rsid w:val="00E1383F"/>
    <w:rsid w:val="00E1392F"/>
    <w:rsid w:val="00E14293"/>
    <w:rsid w:val="00E15FEF"/>
    <w:rsid w:val="00E17D98"/>
    <w:rsid w:val="00E2368D"/>
    <w:rsid w:val="00E250DC"/>
    <w:rsid w:val="00E25789"/>
    <w:rsid w:val="00E3211B"/>
    <w:rsid w:val="00E3211D"/>
    <w:rsid w:val="00E32DE7"/>
    <w:rsid w:val="00E343D2"/>
    <w:rsid w:val="00E35F11"/>
    <w:rsid w:val="00E40938"/>
    <w:rsid w:val="00E4159F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0E07"/>
    <w:rsid w:val="00E91C22"/>
    <w:rsid w:val="00E929FE"/>
    <w:rsid w:val="00E92A3D"/>
    <w:rsid w:val="00E92E5B"/>
    <w:rsid w:val="00E936A2"/>
    <w:rsid w:val="00E95D42"/>
    <w:rsid w:val="00E97410"/>
    <w:rsid w:val="00E97A0D"/>
    <w:rsid w:val="00EA193B"/>
    <w:rsid w:val="00EA5C3C"/>
    <w:rsid w:val="00EB27DF"/>
    <w:rsid w:val="00EB41C1"/>
    <w:rsid w:val="00EB558F"/>
    <w:rsid w:val="00EC05CA"/>
    <w:rsid w:val="00EC0A8E"/>
    <w:rsid w:val="00EC14C7"/>
    <w:rsid w:val="00EC29E5"/>
    <w:rsid w:val="00EC395B"/>
    <w:rsid w:val="00EC62E0"/>
    <w:rsid w:val="00EE235E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1936"/>
    <w:rsid w:val="00F2244F"/>
    <w:rsid w:val="00F225B8"/>
    <w:rsid w:val="00F231CA"/>
    <w:rsid w:val="00F25DA5"/>
    <w:rsid w:val="00F31F18"/>
    <w:rsid w:val="00F333BA"/>
    <w:rsid w:val="00F36120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EC2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,Znak14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">
    <w:name w:val="Znak"/>
    <w:basedOn w:val="Normal"/>
    <w:uiPriority w:val="99"/>
    <w:rsid w:val="00D05802"/>
    <w:pPr>
      <w:suppressAutoHyphens w:val="0"/>
    </w:pPr>
    <w:rPr>
      <w:lang w:eastAsia="pl-PL"/>
    </w:rPr>
  </w:style>
  <w:style w:type="character" w:customStyle="1" w:styleId="ZnakZnak">
    <w:name w:val="Znak Znak"/>
    <w:basedOn w:val="DefaultParagraphFont"/>
    <w:uiPriority w:val="99"/>
    <w:semiHidden/>
    <w:rsid w:val="00D05802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D05802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1">
    <w:name w:val="Znak1"/>
    <w:basedOn w:val="Normal"/>
    <w:uiPriority w:val="99"/>
    <w:rsid w:val="004470B9"/>
    <w:pPr>
      <w:suppressAutoHyphens w:val="0"/>
    </w:pPr>
    <w:rPr>
      <w:lang w:eastAsia="pl-PL"/>
    </w:rPr>
  </w:style>
  <w:style w:type="character" w:customStyle="1" w:styleId="ZnakZnak1">
    <w:name w:val="Znak Znak1"/>
    <w:basedOn w:val="DefaultParagraphFont"/>
    <w:uiPriority w:val="99"/>
    <w:rsid w:val="00690AC2"/>
  </w:style>
  <w:style w:type="paragraph" w:customStyle="1" w:styleId="Znak2">
    <w:name w:val="Znak2"/>
    <w:basedOn w:val="Normal"/>
    <w:uiPriority w:val="99"/>
    <w:rsid w:val="00690AC2"/>
    <w:pPr>
      <w:suppressAutoHyphens w:val="0"/>
    </w:pPr>
    <w:rPr>
      <w:lang w:eastAsia="pl-PL"/>
    </w:rPr>
  </w:style>
  <w:style w:type="paragraph" w:customStyle="1" w:styleId="ZnakZnakZnakZnakZnakZnak2">
    <w:name w:val="Znak Znak Znak Znak Znak Znak2"/>
    <w:basedOn w:val="Normal"/>
    <w:uiPriority w:val="99"/>
    <w:rsid w:val="00995F0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863</Words>
  <Characters>5183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8</cp:revision>
  <cp:lastPrinted>2010-04-28T11:06:00Z</cp:lastPrinted>
  <dcterms:created xsi:type="dcterms:W3CDTF">2019-03-22T12:22:00Z</dcterms:created>
  <dcterms:modified xsi:type="dcterms:W3CDTF">2019-03-26T10:19:00Z</dcterms:modified>
</cp:coreProperties>
</file>