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419D" w:rsidRPr="00620514" w:rsidRDefault="00FF419D" w:rsidP="00D05802">
      <w:pPr>
        <w:rPr>
          <w:sz w:val="28"/>
          <w:szCs w:val="28"/>
        </w:rPr>
      </w:pPr>
      <w:r w:rsidRPr="000F3F1F">
        <w:t>Załą</w:t>
      </w:r>
      <w:r>
        <w:t>cznik Nr 1 d</w:t>
      </w:r>
      <w:r w:rsidRPr="000F3F1F">
        <w:t xml:space="preserve">o SIWZ                                                                                                               </w:t>
      </w:r>
    </w:p>
    <w:p w:rsidR="00FF419D" w:rsidRPr="00570261" w:rsidRDefault="00FF419D" w:rsidP="00D05802">
      <w:pPr>
        <w:pStyle w:val="Heading4"/>
        <w:rPr>
          <w:sz w:val="24"/>
          <w:szCs w:val="24"/>
        </w:rPr>
      </w:pPr>
      <w:r w:rsidRPr="00570261">
        <w:rPr>
          <w:sz w:val="24"/>
          <w:szCs w:val="24"/>
        </w:rPr>
        <w:t xml:space="preserve">                                                                                                           ........................................</w:t>
      </w:r>
    </w:p>
    <w:p w:rsidR="00FF419D" w:rsidRDefault="00FF419D" w:rsidP="00D05802">
      <w:pPr>
        <w:pStyle w:val="Footer"/>
        <w:tabs>
          <w:tab w:val="clear" w:pos="4536"/>
          <w:tab w:val="clear" w:pos="9072"/>
        </w:tabs>
      </w:pP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  <w:t xml:space="preserve">        </w:t>
      </w:r>
      <w:r w:rsidRPr="00570261">
        <w:tab/>
      </w:r>
      <w:r w:rsidRPr="00570261">
        <w:tab/>
        <w:t xml:space="preserve">       miejscowość i data</w:t>
      </w:r>
    </w:p>
    <w:p w:rsidR="00FF419D" w:rsidRPr="00570261" w:rsidRDefault="00FF419D" w:rsidP="00D05802">
      <w:pPr>
        <w:pStyle w:val="Footer"/>
        <w:tabs>
          <w:tab w:val="clear" w:pos="4536"/>
          <w:tab w:val="clear" w:pos="9072"/>
        </w:tabs>
      </w:pPr>
    </w:p>
    <w:p w:rsidR="00FF419D" w:rsidRPr="00570261" w:rsidRDefault="00FF419D" w:rsidP="00D05802">
      <w:r w:rsidRPr="00570261">
        <w:t xml:space="preserve">...........................................   </w:t>
      </w:r>
    </w:p>
    <w:p w:rsidR="00FF419D" w:rsidRPr="00620514" w:rsidRDefault="00FF419D" w:rsidP="00D05802">
      <w:pPr>
        <w:ind w:firstLine="708"/>
      </w:pPr>
      <w:r w:rsidRPr="00570261">
        <w:t>Wykonawca</w:t>
      </w:r>
    </w:p>
    <w:p w:rsidR="00FF419D" w:rsidRPr="00570261" w:rsidRDefault="00FF419D" w:rsidP="00D0580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 xml:space="preserve">OFERTA dla Wojewódzkiego Szpitala Zespolonego w Elblągu, </w:t>
      </w:r>
    </w:p>
    <w:p w:rsidR="00FF419D" w:rsidRPr="00570261" w:rsidRDefault="00FF419D" w:rsidP="00D0580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>ul. Królewiecka 146</w:t>
      </w:r>
    </w:p>
    <w:p w:rsidR="00FF419D" w:rsidRPr="00570261" w:rsidRDefault="00FF419D" w:rsidP="00D05802">
      <w:pPr>
        <w:jc w:val="right"/>
      </w:pPr>
      <w:r w:rsidRPr="00570261">
        <w:rPr>
          <w:b/>
          <w:bCs/>
          <w:i/>
          <w:iCs/>
        </w:rPr>
        <w:t xml:space="preserve">  </w:t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</w:p>
    <w:p w:rsidR="00FF419D" w:rsidRDefault="00FF419D" w:rsidP="00D05802">
      <w:pPr>
        <w:numPr>
          <w:ilvl w:val="0"/>
          <w:numId w:val="2"/>
        </w:numPr>
      </w:pPr>
      <w:r>
        <w:t>Dane Wykonawcy :</w:t>
      </w:r>
    </w:p>
    <w:p w:rsidR="00FF419D" w:rsidRDefault="00FF419D" w:rsidP="00D05802">
      <w:pPr>
        <w:numPr>
          <w:ilvl w:val="0"/>
          <w:numId w:val="4"/>
        </w:numPr>
      </w:pPr>
      <w:r>
        <w:t xml:space="preserve">Pełna nazwa : </w:t>
      </w:r>
    </w:p>
    <w:p w:rsidR="00FF419D" w:rsidRDefault="00FF419D" w:rsidP="00D05802">
      <w:r>
        <w:t xml:space="preserve">    ....................................................................................................................</w:t>
      </w:r>
    </w:p>
    <w:p w:rsidR="00FF419D" w:rsidRDefault="00FF419D" w:rsidP="00D05802"/>
    <w:p w:rsidR="00FF419D" w:rsidRDefault="00FF419D" w:rsidP="00D05802">
      <w:r>
        <w:t>2. Osoba upoważniona do kontaktów : ……………………………………..</w:t>
      </w:r>
    </w:p>
    <w:p w:rsidR="00FF419D" w:rsidRDefault="00FF419D" w:rsidP="00D05802"/>
    <w:p w:rsidR="00FF419D" w:rsidRDefault="00FF419D" w:rsidP="00D05802">
      <w:r>
        <w:t>3.Adres, województwo :</w:t>
      </w:r>
    </w:p>
    <w:p w:rsidR="00FF419D" w:rsidRDefault="00FF419D" w:rsidP="00D05802">
      <w:r>
        <w:t xml:space="preserve">   ....................................................................................................................</w:t>
      </w:r>
    </w:p>
    <w:p w:rsidR="00FF419D" w:rsidRDefault="00FF419D" w:rsidP="00D05802"/>
    <w:p w:rsidR="00FF419D" w:rsidRDefault="00FF419D" w:rsidP="00D05802">
      <w:r>
        <w:t>4.Telefon/ faks</w:t>
      </w:r>
    </w:p>
    <w:p w:rsidR="00FF419D" w:rsidRDefault="00FF419D" w:rsidP="00D05802">
      <w:r>
        <w:t xml:space="preserve">     ..................................................................................................................</w:t>
      </w:r>
    </w:p>
    <w:p w:rsidR="00FF419D" w:rsidRDefault="00FF419D" w:rsidP="00D05802"/>
    <w:p w:rsidR="00FF419D" w:rsidRDefault="00FF419D" w:rsidP="00D05802">
      <w:r>
        <w:t xml:space="preserve">5. </w:t>
      </w:r>
      <w:r w:rsidRPr="00897BFB">
        <w:rPr>
          <w:b/>
          <w:bCs/>
        </w:rPr>
        <w:t>adres e-mail do kontaktu</w:t>
      </w:r>
      <w:r>
        <w:t>………………………………………………...</w:t>
      </w:r>
    </w:p>
    <w:p w:rsidR="00FF419D" w:rsidRDefault="00FF419D" w:rsidP="00D05802"/>
    <w:p w:rsidR="00FF419D" w:rsidRDefault="00FF419D" w:rsidP="00D05802">
      <w:r>
        <w:t xml:space="preserve">6.Nazwa banku i nr konta bankowego </w:t>
      </w:r>
    </w:p>
    <w:p w:rsidR="00FF419D" w:rsidRDefault="00FF419D" w:rsidP="00D05802">
      <w:r>
        <w:t xml:space="preserve">    .......................................................................................................................</w:t>
      </w:r>
    </w:p>
    <w:p w:rsidR="00FF419D" w:rsidRDefault="00FF419D" w:rsidP="00D05802"/>
    <w:p w:rsidR="00FF419D" w:rsidRDefault="00FF419D" w:rsidP="00D05802">
      <w:r>
        <w:t>7. REGON ....................................</w:t>
      </w:r>
      <w:r>
        <w:tab/>
      </w:r>
      <w:r>
        <w:tab/>
        <w:t>NIP ........................................</w:t>
      </w:r>
    </w:p>
    <w:p w:rsidR="00FF419D" w:rsidRDefault="00FF419D" w:rsidP="00D05802"/>
    <w:p w:rsidR="00FF419D" w:rsidRDefault="00FF419D" w:rsidP="00D05802">
      <w:r>
        <w:t>8. KRS (jeżeli dotyczy) : …………………………</w:t>
      </w:r>
    </w:p>
    <w:p w:rsidR="00FF419D" w:rsidRDefault="00FF419D" w:rsidP="00D05802"/>
    <w:p w:rsidR="00FF419D" w:rsidRDefault="00FF419D" w:rsidP="00D05802">
      <w:pPr>
        <w:jc w:val="both"/>
      </w:pPr>
      <w:r w:rsidRPr="00B22BA3">
        <w:t>9.</w:t>
      </w:r>
      <w:r>
        <w:rPr>
          <w:sz w:val="16"/>
          <w:szCs w:val="16"/>
        </w:rPr>
        <w:t xml:space="preserve">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FF419D" w:rsidRDefault="00FF419D" w:rsidP="00D0580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FF419D" w:rsidRDefault="00FF419D" w:rsidP="00D05802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FF419D" w:rsidRDefault="00FF419D"/>
    <w:p w:rsidR="00FF419D" w:rsidRDefault="00FF419D" w:rsidP="00F86360">
      <w:pPr>
        <w:numPr>
          <w:ilvl w:val="0"/>
          <w:numId w:val="2"/>
        </w:numPr>
      </w:pPr>
      <w:r w:rsidRPr="00F86360">
        <w:t xml:space="preserve">Przedmiot oferty: </w:t>
      </w:r>
    </w:p>
    <w:p w:rsidR="00FF419D" w:rsidRDefault="00FF419D" w:rsidP="00690AC2">
      <w:pPr>
        <w:ind w:left="709"/>
        <w:jc w:val="both"/>
      </w:pPr>
      <w:r w:rsidRPr="00690AC2">
        <w:t xml:space="preserve">oferta dotyczy przetargu nieograniczonego zamieszczonego w dniu </w:t>
      </w:r>
      <w:r>
        <w:t>30.05.</w:t>
      </w:r>
      <w:r w:rsidRPr="00690AC2">
        <w:t>2019 r. w BZP przez  Wojewódzki Szpital Zespolony w Elblągu na dostawę oprogramowania oraz sprzętu komputerowego  wspierającego produkcję leków w Pracowni Cytostatyków dla potrzeb Apteki Wojewódzkiego Szpitala Zespolonego w Elblągu</w:t>
      </w:r>
      <w:r>
        <w:t xml:space="preserve"> za cenę  (według załącznika Nr 2 do SIWZ) :</w:t>
      </w:r>
    </w:p>
    <w:p w:rsidR="00FF419D" w:rsidRDefault="00FF419D" w:rsidP="00690AC2">
      <w:pPr>
        <w:ind w:left="709"/>
        <w:jc w:val="both"/>
      </w:pPr>
    </w:p>
    <w:p w:rsidR="00FF419D" w:rsidRDefault="00FF419D">
      <w:r>
        <w:t>a) netto ..........................................zł</w:t>
      </w:r>
    </w:p>
    <w:p w:rsidR="00FF419D" w:rsidRDefault="00FF419D">
      <w:r>
        <w:t xml:space="preserve">słownie : ...........................................................................................................................  </w:t>
      </w:r>
    </w:p>
    <w:p w:rsidR="00FF419D" w:rsidRDefault="00FF419D"/>
    <w:p w:rsidR="00FF419D" w:rsidRDefault="00FF419D" w:rsidP="00CE7FD1">
      <w:pPr>
        <w:numPr>
          <w:ilvl w:val="0"/>
          <w:numId w:val="10"/>
        </w:numPr>
      </w:pPr>
      <w:r>
        <w:t>stawka  podatku VAT: ....................%</w:t>
      </w:r>
    </w:p>
    <w:p w:rsidR="00FF419D" w:rsidRDefault="00FF419D"/>
    <w:p w:rsidR="00FF419D" w:rsidRDefault="00FF419D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FF419D" w:rsidRDefault="00FF419D"/>
    <w:p w:rsidR="00FF419D" w:rsidRDefault="00FF419D">
      <w:r>
        <w:t>b) brutto ................................................zł</w:t>
      </w:r>
    </w:p>
    <w:p w:rsidR="00FF419D" w:rsidRDefault="00FF419D">
      <w:r>
        <w:t>słownie .............................................................................................................................</w:t>
      </w:r>
    </w:p>
    <w:p w:rsidR="00FF419D" w:rsidRDefault="00FF419D"/>
    <w:p w:rsidR="00FF419D" w:rsidRDefault="00FF419D">
      <w:r>
        <w:t>2.Warunki  płatności</w:t>
      </w:r>
      <w:r>
        <w:tab/>
        <w:t>/ przelew/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F419D" w:rsidRDefault="00FF419D" w:rsidP="00F86360">
      <w:pPr>
        <w:spacing w:before="120"/>
      </w:pPr>
      <w:r>
        <w:t xml:space="preserve">    a)   wysokość odsetek za ewentualne nieterminowe płatności - nie wyższe niż ustawowe w </w:t>
      </w:r>
    </w:p>
    <w:p w:rsidR="00FF419D" w:rsidRDefault="00FF419D" w:rsidP="00716C55">
      <w:r>
        <w:t xml:space="preserve">          skali roku </w:t>
      </w:r>
    </w:p>
    <w:p w:rsidR="00FF419D" w:rsidRPr="001F439F" w:rsidRDefault="00FF419D" w:rsidP="00681800">
      <w:pPr>
        <w:pStyle w:val="Tekstpodstawowy31"/>
        <w:autoSpaceDE w:val="0"/>
        <w:spacing w:before="120" w:after="0"/>
        <w:ind w:left="567" w:hanging="283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b)  zapłata za dostarczony przedmiot zamówienia nastąpi przelewem na konto Wykonawcy w terminie (co najmniej 30 dni ) </w:t>
      </w:r>
      <w:r w:rsidRPr="00CB3887">
        <w:rPr>
          <w:b/>
          <w:bCs/>
          <w:sz w:val="24"/>
          <w:szCs w:val="24"/>
        </w:rPr>
        <w:t>......</w:t>
      </w:r>
      <w:r>
        <w:rPr>
          <w:b/>
          <w:bCs/>
          <w:sz w:val="24"/>
          <w:szCs w:val="24"/>
        </w:rPr>
        <w:t>.</w:t>
      </w:r>
      <w:r w:rsidRPr="00CB3887">
        <w:rPr>
          <w:b/>
          <w:bCs/>
          <w:sz w:val="24"/>
          <w:szCs w:val="24"/>
        </w:rPr>
        <w:t>.dni</w:t>
      </w:r>
      <w:r>
        <w:rPr>
          <w:sz w:val="24"/>
          <w:szCs w:val="24"/>
        </w:rPr>
        <w:t xml:space="preserve"> kalendarzowych licząc od daty dostarczenia przedmiotu umowy do Wojewódzkiego Szpitala Zespolonego </w:t>
      </w:r>
    </w:p>
    <w:p w:rsidR="00FF419D" w:rsidRDefault="00FF419D">
      <w:pPr>
        <w:pStyle w:val="Tekstpodstawowy31"/>
        <w:autoSpaceDE w:val="0"/>
        <w:spacing w:after="0"/>
        <w:jc w:val="both"/>
        <w:rPr>
          <w:sz w:val="24"/>
          <w:szCs w:val="24"/>
        </w:rPr>
      </w:pPr>
    </w:p>
    <w:p w:rsidR="00FF419D" w:rsidRDefault="00FF419D">
      <w:pPr>
        <w:pStyle w:val="BodyText"/>
        <w:numPr>
          <w:ilvl w:val="0"/>
          <w:numId w:val="1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Oświadczamy, że zapoznaliśmy się z warunkami przetargu zawartymi w specyfikacji  istotnych warunków zamówienia, w tym z kryteriami oceny ofert oraz załącznikami do SIWZ oraz że przyjmujemy je bez zastrzeżeń.</w:t>
      </w:r>
    </w:p>
    <w:p w:rsidR="00FF419D" w:rsidRDefault="00FF419D">
      <w:pPr>
        <w:pStyle w:val="BodyText"/>
        <w:jc w:val="both"/>
      </w:pPr>
    </w:p>
    <w:p w:rsidR="00FF419D" w:rsidRDefault="00FF419D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4.  Oświadczamy, że w przypadku wybrania naszej oferty zobowiązujemy się do podpisania </w:t>
      </w:r>
    </w:p>
    <w:p w:rsidR="00FF419D" w:rsidRDefault="00FF419D" w:rsidP="001F439F">
      <w:pPr>
        <w:pStyle w:val="BodyText"/>
        <w:tabs>
          <w:tab w:val="left" w:pos="284"/>
        </w:tabs>
        <w:ind w:left="284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umowy sprzedaży, której wzór stanowi Załącznik Nr 6 do SIWZ. </w:t>
      </w:r>
    </w:p>
    <w:p w:rsidR="00FF419D" w:rsidRDefault="00FF419D" w:rsidP="0080473F">
      <w:pPr>
        <w:pStyle w:val="BodyText"/>
        <w:tabs>
          <w:tab w:val="left" w:pos="284"/>
        </w:tabs>
        <w:jc w:val="both"/>
        <w:rPr>
          <w:b w:val="0"/>
          <w:bCs w:val="0"/>
          <w:sz w:val="24"/>
          <w:szCs w:val="24"/>
        </w:rPr>
      </w:pPr>
    </w:p>
    <w:p w:rsidR="00FF419D" w:rsidRDefault="00FF419D" w:rsidP="0080473F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5.  Oświadczamy, że w przypadku wybrania naszej oferty zobowiązujemy się do podpisania </w:t>
      </w:r>
    </w:p>
    <w:p w:rsidR="00FF419D" w:rsidRDefault="00FF419D" w:rsidP="0080473F">
      <w:pPr>
        <w:pStyle w:val="BodyText"/>
        <w:tabs>
          <w:tab w:val="left" w:pos="284"/>
        </w:tabs>
        <w:ind w:left="284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umowy powierzenia przetwarzania danych osobowych, której wzór stanowi Załącznik Nr 7 do SIWZ. </w:t>
      </w:r>
    </w:p>
    <w:p w:rsidR="00FF419D" w:rsidRDefault="00FF419D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</w:p>
    <w:p w:rsidR="00FF419D" w:rsidRDefault="00FF419D" w:rsidP="007D3A9E">
      <w:pPr>
        <w:ind w:left="284" w:hanging="284"/>
        <w:jc w:val="both"/>
      </w:pPr>
      <w:r w:rsidRPr="007D3A9E">
        <w:t xml:space="preserve">6. </w:t>
      </w:r>
      <w:r>
        <w:t>Termin gwarancji</w:t>
      </w:r>
    </w:p>
    <w:p w:rsidR="00FF419D" w:rsidRDefault="00FF419D" w:rsidP="007D3A9E">
      <w:pPr>
        <w:ind w:left="284" w:hanging="284"/>
        <w:jc w:val="both"/>
      </w:pPr>
      <w:r>
        <w:rPr>
          <w:b/>
          <w:bCs/>
        </w:rPr>
        <w:t xml:space="preserve">  </w:t>
      </w:r>
      <w:r w:rsidRPr="007D3A9E">
        <w:rPr>
          <w:b/>
          <w:bCs/>
        </w:rPr>
        <w:t>- dla oprogramowania</w:t>
      </w:r>
      <w:r w:rsidRPr="007D3A9E">
        <w:t xml:space="preserve"> </w:t>
      </w:r>
      <w:r>
        <w:t xml:space="preserve">z </w:t>
      </w:r>
      <w:r w:rsidRPr="007D3A9E">
        <w:t xml:space="preserve">poz. 1 </w:t>
      </w:r>
      <w:r>
        <w:t>zał. Nr 2 do SIWZ</w:t>
      </w:r>
      <w:r w:rsidRPr="007D3A9E">
        <w:t xml:space="preserve"> gwarancja serwisowa wynosi </w:t>
      </w:r>
      <w:r w:rsidRPr="007D3A9E">
        <w:rPr>
          <w:b/>
          <w:bCs/>
        </w:rPr>
        <w:t>…… miesięcy (nie mniej niż 36 m-cy)</w:t>
      </w:r>
      <w:r w:rsidRPr="007D3A9E">
        <w:t>, od daty należytego wykonania umowy</w:t>
      </w:r>
      <w:r>
        <w:t>.</w:t>
      </w:r>
      <w:r w:rsidRPr="007D3A9E">
        <w:t xml:space="preserve"> </w:t>
      </w:r>
    </w:p>
    <w:p w:rsidR="00FF419D" w:rsidRPr="007D3A9E" w:rsidRDefault="00FF419D" w:rsidP="001E3B33">
      <w:pPr>
        <w:spacing w:before="120"/>
        <w:ind w:left="284" w:hanging="284"/>
        <w:jc w:val="both"/>
      </w:pPr>
      <w:r>
        <w:rPr>
          <w:b/>
          <w:bCs/>
        </w:rPr>
        <w:t xml:space="preserve">  </w:t>
      </w:r>
      <w:r w:rsidRPr="007D3A9E">
        <w:rPr>
          <w:b/>
          <w:bCs/>
        </w:rPr>
        <w:t>- dla sprzętu komputerowego</w:t>
      </w:r>
      <w:r w:rsidRPr="007D3A9E">
        <w:t xml:space="preserve"> </w:t>
      </w:r>
      <w:r>
        <w:t xml:space="preserve">z </w:t>
      </w:r>
      <w:r w:rsidRPr="007D3A9E">
        <w:t xml:space="preserve">poz. 2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m-cy),</w:t>
      </w:r>
      <w:r>
        <w:rPr>
          <w:b/>
          <w:bCs/>
        </w:rPr>
        <w:t xml:space="preserve"> </w:t>
      </w:r>
      <w:r w:rsidRPr="0003337D">
        <w:t>z</w:t>
      </w:r>
      <w:r>
        <w:rPr>
          <w:b/>
          <w:bCs/>
        </w:rPr>
        <w:t xml:space="preserve"> </w:t>
      </w:r>
      <w:r w:rsidRPr="007D3A9E">
        <w:t xml:space="preserve">poz. 3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m-cy),</w:t>
      </w:r>
      <w:r w:rsidRPr="007D3A9E">
        <w:t xml:space="preserve"> </w:t>
      </w:r>
      <w:r>
        <w:t xml:space="preserve">z </w:t>
      </w:r>
      <w:r w:rsidRPr="007D3A9E">
        <w:t xml:space="preserve">poz. 4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m-cy),</w:t>
      </w:r>
      <w:r w:rsidRPr="007D3A9E">
        <w:t xml:space="preserve"> </w:t>
      </w:r>
      <w:r>
        <w:t xml:space="preserve">z </w:t>
      </w:r>
      <w:r w:rsidRPr="007D3A9E">
        <w:t xml:space="preserve">poz. 5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</w:t>
      </w:r>
    </w:p>
    <w:p w:rsidR="00FF419D" w:rsidRPr="007D3A9E" w:rsidRDefault="00FF419D" w:rsidP="007D3A9E">
      <w:pPr>
        <w:ind w:left="284" w:hanging="284"/>
        <w:jc w:val="both"/>
      </w:pPr>
      <w:r w:rsidRPr="007D3A9E">
        <w:rPr>
          <w:b/>
          <w:bCs/>
        </w:rPr>
        <w:t xml:space="preserve">    </w:t>
      </w:r>
      <w:r w:rsidRPr="007D3A9E">
        <w:t>od daty dostawy na wszystkie urządzenia wchodzące w skład zestawu.</w:t>
      </w:r>
    </w:p>
    <w:p w:rsidR="00FF419D" w:rsidRDefault="00FF419D" w:rsidP="001F439F">
      <w:pPr>
        <w:ind w:left="426"/>
      </w:pPr>
    </w:p>
    <w:p w:rsidR="00FF419D" w:rsidRPr="00D72C8C" w:rsidRDefault="00FF419D" w:rsidP="00882C00">
      <w:pPr>
        <w:ind w:left="426" w:hanging="426"/>
        <w:jc w:val="both"/>
        <w:rPr>
          <w:b/>
          <w:bCs/>
          <w:color w:val="000000"/>
        </w:rPr>
      </w:pPr>
      <w:r>
        <w:rPr>
          <w:b/>
          <w:bCs/>
        </w:rPr>
        <w:t>7.</w:t>
      </w:r>
      <w:r w:rsidRPr="00055A8A">
        <w:rPr>
          <w:b/>
          <w:bCs/>
        </w:rPr>
        <w:t xml:space="preserve"> </w:t>
      </w:r>
      <w:r>
        <w:rPr>
          <w:b/>
          <w:bCs/>
        </w:rPr>
        <w:t xml:space="preserve">  Oferujemy termin usunięcia awarii sprzętu komputerowego (</w:t>
      </w:r>
      <w:r w:rsidRPr="00055A8A">
        <w:rPr>
          <w:b/>
          <w:bCs/>
        </w:rPr>
        <w:t xml:space="preserve"> kryterium </w:t>
      </w:r>
      <w:r w:rsidRPr="00845D4A">
        <w:rPr>
          <w:b/>
          <w:bCs/>
        </w:rPr>
        <w:t xml:space="preserve"> oceny wg. pkt. 1</w:t>
      </w:r>
      <w:r>
        <w:rPr>
          <w:b/>
          <w:bCs/>
        </w:rPr>
        <w:t>4</w:t>
      </w:r>
      <w:r w:rsidRPr="00845D4A">
        <w:rPr>
          <w:b/>
          <w:bCs/>
        </w:rPr>
        <w:t xml:space="preserve"> ppkt. 1.2 SIWZ</w:t>
      </w:r>
      <w:r>
        <w:rPr>
          <w:b/>
          <w:bCs/>
        </w:rPr>
        <w:t>)</w:t>
      </w:r>
      <w:r w:rsidRPr="00845D4A">
        <w:rPr>
          <w:b/>
          <w:bCs/>
        </w:rPr>
        <w:t xml:space="preserve"> </w:t>
      </w:r>
      <w:r>
        <w:t xml:space="preserve"> nie dłuższy niż ………….. dni robocze </w:t>
      </w:r>
      <w:r w:rsidRPr="00D72C8C">
        <w:rPr>
          <w:b/>
          <w:bCs/>
          <w:i/>
          <w:iCs/>
        </w:rPr>
        <w:t>(opcjonalnie 1-2 dni robocze/ 3-4 dni robocze / 5 dni roboczych)</w:t>
      </w:r>
      <w:r>
        <w:rPr>
          <w:b/>
          <w:bCs/>
        </w:rPr>
        <w:t xml:space="preserve"> od momentu otrzymania zgłoszenia, telefonicznie, emailem lub zamieszczenia zgłoszenia w serwisie zgłoszeń online Wykonawcy.</w:t>
      </w:r>
    </w:p>
    <w:p w:rsidR="00FF419D" w:rsidRDefault="00FF419D" w:rsidP="00582922">
      <w:pPr>
        <w:jc w:val="both"/>
        <w:rPr>
          <w:b/>
          <w:bCs/>
          <w:i/>
          <w:iCs/>
          <w:color w:val="000000"/>
        </w:rPr>
      </w:pPr>
    </w:p>
    <w:p w:rsidR="00FF419D" w:rsidRPr="00D72C8C" w:rsidRDefault="00FF419D" w:rsidP="00F31F18">
      <w:pPr>
        <w:ind w:left="426" w:hanging="426"/>
        <w:jc w:val="both"/>
        <w:rPr>
          <w:b/>
          <w:bCs/>
          <w:color w:val="000000"/>
        </w:rPr>
      </w:pPr>
      <w:r>
        <w:rPr>
          <w:b/>
          <w:bCs/>
        </w:rPr>
        <w:t>8.</w:t>
      </w:r>
      <w:r w:rsidRPr="00055A8A">
        <w:rPr>
          <w:b/>
          <w:bCs/>
        </w:rPr>
        <w:t xml:space="preserve"> </w:t>
      </w:r>
      <w:r>
        <w:rPr>
          <w:b/>
          <w:bCs/>
        </w:rPr>
        <w:t xml:space="preserve">  Oferujemy termin usunięcia awarii oprogramowania (</w:t>
      </w:r>
      <w:r w:rsidRPr="00055A8A">
        <w:rPr>
          <w:b/>
          <w:bCs/>
        </w:rPr>
        <w:t xml:space="preserve"> kryterium </w:t>
      </w:r>
      <w:r w:rsidRPr="00845D4A">
        <w:rPr>
          <w:b/>
          <w:bCs/>
        </w:rPr>
        <w:t xml:space="preserve"> oceny wg. pkt. 1</w:t>
      </w:r>
      <w:r>
        <w:rPr>
          <w:b/>
          <w:bCs/>
        </w:rPr>
        <w:t>4</w:t>
      </w:r>
      <w:r w:rsidRPr="00845D4A">
        <w:rPr>
          <w:b/>
          <w:bCs/>
        </w:rPr>
        <w:t xml:space="preserve"> ppkt. 1.</w:t>
      </w:r>
      <w:r>
        <w:rPr>
          <w:b/>
          <w:bCs/>
        </w:rPr>
        <w:t>3</w:t>
      </w:r>
      <w:r w:rsidRPr="00845D4A">
        <w:rPr>
          <w:b/>
          <w:bCs/>
        </w:rPr>
        <w:t xml:space="preserve"> SIWZ</w:t>
      </w:r>
      <w:r>
        <w:rPr>
          <w:b/>
          <w:bCs/>
        </w:rPr>
        <w:t>)</w:t>
      </w:r>
      <w:r w:rsidRPr="00845D4A">
        <w:rPr>
          <w:b/>
          <w:bCs/>
        </w:rPr>
        <w:t xml:space="preserve"> </w:t>
      </w:r>
      <w:r>
        <w:t xml:space="preserve"> nie dłuższy niż ………….. dni robocze </w:t>
      </w:r>
      <w:r w:rsidRPr="00D72C8C">
        <w:rPr>
          <w:b/>
          <w:bCs/>
          <w:i/>
          <w:iCs/>
        </w:rPr>
        <w:t>(opcjonalnie 1</w:t>
      </w:r>
      <w:r>
        <w:rPr>
          <w:b/>
          <w:bCs/>
          <w:i/>
          <w:iCs/>
        </w:rPr>
        <w:t xml:space="preserve"> </w:t>
      </w:r>
      <w:r w:rsidRPr="00D72C8C">
        <w:rPr>
          <w:b/>
          <w:bCs/>
          <w:i/>
          <w:iCs/>
        </w:rPr>
        <w:t>d</w:t>
      </w:r>
      <w:r>
        <w:rPr>
          <w:b/>
          <w:bCs/>
          <w:i/>
          <w:iCs/>
        </w:rPr>
        <w:t>zień</w:t>
      </w:r>
      <w:r w:rsidRPr="00D72C8C">
        <w:rPr>
          <w:b/>
          <w:bCs/>
          <w:i/>
          <w:iCs/>
        </w:rPr>
        <w:t xml:space="preserve"> robocz</w:t>
      </w:r>
      <w:r>
        <w:rPr>
          <w:b/>
          <w:bCs/>
          <w:i/>
          <w:iCs/>
        </w:rPr>
        <w:t>y</w:t>
      </w:r>
      <w:r w:rsidRPr="00D72C8C">
        <w:rPr>
          <w:b/>
          <w:bCs/>
          <w:i/>
          <w:iCs/>
        </w:rPr>
        <w:t xml:space="preserve">/ </w:t>
      </w:r>
      <w:r>
        <w:rPr>
          <w:b/>
          <w:bCs/>
          <w:i/>
          <w:iCs/>
        </w:rPr>
        <w:t>2</w:t>
      </w:r>
      <w:r w:rsidRPr="00D72C8C">
        <w:rPr>
          <w:b/>
          <w:bCs/>
          <w:i/>
          <w:iCs/>
        </w:rPr>
        <w:t xml:space="preserve"> dni robocze / </w:t>
      </w:r>
      <w:r>
        <w:rPr>
          <w:b/>
          <w:bCs/>
          <w:i/>
          <w:iCs/>
        </w:rPr>
        <w:t>3-5</w:t>
      </w:r>
      <w:r w:rsidRPr="00D72C8C">
        <w:rPr>
          <w:b/>
          <w:bCs/>
          <w:i/>
          <w:iCs/>
        </w:rPr>
        <w:t xml:space="preserve"> dni roboczych)</w:t>
      </w:r>
      <w:r>
        <w:rPr>
          <w:b/>
          <w:bCs/>
        </w:rPr>
        <w:t xml:space="preserve"> od momentu otrzymania zgłoszenia, telefonicznie, emailem lub zamieszczenia zgłoszenia w serwisie zgłoszeń online Wykonawcy.</w:t>
      </w:r>
    </w:p>
    <w:p w:rsidR="00FF419D" w:rsidRDefault="00FF419D" w:rsidP="00582922"/>
    <w:p w:rsidR="00FF419D" w:rsidRDefault="00FF419D" w:rsidP="001F1E44">
      <w:pPr>
        <w:suppressAutoHyphens w:val="0"/>
        <w:spacing w:before="120" w:after="100" w:afterAutospacing="1"/>
        <w:ind w:left="426" w:hanging="426"/>
        <w:jc w:val="both"/>
      </w:pPr>
      <w:r>
        <w:t xml:space="preserve">9.   Oferujemy termin wykonania zamówienia – ………..miesięcy (max. 4 miesiące) licząc od dnia podpisania umowy. </w:t>
      </w:r>
    </w:p>
    <w:p w:rsidR="00FF419D" w:rsidRPr="00CA574B" w:rsidRDefault="00FF419D" w:rsidP="003F306D">
      <w:pPr>
        <w:jc w:val="both"/>
      </w:pPr>
      <w:r>
        <w:t xml:space="preserve">10.  </w:t>
      </w:r>
      <w:r w:rsidRPr="00CA574B">
        <w:t xml:space="preserve">Informujemy zgodnie z art. 91ust.3a uPzp, że wybór naszej oferty </w:t>
      </w:r>
      <w:r w:rsidRPr="00CA574B">
        <w:rPr>
          <w:u w:val="single"/>
        </w:rPr>
        <w:t>będzie* / nie będzie</w:t>
      </w:r>
      <w:r w:rsidRPr="00CA574B">
        <w:t xml:space="preserve">*  </w:t>
      </w:r>
    </w:p>
    <w:p w:rsidR="00FF419D" w:rsidRPr="00CA574B" w:rsidRDefault="00FF419D" w:rsidP="001F439F">
      <w:pPr>
        <w:jc w:val="both"/>
      </w:pPr>
      <w:r w:rsidRPr="00CA574B">
        <w:t xml:space="preserve">     prowadzić do powstania u Zamawiającego obowiązku podatkowego od  towarów i usług,  </w:t>
      </w:r>
    </w:p>
    <w:p w:rsidR="00FF419D" w:rsidRPr="00CA574B" w:rsidRDefault="00FF419D" w:rsidP="001F439F">
      <w:pPr>
        <w:jc w:val="both"/>
      </w:pPr>
      <w:r w:rsidRPr="00CA574B">
        <w:t xml:space="preserve">     który miałby obowiązek rozliczyć zgodnie z tymi przepisami.     </w:t>
      </w:r>
    </w:p>
    <w:p w:rsidR="00FF419D" w:rsidRPr="00CA574B" w:rsidRDefault="00FF419D" w:rsidP="001F439F">
      <w:pPr>
        <w:tabs>
          <w:tab w:val="left" w:pos="720"/>
        </w:tabs>
      </w:pPr>
    </w:p>
    <w:p w:rsidR="00FF419D" w:rsidRDefault="00FF419D" w:rsidP="0083039D">
      <w:pPr>
        <w:tabs>
          <w:tab w:val="left" w:pos="720"/>
        </w:tabs>
        <w:jc w:val="both"/>
        <w:rPr>
          <w:b/>
          <w:bCs/>
          <w:i/>
          <w:iCs/>
        </w:rPr>
      </w:pPr>
      <w:r w:rsidRPr="00CA574B">
        <w:rPr>
          <w:b/>
          <w:bCs/>
          <w:i/>
          <w:iCs/>
        </w:rPr>
        <w:t xml:space="preserve">Uwaga!!! w przypadku, gdy wybór oferty będzie prowadzić do powstania u </w:t>
      </w:r>
      <w:r>
        <w:rPr>
          <w:b/>
          <w:bCs/>
          <w:i/>
          <w:iCs/>
        </w:rPr>
        <w:t xml:space="preserve"> </w:t>
      </w:r>
      <w:r w:rsidRPr="00CA574B">
        <w:rPr>
          <w:b/>
          <w:bCs/>
          <w:i/>
          <w:iCs/>
        </w:rPr>
        <w:t xml:space="preserve">Zamawiającego obowiązku podatkowego od towarów i usług Wykonawca  powyżej w </w:t>
      </w:r>
      <w:r>
        <w:rPr>
          <w:b/>
          <w:bCs/>
          <w:i/>
          <w:iCs/>
        </w:rPr>
        <w:t xml:space="preserve"> </w:t>
      </w:r>
      <w:r w:rsidRPr="00CA574B">
        <w:rPr>
          <w:b/>
          <w:bCs/>
          <w:i/>
          <w:iCs/>
        </w:rPr>
        <w:t>formularzu ofertowym wpisuje tylko wartość netto bez kwoty podatku VAT.</w:t>
      </w:r>
    </w:p>
    <w:p w:rsidR="00FF419D" w:rsidRDefault="00FF419D" w:rsidP="0083039D">
      <w:pPr>
        <w:tabs>
          <w:tab w:val="left" w:pos="720"/>
        </w:tabs>
        <w:jc w:val="both"/>
        <w:rPr>
          <w:b/>
          <w:bCs/>
          <w:i/>
          <w:iCs/>
        </w:rPr>
      </w:pPr>
    </w:p>
    <w:p w:rsidR="00FF419D" w:rsidRDefault="00FF419D" w:rsidP="0083039D">
      <w:pPr>
        <w:tabs>
          <w:tab w:val="left" w:pos="720"/>
        </w:tabs>
        <w:jc w:val="both"/>
        <w:rPr>
          <w:b/>
          <w:bCs/>
          <w:i/>
          <w:iCs/>
        </w:rPr>
      </w:pPr>
    </w:p>
    <w:p w:rsidR="00FF419D" w:rsidRDefault="00FF419D" w:rsidP="00EE72F0">
      <w:pPr>
        <w:spacing w:before="120" w:after="20"/>
        <w:jc w:val="both"/>
      </w:pPr>
      <w:r>
        <w:t>11.</w:t>
      </w:r>
      <w:r w:rsidRPr="00BA2B01">
        <w:t xml:space="preserve"> Wadium w wysokości .</w:t>
      </w:r>
      <w:r>
        <w:t>............................zł</w:t>
      </w:r>
      <w:r w:rsidRPr="00BA2B01">
        <w:t xml:space="preserve"> zostało wniesione w formie </w:t>
      </w:r>
      <w:r>
        <w:t xml:space="preserve">         </w:t>
      </w:r>
    </w:p>
    <w:p w:rsidR="00FF419D" w:rsidRPr="00BA2B01" w:rsidRDefault="00FF419D" w:rsidP="00EE72F0">
      <w:pPr>
        <w:spacing w:before="120" w:after="20"/>
        <w:jc w:val="both"/>
      </w:pPr>
      <w:r>
        <w:t xml:space="preserve">        …………………………………………………………………………..</w:t>
      </w:r>
    </w:p>
    <w:p w:rsidR="00FF419D" w:rsidRPr="0083039D" w:rsidRDefault="00FF419D" w:rsidP="0083039D">
      <w:pPr>
        <w:tabs>
          <w:tab w:val="left" w:pos="720"/>
        </w:tabs>
        <w:jc w:val="both"/>
        <w:rPr>
          <w:b/>
          <w:bCs/>
          <w:i/>
          <w:iCs/>
        </w:rPr>
      </w:pPr>
    </w:p>
    <w:p w:rsidR="00FF419D" w:rsidRPr="009B4B07" w:rsidRDefault="00FF419D" w:rsidP="003F306D">
      <w:pPr>
        <w:suppressAutoHyphens w:val="0"/>
      </w:pPr>
      <w:r>
        <w:t xml:space="preserve">12.  </w:t>
      </w:r>
      <w:r w:rsidRPr="009B4B07">
        <w:t xml:space="preserve">Część zamówienia............................................................................................. której   </w:t>
      </w:r>
    </w:p>
    <w:p w:rsidR="00FF419D" w:rsidRPr="009B4B07" w:rsidRDefault="00FF419D" w:rsidP="001F439F">
      <w:pPr>
        <w:tabs>
          <w:tab w:val="num" w:pos="1080"/>
        </w:tabs>
      </w:pPr>
      <w:r w:rsidRPr="009B4B07">
        <w:t xml:space="preserve">      wykonanie powierzymy / nie powierzymy  podwykonawcom* </w:t>
      </w:r>
    </w:p>
    <w:p w:rsidR="00FF419D" w:rsidRPr="009B4B07" w:rsidRDefault="00FF419D" w:rsidP="001F439F">
      <w:pPr>
        <w:ind w:left="360"/>
        <w:rPr>
          <w:i/>
          <w:iCs/>
        </w:rPr>
      </w:pPr>
      <w:r w:rsidRPr="009B4B07">
        <w:rPr>
          <w:i/>
          <w:iCs/>
        </w:rPr>
        <w:t>(Wykonawca, który powierzy część zamówienia podwykonawcom wymienia poniżej firmy podwykonawców)*</w:t>
      </w:r>
    </w:p>
    <w:p w:rsidR="00FF419D" w:rsidRPr="009B4B07" w:rsidRDefault="00FF419D" w:rsidP="001F439F">
      <w:r w:rsidRPr="009B4B07">
        <w:t xml:space="preserve">    - ……………………………………</w:t>
      </w:r>
    </w:p>
    <w:p w:rsidR="00FF419D" w:rsidRPr="009B4B07" w:rsidRDefault="00FF419D" w:rsidP="001F439F">
      <w:r w:rsidRPr="009B4B07">
        <w:t xml:space="preserve">    -…………………………………….</w:t>
      </w:r>
    </w:p>
    <w:p w:rsidR="00FF419D" w:rsidRPr="00CA574B" w:rsidRDefault="00FF419D" w:rsidP="001F439F">
      <w:pPr>
        <w:jc w:val="both"/>
      </w:pPr>
    </w:p>
    <w:p w:rsidR="00FF419D" w:rsidRPr="00CA574B" w:rsidRDefault="00FF419D" w:rsidP="001F439F">
      <w:pPr>
        <w:jc w:val="both"/>
      </w:pPr>
      <w:r>
        <w:t>13</w:t>
      </w:r>
      <w:r w:rsidRPr="00CA574B">
        <w:t xml:space="preserve">. Oferta została złożona łącznie na kolejnych ................... stronach </w:t>
      </w:r>
    </w:p>
    <w:p w:rsidR="00FF419D" w:rsidRPr="00CA574B" w:rsidRDefault="00FF419D" w:rsidP="001F439F">
      <w:pPr>
        <w:jc w:val="both"/>
      </w:pPr>
      <w:r w:rsidRPr="00CA574B">
        <w:t xml:space="preserve">     ( uwaga w numeracji proszę uwzględnić wszystkie załączone dokumenty )                                                          </w:t>
      </w:r>
    </w:p>
    <w:p w:rsidR="00FF419D" w:rsidRPr="00CA574B" w:rsidRDefault="00FF419D" w:rsidP="001F439F">
      <w:pPr>
        <w:ind w:left="4956" w:firstLine="708"/>
        <w:jc w:val="both"/>
      </w:pPr>
      <w:r w:rsidRPr="00CA574B">
        <w:t xml:space="preserve"> </w:t>
      </w:r>
    </w:p>
    <w:p w:rsidR="00FF419D" w:rsidRPr="00CA574B" w:rsidRDefault="00FF419D" w:rsidP="000707DE">
      <w:pPr>
        <w:jc w:val="both"/>
        <w:rPr>
          <w:b/>
          <w:bCs/>
        </w:rPr>
      </w:pPr>
      <w:r w:rsidRPr="00CA574B">
        <w:rPr>
          <w:b/>
          <w:bCs/>
        </w:rPr>
        <w:t xml:space="preserve">UWAGA! </w:t>
      </w:r>
    </w:p>
    <w:p w:rsidR="00FF419D" w:rsidRPr="00CA574B" w:rsidRDefault="00FF419D" w:rsidP="000707DE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FF419D" w:rsidRDefault="00FF419D" w:rsidP="000707DE">
      <w:pPr>
        <w:jc w:val="both"/>
        <w:rPr>
          <w:b/>
          <w:bCs/>
        </w:rPr>
      </w:pPr>
      <w:r w:rsidRPr="00CA574B">
        <w:rPr>
          <w:b/>
          <w:bCs/>
        </w:rPr>
        <w:t xml:space="preserve"> </w:t>
      </w:r>
      <w:r>
        <w:rPr>
          <w:b/>
          <w:bCs/>
        </w:rPr>
        <w:t xml:space="preserve">  - niewpisanie terminu usunięcia awarii lub </w:t>
      </w:r>
      <w:r w:rsidRPr="00CA574B">
        <w:rPr>
          <w:b/>
          <w:bCs/>
        </w:rPr>
        <w:t xml:space="preserve">wpisanie innego niż był dozwolony </w:t>
      </w:r>
    </w:p>
    <w:p w:rsidR="00FF419D" w:rsidRDefault="00FF419D" w:rsidP="000707DE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>(patrz tabela w pkt. 1</w:t>
      </w:r>
      <w:r>
        <w:rPr>
          <w:b/>
          <w:bCs/>
        </w:rPr>
        <w:t>4</w:t>
      </w:r>
      <w:r w:rsidRPr="00CA574B">
        <w:rPr>
          <w:b/>
          <w:bCs/>
        </w:rPr>
        <w:t xml:space="preserve"> ppkt. 1.2 </w:t>
      </w:r>
      <w:r>
        <w:rPr>
          <w:b/>
          <w:bCs/>
        </w:rPr>
        <w:t xml:space="preserve">i 1.3 </w:t>
      </w:r>
      <w:r w:rsidRPr="00CA574B">
        <w:rPr>
          <w:b/>
          <w:bCs/>
        </w:rPr>
        <w:t>SI</w:t>
      </w:r>
      <w:r>
        <w:rPr>
          <w:b/>
          <w:bCs/>
        </w:rPr>
        <w:t>WZ) spowoduje odrzucenie oferty.</w:t>
      </w:r>
    </w:p>
    <w:p w:rsidR="00FF419D" w:rsidRPr="00CA574B" w:rsidRDefault="00FF419D" w:rsidP="001F439F">
      <w:pPr>
        <w:ind w:left="4956" w:firstLine="708"/>
        <w:jc w:val="both"/>
      </w:pPr>
    </w:p>
    <w:p w:rsidR="00FF419D" w:rsidRPr="00CA574B" w:rsidRDefault="00FF419D" w:rsidP="001F439F">
      <w:pPr>
        <w:ind w:left="4956" w:firstLine="708"/>
        <w:jc w:val="both"/>
      </w:pPr>
      <w:r w:rsidRPr="00CA574B">
        <w:t>……..........................................</w:t>
      </w:r>
    </w:p>
    <w:p w:rsidR="00FF419D" w:rsidRPr="00CA574B" w:rsidRDefault="00FF419D" w:rsidP="001F439F">
      <w:pPr>
        <w:jc w:val="center"/>
      </w:pPr>
      <w:r w:rsidRPr="00CA574B">
        <w:t xml:space="preserve">                                                                                 data i podpis upoważnionego</w:t>
      </w:r>
    </w:p>
    <w:p w:rsidR="00FF419D" w:rsidRDefault="00FF419D">
      <w:r w:rsidRPr="00CA574B">
        <w:t xml:space="preserve">                                                                                </w:t>
      </w:r>
      <w:r>
        <w:t xml:space="preserve">             </w:t>
      </w:r>
      <w:r w:rsidRPr="00CA574B">
        <w:t xml:space="preserve"> przedstawiciela Wykonawcy</w:t>
      </w:r>
    </w:p>
    <w:sectPr w:rsidR="00FF419D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19D" w:rsidRDefault="00FF419D">
      <w:r>
        <w:separator/>
      </w:r>
    </w:p>
  </w:endnote>
  <w:endnote w:type="continuationSeparator" w:id="1">
    <w:p w:rsidR="00FF419D" w:rsidRDefault="00FF4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9D" w:rsidRDefault="00FF419D" w:rsidP="00EB41C1">
    <w:pPr>
      <w:pStyle w:val="Footer"/>
      <w:framePr w:wrap="auto" w:vAnchor="text" w:hAnchor="page" w:x="10501" w:y="-17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F419D" w:rsidRPr="00E4159F" w:rsidRDefault="00FF419D" w:rsidP="000C0287">
    <w:pPr>
      <w:pStyle w:val="Footer"/>
      <w:jc w:val="both"/>
    </w:pPr>
    <w:r>
      <w:rPr>
        <w:sz w:val="18"/>
        <w:szCs w:val="18"/>
      </w:rPr>
      <w:t>SIWZ 26/2019 – dostawa oprogramowania oraz sprzętu komputerowego  wspierającego produkcję leków w Pracowni Cytostatyków dla potrzeb Apteki Wojewódzkiego Szpitala Zespolonego w Elblągu.</w:t>
    </w:r>
  </w:p>
  <w:p w:rsidR="00FF419D" w:rsidRDefault="00FF419D">
    <w:pPr>
      <w:pStyle w:val="Footer"/>
      <w:ind w:right="360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19D" w:rsidRDefault="00FF419D">
      <w:r>
        <w:separator/>
      </w:r>
    </w:p>
  </w:footnote>
  <w:footnote w:type="continuationSeparator" w:id="1">
    <w:p w:rsidR="00FF419D" w:rsidRDefault="00FF41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name w:val="WW8Num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F8337BE"/>
    <w:multiLevelType w:val="hybridMultilevel"/>
    <w:tmpl w:val="163A20F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 w:tplc="FFFFFFFF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FFFFFFFF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 w:tplc="FFFFFFFF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 w:tplc="FFFFFFFF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 w:tplc="FFFFFFFF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 w:tplc="FFFFFFFF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 w:tplc="FFFFFFFF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263C7A9A"/>
    <w:multiLevelType w:val="hybridMultilevel"/>
    <w:tmpl w:val="9CFAD076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84939C6"/>
    <w:multiLevelType w:val="hybridMultilevel"/>
    <w:tmpl w:val="627A3D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1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52B22E2C"/>
    <w:multiLevelType w:val="hybridMultilevel"/>
    <w:tmpl w:val="CC9C37D4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4C69E4"/>
    <w:multiLevelType w:val="hybridMultilevel"/>
    <w:tmpl w:val="1E10BF94"/>
    <w:lvl w:ilvl="0" w:tplc="449A2E40">
      <w:start w:val="1"/>
      <w:numFmt w:val="decimal"/>
      <w:lvlText w:val="%1."/>
      <w:lvlJc w:val="left"/>
      <w:pPr>
        <w:ind w:left="47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2224892">
      <w:start w:val="1"/>
      <w:numFmt w:val="lowerLetter"/>
      <w:lvlText w:val="%2"/>
      <w:lvlJc w:val="left"/>
      <w:pPr>
        <w:ind w:left="115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69601A7A">
      <w:start w:val="1"/>
      <w:numFmt w:val="lowerRoman"/>
      <w:lvlText w:val="%3"/>
      <w:lvlJc w:val="left"/>
      <w:pPr>
        <w:ind w:left="18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1AB84E42">
      <w:start w:val="1"/>
      <w:numFmt w:val="decimal"/>
      <w:lvlText w:val="%4"/>
      <w:lvlJc w:val="left"/>
      <w:pPr>
        <w:ind w:left="259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C7825188">
      <w:start w:val="1"/>
      <w:numFmt w:val="lowerLetter"/>
      <w:lvlText w:val="%5"/>
      <w:lvlJc w:val="left"/>
      <w:pPr>
        <w:ind w:left="331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1E061250">
      <w:start w:val="1"/>
      <w:numFmt w:val="lowerRoman"/>
      <w:lvlText w:val="%6"/>
      <w:lvlJc w:val="left"/>
      <w:pPr>
        <w:ind w:left="403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C8C8356E">
      <w:start w:val="1"/>
      <w:numFmt w:val="decimal"/>
      <w:lvlText w:val="%7"/>
      <w:lvlJc w:val="left"/>
      <w:pPr>
        <w:ind w:left="475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2716BCEA">
      <w:start w:val="1"/>
      <w:numFmt w:val="lowerLetter"/>
      <w:lvlText w:val="%8"/>
      <w:lvlJc w:val="left"/>
      <w:pPr>
        <w:ind w:left="54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FAFC2C5A">
      <w:start w:val="1"/>
      <w:numFmt w:val="lowerRoman"/>
      <w:lvlText w:val="%9"/>
      <w:lvlJc w:val="left"/>
      <w:pPr>
        <w:ind w:left="619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57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2">
    <w:nsid w:val="6F2701F1"/>
    <w:multiLevelType w:val="hybridMultilevel"/>
    <w:tmpl w:val="BF42ED9E"/>
    <w:lvl w:ilvl="0" w:tplc="BA94607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21"/>
  </w:num>
  <w:num w:numId="13">
    <w:abstractNumId w:val="24"/>
  </w:num>
  <w:num w:numId="14">
    <w:abstractNumId w:val="25"/>
  </w:num>
  <w:num w:numId="15">
    <w:abstractNumId w:val="28"/>
  </w:num>
  <w:num w:numId="16">
    <w:abstractNumId w:val="30"/>
  </w:num>
  <w:num w:numId="17">
    <w:abstractNumId w:val="37"/>
  </w:num>
  <w:num w:numId="18">
    <w:abstractNumId w:val="55"/>
  </w:num>
  <w:num w:numId="19">
    <w:abstractNumId w:val="42"/>
  </w:num>
  <w:num w:numId="20">
    <w:abstractNumId w:val="41"/>
  </w:num>
  <w:num w:numId="21">
    <w:abstractNumId w:val="44"/>
  </w:num>
  <w:num w:numId="22">
    <w:abstractNumId w:val="57"/>
  </w:num>
  <w:num w:numId="23">
    <w:abstractNumId w:val="47"/>
  </w:num>
  <w:num w:numId="24">
    <w:abstractNumId w:val="43"/>
  </w:num>
  <w:num w:numId="25">
    <w:abstractNumId w:val="63"/>
  </w:num>
  <w:num w:numId="26">
    <w:abstractNumId w:val="54"/>
  </w:num>
  <w:num w:numId="27">
    <w:abstractNumId w:val="64"/>
  </w:num>
  <w:num w:numId="28">
    <w:abstractNumId w:val="50"/>
  </w:num>
  <w:num w:numId="29">
    <w:abstractNumId w:val="45"/>
  </w:num>
  <w:num w:numId="30">
    <w:abstractNumId w:val="49"/>
  </w:num>
  <w:num w:numId="31">
    <w:abstractNumId w:val="58"/>
  </w:num>
  <w:num w:numId="32">
    <w:abstractNumId w:val="40"/>
  </w:num>
  <w:num w:numId="33">
    <w:abstractNumId w:val="48"/>
  </w:num>
  <w:num w:numId="34">
    <w:abstractNumId w:val="46"/>
  </w:num>
  <w:num w:numId="35">
    <w:abstractNumId w:val="51"/>
  </w:num>
  <w:num w:numId="36">
    <w:abstractNumId w:val="59"/>
  </w:num>
  <w:num w:numId="37">
    <w:abstractNumId w:val="60"/>
  </w:num>
  <w:num w:numId="38">
    <w:abstractNumId w:val="52"/>
  </w:num>
  <w:num w:numId="39">
    <w:abstractNumId w:val="61"/>
  </w:num>
  <w:num w:numId="40">
    <w:abstractNumId w:val="62"/>
  </w:num>
  <w:num w:numId="41">
    <w:abstractNumId w:val="53"/>
  </w:num>
  <w:num w:numId="42">
    <w:abstractNumId w:val="5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4717"/>
    <w:rsid w:val="000061C5"/>
    <w:rsid w:val="00017611"/>
    <w:rsid w:val="00017897"/>
    <w:rsid w:val="000203B0"/>
    <w:rsid w:val="000208C6"/>
    <w:rsid w:val="0002091C"/>
    <w:rsid w:val="0002131B"/>
    <w:rsid w:val="00021C2B"/>
    <w:rsid w:val="00026072"/>
    <w:rsid w:val="00026B58"/>
    <w:rsid w:val="00027BED"/>
    <w:rsid w:val="00027F14"/>
    <w:rsid w:val="00027FAB"/>
    <w:rsid w:val="00030350"/>
    <w:rsid w:val="0003337D"/>
    <w:rsid w:val="00033791"/>
    <w:rsid w:val="0003392A"/>
    <w:rsid w:val="000433D6"/>
    <w:rsid w:val="00043E28"/>
    <w:rsid w:val="00044526"/>
    <w:rsid w:val="0005080B"/>
    <w:rsid w:val="00050F8D"/>
    <w:rsid w:val="0005283A"/>
    <w:rsid w:val="00052BC3"/>
    <w:rsid w:val="00055A8A"/>
    <w:rsid w:val="00057056"/>
    <w:rsid w:val="000570A2"/>
    <w:rsid w:val="0006007D"/>
    <w:rsid w:val="00061230"/>
    <w:rsid w:val="00062019"/>
    <w:rsid w:val="00064C70"/>
    <w:rsid w:val="00064DDE"/>
    <w:rsid w:val="000707DE"/>
    <w:rsid w:val="0007121E"/>
    <w:rsid w:val="000713DD"/>
    <w:rsid w:val="00072B60"/>
    <w:rsid w:val="000749A7"/>
    <w:rsid w:val="00081927"/>
    <w:rsid w:val="00081A03"/>
    <w:rsid w:val="0008516F"/>
    <w:rsid w:val="00085FD7"/>
    <w:rsid w:val="00091454"/>
    <w:rsid w:val="000970A9"/>
    <w:rsid w:val="000A5588"/>
    <w:rsid w:val="000A6053"/>
    <w:rsid w:val="000A715D"/>
    <w:rsid w:val="000B6F96"/>
    <w:rsid w:val="000C0287"/>
    <w:rsid w:val="000C1958"/>
    <w:rsid w:val="000C353A"/>
    <w:rsid w:val="000D00BD"/>
    <w:rsid w:val="000D2FF9"/>
    <w:rsid w:val="000D5CC5"/>
    <w:rsid w:val="000E029D"/>
    <w:rsid w:val="000E3D60"/>
    <w:rsid w:val="000E5AFA"/>
    <w:rsid w:val="000E7C0B"/>
    <w:rsid w:val="000E7D14"/>
    <w:rsid w:val="000F3F1F"/>
    <w:rsid w:val="000F44E9"/>
    <w:rsid w:val="000F6AEF"/>
    <w:rsid w:val="00102560"/>
    <w:rsid w:val="00102676"/>
    <w:rsid w:val="0010332B"/>
    <w:rsid w:val="0010630A"/>
    <w:rsid w:val="00110F5B"/>
    <w:rsid w:val="001137DB"/>
    <w:rsid w:val="00114C1D"/>
    <w:rsid w:val="00122EA1"/>
    <w:rsid w:val="001235B5"/>
    <w:rsid w:val="00127B75"/>
    <w:rsid w:val="00130F05"/>
    <w:rsid w:val="00134D2D"/>
    <w:rsid w:val="00140E9C"/>
    <w:rsid w:val="00141F02"/>
    <w:rsid w:val="00143819"/>
    <w:rsid w:val="00147AF6"/>
    <w:rsid w:val="00151F9C"/>
    <w:rsid w:val="001529DF"/>
    <w:rsid w:val="00153BDC"/>
    <w:rsid w:val="001541C8"/>
    <w:rsid w:val="001562B5"/>
    <w:rsid w:val="00156FB8"/>
    <w:rsid w:val="00161539"/>
    <w:rsid w:val="00162181"/>
    <w:rsid w:val="001624D6"/>
    <w:rsid w:val="00163405"/>
    <w:rsid w:val="00163E57"/>
    <w:rsid w:val="00165899"/>
    <w:rsid w:val="00165EB8"/>
    <w:rsid w:val="00166CC5"/>
    <w:rsid w:val="00170835"/>
    <w:rsid w:val="001728A9"/>
    <w:rsid w:val="00172945"/>
    <w:rsid w:val="00173F66"/>
    <w:rsid w:val="00173F76"/>
    <w:rsid w:val="00174C3A"/>
    <w:rsid w:val="00180BF9"/>
    <w:rsid w:val="00182409"/>
    <w:rsid w:val="0018497D"/>
    <w:rsid w:val="00185940"/>
    <w:rsid w:val="001909D3"/>
    <w:rsid w:val="00190BEB"/>
    <w:rsid w:val="00192FE3"/>
    <w:rsid w:val="001947F1"/>
    <w:rsid w:val="001956FC"/>
    <w:rsid w:val="00195D6C"/>
    <w:rsid w:val="00196E2E"/>
    <w:rsid w:val="00197438"/>
    <w:rsid w:val="001A0087"/>
    <w:rsid w:val="001A2A72"/>
    <w:rsid w:val="001A3006"/>
    <w:rsid w:val="001A69F2"/>
    <w:rsid w:val="001B0169"/>
    <w:rsid w:val="001B2F21"/>
    <w:rsid w:val="001B78DD"/>
    <w:rsid w:val="001C0704"/>
    <w:rsid w:val="001C2C4B"/>
    <w:rsid w:val="001C448E"/>
    <w:rsid w:val="001C5722"/>
    <w:rsid w:val="001C6CF7"/>
    <w:rsid w:val="001C72CD"/>
    <w:rsid w:val="001D48F6"/>
    <w:rsid w:val="001E0D57"/>
    <w:rsid w:val="001E3052"/>
    <w:rsid w:val="001E3B33"/>
    <w:rsid w:val="001E525D"/>
    <w:rsid w:val="001E5E2E"/>
    <w:rsid w:val="001E6D5B"/>
    <w:rsid w:val="001E7B8C"/>
    <w:rsid w:val="001F1E44"/>
    <w:rsid w:val="001F3B25"/>
    <w:rsid w:val="001F439F"/>
    <w:rsid w:val="002010D2"/>
    <w:rsid w:val="00212790"/>
    <w:rsid w:val="002130C7"/>
    <w:rsid w:val="00213E68"/>
    <w:rsid w:val="00216459"/>
    <w:rsid w:val="00216E96"/>
    <w:rsid w:val="002175A1"/>
    <w:rsid w:val="002211BC"/>
    <w:rsid w:val="00222F68"/>
    <w:rsid w:val="00223D83"/>
    <w:rsid w:val="00224FA9"/>
    <w:rsid w:val="00234CB9"/>
    <w:rsid w:val="00237D8F"/>
    <w:rsid w:val="0024034F"/>
    <w:rsid w:val="00242C1D"/>
    <w:rsid w:val="00246289"/>
    <w:rsid w:val="00246C47"/>
    <w:rsid w:val="00247335"/>
    <w:rsid w:val="0025711B"/>
    <w:rsid w:val="00260C6D"/>
    <w:rsid w:val="00264562"/>
    <w:rsid w:val="00266044"/>
    <w:rsid w:val="00270E74"/>
    <w:rsid w:val="00273685"/>
    <w:rsid w:val="00274BC2"/>
    <w:rsid w:val="00275B23"/>
    <w:rsid w:val="00276031"/>
    <w:rsid w:val="002772D8"/>
    <w:rsid w:val="00277A38"/>
    <w:rsid w:val="002806BC"/>
    <w:rsid w:val="00280936"/>
    <w:rsid w:val="00285C35"/>
    <w:rsid w:val="00291279"/>
    <w:rsid w:val="00292B17"/>
    <w:rsid w:val="002A09B9"/>
    <w:rsid w:val="002A273F"/>
    <w:rsid w:val="002A2F14"/>
    <w:rsid w:val="002A6CEB"/>
    <w:rsid w:val="002A6D30"/>
    <w:rsid w:val="002A6F8E"/>
    <w:rsid w:val="002A7FD7"/>
    <w:rsid w:val="002B0AC0"/>
    <w:rsid w:val="002B25DF"/>
    <w:rsid w:val="002B2A32"/>
    <w:rsid w:val="002B3348"/>
    <w:rsid w:val="002B75F4"/>
    <w:rsid w:val="002B7CC1"/>
    <w:rsid w:val="002C1C1C"/>
    <w:rsid w:val="002C612D"/>
    <w:rsid w:val="002D0442"/>
    <w:rsid w:val="002D15F9"/>
    <w:rsid w:val="002D27A9"/>
    <w:rsid w:val="002D2B32"/>
    <w:rsid w:val="002D418F"/>
    <w:rsid w:val="002D5840"/>
    <w:rsid w:val="002D6537"/>
    <w:rsid w:val="002D6A8B"/>
    <w:rsid w:val="002E171F"/>
    <w:rsid w:val="002E4259"/>
    <w:rsid w:val="002E4441"/>
    <w:rsid w:val="002E747F"/>
    <w:rsid w:val="002F2086"/>
    <w:rsid w:val="002F2E76"/>
    <w:rsid w:val="002F4351"/>
    <w:rsid w:val="003009DD"/>
    <w:rsid w:val="00304419"/>
    <w:rsid w:val="0030532F"/>
    <w:rsid w:val="0030576D"/>
    <w:rsid w:val="00306D32"/>
    <w:rsid w:val="0030734B"/>
    <w:rsid w:val="00311243"/>
    <w:rsid w:val="00312BD2"/>
    <w:rsid w:val="00313DEF"/>
    <w:rsid w:val="00314AE9"/>
    <w:rsid w:val="0032165D"/>
    <w:rsid w:val="00321999"/>
    <w:rsid w:val="00322D9D"/>
    <w:rsid w:val="00327B21"/>
    <w:rsid w:val="00330086"/>
    <w:rsid w:val="003338A9"/>
    <w:rsid w:val="00334553"/>
    <w:rsid w:val="00334D0E"/>
    <w:rsid w:val="00341A89"/>
    <w:rsid w:val="00343072"/>
    <w:rsid w:val="00344D3D"/>
    <w:rsid w:val="0034528E"/>
    <w:rsid w:val="00350204"/>
    <w:rsid w:val="00350E1D"/>
    <w:rsid w:val="003522C2"/>
    <w:rsid w:val="00353EE2"/>
    <w:rsid w:val="00354372"/>
    <w:rsid w:val="003550A0"/>
    <w:rsid w:val="00355B47"/>
    <w:rsid w:val="0036101B"/>
    <w:rsid w:val="0036257F"/>
    <w:rsid w:val="00362FF6"/>
    <w:rsid w:val="00363AD8"/>
    <w:rsid w:val="00372F67"/>
    <w:rsid w:val="00375131"/>
    <w:rsid w:val="003752CE"/>
    <w:rsid w:val="0038025E"/>
    <w:rsid w:val="00382021"/>
    <w:rsid w:val="00384442"/>
    <w:rsid w:val="00386A2E"/>
    <w:rsid w:val="00387897"/>
    <w:rsid w:val="003902CE"/>
    <w:rsid w:val="00391592"/>
    <w:rsid w:val="00396124"/>
    <w:rsid w:val="00396557"/>
    <w:rsid w:val="00397FEE"/>
    <w:rsid w:val="003A17CD"/>
    <w:rsid w:val="003A246C"/>
    <w:rsid w:val="003A40C5"/>
    <w:rsid w:val="003A66D9"/>
    <w:rsid w:val="003B16A2"/>
    <w:rsid w:val="003B2D9A"/>
    <w:rsid w:val="003B646F"/>
    <w:rsid w:val="003B734B"/>
    <w:rsid w:val="003C0474"/>
    <w:rsid w:val="003C0946"/>
    <w:rsid w:val="003D1DFC"/>
    <w:rsid w:val="003D455A"/>
    <w:rsid w:val="003D4855"/>
    <w:rsid w:val="003D682F"/>
    <w:rsid w:val="003D72B6"/>
    <w:rsid w:val="003D732E"/>
    <w:rsid w:val="003E056D"/>
    <w:rsid w:val="003E082E"/>
    <w:rsid w:val="003E0CD8"/>
    <w:rsid w:val="003E0FAD"/>
    <w:rsid w:val="003E3190"/>
    <w:rsid w:val="003E3B30"/>
    <w:rsid w:val="003E3DD7"/>
    <w:rsid w:val="003E4B88"/>
    <w:rsid w:val="003F306D"/>
    <w:rsid w:val="003F7F86"/>
    <w:rsid w:val="0040231E"/>
    <w:rsid w:val="00405300"/>
    <w:rsid w:val="00405FC8"/>
    <w:rsid w:val="004062BB"/>
    <w:rsid w:val="00410370"/>
    <w:rsid w:val="00411D5A"/>
    <w:rsid w:val="00412CD6"/>
    <w:rsid w:val="00412E1C"/>
    <w:rsid w:val="00417A65"/>
    <w:rsid w:val="0042253D"/>
    <w:rsid w:val="0042267E"/>
    <w:rsid w:val="00422EF0"/>
    <w:rsid w:val="00423CE0"/>
    <w:rsid w:val="00424E3C"/>
    <w:rsid w:val="0042659D"/>
    <w:rsid w:val="00431E4F"/>
    <w:rsid w:val="004358DB"/>
    <w:rsid w:val="004360BD"/>
    <w:rsid w:val="004364D5"/>
    <w:rsid w:val="0044125F"/>
    <w:rsid w:val="00442382"/>
    <w:rsid w:val="004470B9"/>
    <w:rsid w:val="0044740C"/>
    <w:rsid w:val="00447DF0"/>
    <w:rsid w:val="00454C1A"/>
    <w:rsid w:val="00456C92"/>
    <w:rsid w:val="00461A76"/>
    <w:rsid w:val="00462FB3"/>
    <w:rsid w:val="004653B1"/>
    <w:rsid w:val="004674BF"/>
    <w:rsid w:val="00467BE5"/>
    <w:rsid w:val="00467D57"/>
    <w:rsid w:val="00473779"/>
    <w:rsid w:val="004751BB"/>
    <w:rsid w:val="00476771"/>
    <w:rsid w:val="00477D75"/>
    <w:rsid w:val="00480F34"/>
    <w:rsid w:val="004823A0"/>
    <w:rsid w:val="00482C37"/>
    <w:rsid w:val="00482E91"/>
    <w:rsid w:val="00484CE2"/>
    <w:rsid w:val="00494618"/>
    <w:rsid w:val="004A6E00"/>
    <w:rsid w:val="004B26CB"/>
    <w:rsid w:val="004B3473"/>
    <w:rsid w:val="004B689E"/>
    <w:rsid w:val="004C1418"/>
    <w:rsid w:val="004C324A"/>
    <w:rsid w:val="004C559B"/>
    <w:rsid w:val="004C60FA"/>
    <w:rsid w:val="004D38AA"/>
    <w:rsid w:val="004D7E3B"/>
    <w:rsid w:val="004F09A3"/>
    <w:rsid w:val="004F0A80"/>
    <w:rsid w:val="004F2D33"/>
    <w:rsid w:val="004F5934"/>
    <w:rsid w:val="004F6163"/>
    <w:rsid w:val="004F6463"/>
    <w:rsid w:val="00502CCF"/>
    <w:rsid w:val="005031EE"/>
    <w:rsid w:val="00503373"/>
    <w:rsid w:val="00506DC9"/>
    <w:rsid w:val="005105A2"/>
    <w:rsid w:val="0051062A"/>
    <w:rsid w:val="0051145E"/>
    <w:rsid w:val="00511C38"/>
    <w:rsid w:val="00514608"/>
    <w:rsid w:val="005158C7"/>
    <w:rsid w:val="005213A6"/>
    <w:rsid w:val="00521D0A"/>
    <w:rsid w:val="00525998"/>
    <w:rsid w:val="00527F76"/>
    <w:rsid w:val="0053020A"/>
    <w:rsid w:val="00532512"/>
    <w:rsid w:val="0053774C"/>
    <w:rsid w:val="005451C1"/>
    <w:rsid w:val="00545331"/>
    <w:rsid w:val="005477F2"/>
    <w:rsid w:val="005523E9"/>
    <w:rsid w:val="00552BB6"/>
    <w:rsid w:val="0055332F"/>
    <w:rsid w:val="00554F05"/>
    <w:rsid w:val="00554F86"/>
    <w:rsid w:val="00567704"/>
    <w:rsid w:val="00570261"/>
    <w:rsid w:val="00570B58"/>
    <w:rsid w:val="00570BE0"/>
    <w:rsid w:val="00572D69"/>
    <w:rsid w:val="00573147"/>
    <w:rsid w:val="00582922"/>
    <w:rsid w:val="005861EF"/>
    <w:rsid w:val="00591F9A"/>
    <w:rsid w:val="00592DBC"/>
    <w:rsid w:val="005949E5"/>
    <w:rsid w:val="00595E85"/>
    <w:rsid w:val="005964D6"/>
    <w:rsid w:val="00597269"/>
    <w:rsid w:val="005A249C"/>
    <w:rsid w:val="005A2518"/>
    <w:rsid w:val="005A3297"/>
    <w:rsid w:val="005A66EA"/>
    <w:rsid w:val="005A7221"/>
    <w:rsid w:val="005A7F19"/>
    <w:rsid w:val="005B1642"/>
    <w:rsid w:val="005B17D2"/>
    <w:rsid w:val="005B53D8"/>
    <w:rsid w:val="005C2D84"/>
    <w:rsid w:val="005C40D8"/>
    <w:rsid w:val="005D022F"/>
    <w:rsid w:val="005D65A2"/>
    <w:rsid w:val="005E025B"/>
    <w:rsid w:val="005E2E65"/>
    <w:rsid w:val="005E4E43"/>
    <w:rsid w:val="005E565B"/>
    <w:rsid w:val="005E5F6C"/>
    <w:rsid w:val="005F199B"/>
    <w:rsid w:val="005F2FD3"/>
    <w:rsid w:val="005F30B2"/>
    <w:rsid w:val="005F3FD9"/>
    <w:rsid w:val="005F638A"/>
    <w:rsid w:val="0060149B"/>
    <w:rsid w:val="006017B2"/>
    <w:rsid w:val="006023FC"/>
    <w:rsid w:val="0060244C"/>
    <w:rsid w:val="006029E0"/>
    <w:rsid w:val="00613B1A"/>
    <w:rsid w:val="00616A0F"/>
    <w:rsid w:val="00620514"/>
    <w:rsid w:val="00621C87"/>
    <w:rsid w:val="00622C11"/>
    <w:rsid w:val="006267A9"/>
    <w:rsid w:val="00636306"/>
    <w:rsid w:val="00647211"/>
    <w:rsid w:val="00647F84"/>
    <w:rsid w:val="00652D95"/>
    <w:rsid w:val="0065317C"/>
    <w:rsid w:val="00656F87"/>
    <w:rsid w:val="00657C53"/>
    <w:rsid w:val="00661613"/>
    <w:rsid w:val="00665F0C"/>
    <w:rsid w:val="00673045"/>
    <w:rsid w:val="00673F15"/>
    <w:rsid w:val="0067625E"/>
    <w:rsid w:val="00681800"/>
    <w:rsid w:val="00681A1A"/>
    <w:rsid w:val="0068387A"/>
    <w:rsid w:val="006847DA"/>
    <w:rsid w:val="00684DE5"/>
    <w:rsid w:val="00687062"/>
    <w:rsid w:val="00687E4C"/>
    <w:rsid w:val="00690AC2"/>
    <w:rsid w:val="00691A98"/>
    <w:rsid w:val="00691C42"/>
    <w:rsid w:val="00692EA9"/>
    <w:rsid w:val="00697BC1"/>
    <w:rsid w:val="006A107F"/>
    <w:rsid w:val="006A1148"/>
    <w:rsid w:val="006A3A93"/>
    <w:rsid w:val="006A67BE"/>
    <w:rsid w:val="006B79A2"/>
    <w:rsid w:val="006C2904"/>
    <w:rsid w:val="006C5649"/>
    <w:rsid w:val="006D148E"/>
    <w:rsid w:val="006D32E2"/>
    <w:rsid w:val="006D3569"/>
    <w:rsid w:val="006E37A9"/>
    <w:rsid w:val="006F0242"/>
    <w:rsid w:val="006F61E4"/>
    <w:rsid w:val="00701D35"/>
    <w:rsid w:val="00705AE0"/>
    <w:rsid w:val="00716C55"/>
    <w:rsid w:val="00720620"/>
    <w:rsid w:val="00720B78"/>
    <w:rsid w:val="00723C80"/>
    <w:rsid w:val="00726AC2"/>
    <w:rsid w:val="00726F5A"/>
    <w:rsid w:val="0073102E"/>
    <w:rsid w:val="007311A2"/>
    <w:rsid w:val="00731E20"/>
    <w:rsid w:val="007341AE"/>
    <w:rsid w:val="007401C5"/>
    <w:rsid w:val="00742241"/>
    <w:rsid w:val="007423CF"/>
    <w:rsid w:val="00756A19"/>
    <w:rsid w:val="00757992"/>
    <w:rsid w:val="007626D7"/>
    <w:rsid w:val="0076377A"/>
    <w:rsid w:val="00764383"/>
    <w:rsid w:val="00764664"/>
    <w:rsid w:val="007670BA"/>
    <w:rsid w:val="00770CCC"/>
    <w:rsid w:val="007722F0"/>
    <w:rsid w:val="0077361A"/>
    <w:rsid w:val="00775A6B"/>
    <w:rsid w:val="007800AF"/>
    <w:rsid w:val="007834C2"/>
    <w:rsid w:val="007913A9"/>
    <w:rsid w:val="007946F6"/>
    <w:rsid w:val="0079583B"/>
    <w:rsid w:val="00796599"/>
    <w:rsid w:val="00796CB6"/>
    <w:rsid w:val="007B6150"/>
    <w:rsid w:val="007C17F4"/>
    <w:rsid w:val="007C2834"/>
    <w:rsid w:val="007C2C91"/>
    <w:rsid w:val="007C4406"/>
    <w:rsid w:val="007D010F"/>
    <w:rsid w:val="007D13D6"/>
    <w:rsid w:val="007D3816"/>
    <w:rsid w:val="007D3A9E"/>
    <w:rsid w:val="007D6A58"/>
    <w:rsid w:val="007E0564"/>
    <w:rsid w:val="007E60CD"/>
    <w:rsid w:val="007E6E82"/>
    <w:rsid w:val="007E6F36"/>
    <w:rsid w:val="007F32FA"/>
    <w:rsid w:val="007F3BCA"/>
    <w:rsid w:val="00801678"/>
    <w:rsid w:val="0080460C"/>
    <w:rsid w:val="0080473F"/>
    <w:rsid w:val="008054BF"/>
    <w:rsid w:val="00807AED"/>
    <w:rsid w:val="008102ED"/>
    <w:rsid w:val="008164F8"/>
    <w:rsid w:val="008171B1"/>
    <w:rsid w:val="008172CF"/>
    <w:rsid w:val="00820376"/>
    <w:rsid w:val="008217E0"/>
    <w:rsid w:val="00826310"/>
    <w:rsid w:val="0083039D"/>
    <w:rsid w:val="00831AEB"/>
    <w:rsid w:val="00831C31"/>
    <w:rsid w:val="00832F0A"/>
    <w:rsid w:val="00836C74"/>
    <w:rsid w:val="0083783C"/>
    <w:rsid w:val="00840996"/>
    <w:rsid w:val="00841E2C"/>
    <w:rsid w:val="00842E1F"/>
    <w:rsid w:val="00842EFC"/>
    <w:rsid w:val="00844314"/>
    <w:rsid w:val="00845D4A"/>
    <w:rsid w:val="00846D57"/>
    <w:rsid w:val="00851B68"/>
    <w:rsid w:val="00852EF5"/>
    <w:rsid w:val="00854023"/>
    <w:rsid w:val="0085659E"/>
    <w:rsid w:val="0086041A"/>
    <w:rsid w:val="00862493"/>
    <w:rsid w:val="00862537"/>
    <w:rsid w:val="00870A9B"/>
    <w:rsid w:val="0087713C"/>
    <w:rsid w:val="00880F59"/>
    <w:rsid w:val="008813CE"/>
    <w:rsid w:val="00881AD8"/>
    <w:rsid w:val="00881F02"/>
    <w:rsid w:val="0088288E"/>
    <w:rsid w:val="00882C00"/>
    <w:rsid w:val="008857B8"/>
    <w:rsid w:val="00886B37"/>
    <w:rsid w:val="00887240"/>
    <w:rsid w:val="0089020A"/>
    <w:rsid w:val="00891099"/>
    <w:rsid w:val="0089337F"/>
    <w:rsid w:val="0089361E"/>
    <w:rsid w:val="008953AB"/>
    <w:rsid w:val="00897BFB"/>
    <w:rsid w:val="008A018B"/>
    <w:rsid w:val="008A1F78"/>
    <w:rsid w:val="008A202E"/>
    <w:rsid w:val="008A2F50"/>
    <w:rsid w:val="008A4AE7"/>
    <w:rsid w:val="008B49D7"/>
    <w:rsid w:val="008B6248"/>
    <w:rsid w:val="008B7D54"/>
    <w:rsid w:val="008C4114"/>
    <w:rsid w:val="008C515F"/>
    <w:rsid w:val="008C62B7"/>
    <w:rsid w:val="008C6F9E"/>
    <w:rsid w:val="008D03E7"/>
    <w:rsid w:val="008D1BCA"/>
    <w:rsid w:val="008D2D25"/>
    <w:rsid w:val="008D6DB8"/>
    <w:rsid w:val="008E1193"/>
    <w:rsid w:val="008E3086"/>
    <w:rsid w:val="008E4151"/>
    <w:rsid w:val="008E63C3"/>
    <w:rsid w:val="008F1ED7"/>
    <w:rsid w:val="008F36B0"/>
    <w:rsid w:val="008F3A59"/>
    <w:rsid w:val="008F3EB8"/>
    <w:rsid w:val="008F6667"/>
    <w:rsid w:val="008F6FEC"/>
    <w:rsid w:val="00906A31"/>
    <w:rsid w:val="009141B1"/>
    <w:rsid w:val="009156B7"/>
    <w:rsid w:val="00921259"/>
    <w:rsid w:val="009279D9"/>
    <w:rsid w:val="00930CFA"/>
    <w:rsid w:val="0093276D"/>
    <w:rsid w:val="00934106"/>
    <w:rsid w:val="00935B97"/>
    <w:rsid w:val="0094171D"/>
    <w:rsid w:val="00941F64"/>
    <w:rsid w:val="00942CE3"/>
    <w:rsid w:val="00944481"/>
    <w:rsid w:val="00946338"/>
    <w:rsid w:val="00947961"/>
    <w:rsid w:val="00947BAC"/>
    <w:rsid w:val="0095198E"/>
    <w:rsid w:val="009529D2"/>
    <w:rsid w:val="00952C9D"/>
    <w:rsid w:val="00953ABC"/>
    <w:rsid w:val="0095411E"/>
    <w:rsid w:val="00954AF7"/>
    <w:rsid w:val="00961B86"/>
    <w:rsid w:val="0096315C"/>
    <w:rsid w:val="00967E6B"/>
    <w:rsid w:val="00970F6F"/>
    <w:rsid w:val="009710E0"/>
    <w:rsid w:val="0097149E"/>
    <w:rsid w:val="00973291"/>
    <w:rsid w:val="0097353E"/>
    <w:rsid w:val="00980797"/>
    <w:rsid w:val="009811D8"/>
    <w:rsid w:val="009833EB"/>
    <w:rsid w:val="00984A2E"/>
    <w:rsid w:val="009876EA"/>
    <w:rsid w:val="00995F0F"/>
    <w:rsid w:val="00996CA5"/>
    <w:rsid w:val="009A047E"/>
    <w:rsid w:val="009A77F1"/>
    <w:rsid w:val="009A7B8B"/>
    <w:rsid w:val="009B27BC"/>
    <w:rsid w:val="009B29DA"/>
    <w:rsid w:val="009B2EC0"/>
    <w:rsid w:val="009B4B07"/>
    <w:rsid w:val="009B508E"/>
    <w:rsid w:val="009C1CA6"/>
    <w:rsid w:val="009C3E0F"/>
    <w:rsid w:val="009C4A58"/>
    <w:rsid w:val="009C7EB7"/>
    <w:rsid w:val="009D08AD"/>
    <w:rsid w:val="009D1B0E"/>
    <w:rsid w:val="009D2B0D"/>
    <w:rsid w:val="009D390C"/>
    <w:rsid w:val="009D6458"/>
    <w:rsid w:val="009D7CE5"/>
    <w:rsid w:val="009E5CDF"/>
    <w:rsid w:val="009F170E"/>
    <w:rsid w:val="009F35C8"/>
    <w:rsid w:val="009F3808"/>
    <w:rsid w:val="009F5A83"/>
    <w:rsid w:val="00A03A64"/>
    <w:rsid w:val="00A057D3"/>
    <w:rsid w:val="00A07F49"/>
    <w:rsid w:val="00A11F17"/>
    <w:rsid w:val="00A137BB"/>
    <w:rsid w:val="00A13CAA"/>
    <w:rsid w:val="00A142FA"/>
    <w:rsid w:val="00A14E78"/>
    <w:rsid w:val="00A304EF"/>
    <w:rsid w:val="00A32333"/>
    <w:rsid w:val="00A32673"/>
    <w:rsid w:val="00A35B18"/>
    <w:rsid w:val="00A35BAF"/>
    <w:rsid w:val="00A36E76"/>
    <w:rsid w:val="00A37DB8"/>
    <w:rsid w:val="00A40DCF"/>
    <w:rsid w:val="00A503D8"/>
    <w:rsid w:val="00A540B1"/>
    <w:rsid w:val="00A627D1"/>
    <w:rsid w:val="00A661E1"/>
    <w:rsid w:val="00A6683E"/>
    <w:rsid w:val="00A72363"/>
    <w:rsid w:val="00A72AEB"/>
    <w:rsid w:val="00A75C4B"/>
    <w:rsid w:val="00A80C18"/>
    <w:rsid w:val="00A824FF"/>
    <w:rsid w:val="00A835BA"/>
    <w:rsid w:val="00A85588"/>
    <w:rsid w:val="00A86DB8"/>
    <w:rsid w:val="00A90028"/>
    <w:rsid w:val="00A911C4"/>
    <w:rsid w:val="00A91568"/>
    <w:rsid w:val="00A936F8"/>
    <w:rsid w:val="00A95868"/>
    <w:rsid w:val="00AA4C3C"/>
    <w:rsid w:val="00AA63AF"/>
    <w:rsid w:val="00AA715F"/>
    <w:rsid w:val="00AB093F"/>
    <w:rsid w:val="00AB2524"/>
    <w:rsid w:val="00AB59CC"/>
    <w:rsid w:val="00AB6D35"/>
    <w:rsid w:val="00AC0BB7"/>
    <w:rsid w:val="00AC1BA5"/>
    <w:rsid w:val="00AC4B04"/>
    <w:rsid w:val="00AD0EE1"/>
    <w:rsid w:val="00AD2CE9"/>
    <w:rsid w:val="00AD5570"/>
    <w:rsid w:val="00AE00B5"/>
    <w:rsid w:val="00AE039E"/>
    <w:rsid w:val="00AE2366"/>
    <w:rsid w:val="00AE4FDD"/>
    <w:rsid w:val="00AE7E62"/>
    <w:rsid w:val="00AF4BC2"/>
    <w:rsid w:val="00AF674E"/>
    <w:rsid w:val="00AF7A57"/>
    <w:rsid w:val="00B05221"/>
    <w:rsid w:val="00B07E8F"/>
    <w:rsid w:val="00B100F7"/>
    <w:rsid w:val="00B10FFB"/>
    <w:rsid w:val="00B22BA3"/>
    <w:rsid w:val="00B23BCE"/>
    <w:rsid w:val="00B27077"/>
    <w:rsid w:val="00B31CA0"/>
    <w:rsid w:val="00B32D13"/>
    <w:rsid w:val="00B36288"/>
    <w:rsid w:val="00B42600"/>
    <w:rsid w:val="00B4275B"/>
    <w:rsid w:val="00B42807"/>
    <w:rsid w:val="00B43F34"/>
    <w:rsid w:val="00B511F3"/>
    <w:rsid w:val="00B51DA4"/>
    <w:rsid w:val="00B51E9C"/>
    <w:rsid w:val="00B5328F"/>
    <w:rsid w:val="00B54009"/>
    <w:rsid w:val="00B5718D"/>
    <w:rsid w:val="00B633F0"/>
    <w:rsid w:val="00B63F58"/>
    <w:rsid w:val="00B64EEF"/>
    <w:rsid w:val="00B675EF"/>
    <w:rsid w:val="00B67B40"/>
    <w:rsid w:val="00B73B32"/>
    <w:rsid w:val="00B745B2"/>
    <w:rsid w:val="00B76E5D"/>
    <w:rsid w:val="00B827F4"/>
    <w:rsid w:val="00B91388"/>
    <w:rsid w:val="00B927F4"/>
    <w:rsid w:val="00B9365F"/>
    <w:rsid w:val="00B949A2"/>
    <w:rsid w:val="00B96382"/>
    <w:rsid w:val="00B96C69"/>
    <w:rsid w:val="00BA0CAB"/>
    <w:rsid w:val="00BA1C70"/>
    <w:rsid w:val="00BA2622"/>
    <w:rsid w:val="00BA2B01"/>
    <w:rsid w:val="00BA3DA1"/>
    <w:rsid w:val="00BA4F5C"/>
    <w:rsid w:val="00BA4FF5"/>
    <w:rsid w:val="00BA7011"/>
    <w:rsid w:val="00BA7F15"/>
    <w:rsid w:val="00BB0896"/>
    <w:rsid w:val="00BB2C56"/>
    <w:rsid w:val="00BB4F8C"/>
    <w:rsid w:val="00BC26FE"/>
    <w:rsid w:val="00BC5022"/>
    <w:rsid w:val="00BC502C"/>
    <w:rsid w:val="00BD0EBA"/>
    <w:rsid w:val="00BD1071"/>
    <w:rsid w:val="00BD2606"/>
    <w:rsid w:val="00BD55CD"/>
    <w:rsid w:val="00BD7A73"/>
    <w:rsid w:val="00BE291A"/>
    <w:rsid w:val="00BE2D8D"/>
    <w:rsid w:val="00BE306C"/>
    <w:rsid w:val="00BE3409"/>
    <w:rsid w:val="00BE3C26"/>
    <w:rsid w:val="00BE5605"/>
    <w:rsid w:val="00BE69C6"/>
    <w:rsid w:val="00BE76AC"/>
    <w:rsid w:val="00BF0CE4"/>
    <w:rsid w:val="00BF3978"/>
    <w:rsid w:val="00BF468E"/>
    <w:rsid w:val="00BF7134"/>
    <w:rsid w:val="00C00E1B"/>
    <w:rsid w:val="00C06988"/>
    <w:rsid w:val="00C1281F"/>
    <w:rsid w:val="00C13F0F"/>
    <w:rsid w:val="00C16EB0"/>
    <w:rsid w:val="00C205C1"/>
    <w:rsid w:val="00C22E18"/>
    <w:rsid w:val="00C24F41"/>
    <w:rsid w:val="00C2542A"/>
    <w:rsid w:val="00C3211F"/>
    <w:rsid w:val="00C34B99"/>
    <w:rsid w:val="00C34E1C"/>
    <w:rsid w:val="00C4433B"/>
    <w:rsid w:val="00C54DC0"/>
    <w:rsid w:val="00C55858"/>
    <w:rsid w:val="00C57911"/>
    <w:rsid w:val="00C60492"/>
    <w:rsid w:val="00C61CFA"/>
    <w:rsid w:val="00C62E64"/>
    <w:rsid w:val="00C63BB4"/>
    <w:rsid w:val="00C660F7"/>
    <w:rsid w:val="00C672AD"/>
    <w:rsid w:val="00C67E4D"/>
    <w:rsid w:val="00C728D5"/>
    <w:rsid w:val="00C7393D"/>
    <w:rsid w:val="00C82E1B"/>
    <w:rsid w:val="00C84199"/>
    <w:rsid w:val="00C85F40"/>
    <w:rsid w:val="00C904EC"/>
    <w:rsid w:val="00C9249A"/>
    <w:rsid w:val="00C9297D"/>
    <w:rsid w:val="00C94FFF"/>
    <w:rsid w:val="00C955C4"/>
    <w:rsid w:val="00C962AE"/>
    <w:rsid w:val="00CA0138"/>
    <w:rsid w:val="00CA574B"/>
    <w:rsid w:val="00CB18BD"/>
    <w:rsid w:val="00CB2009"/>
    <w:rsid w:val="00CB3887"/>
    <w:rsid w:val="00CB5E56"/>
    <w:rsid w:val="00CD1580"/>
    <w:rsid w:val="00CD4350"/>
    <w:rsid w:val="00CE1212"/>
    <w:rsid w:val="00CE2266"/>
    <w:rsid w:val="00CE328A"/>
    <w:rsid w:val="00CE3ED8"/>
    <w:rsid w:val="00CE5263"/>
    <w:rsid w:val="00CE5322"/>
    <w:rsid w:val="00CE567F"/>
    <w:rsid w:val="00CE6030"/>
    <w:rsid w:val="00CE6471"/>
    <w:rsid w:val="00CE7FD1"/>
    <w:rsid w:val="00CF0070"/>
    <w:rsid w:val="00CF1A2A"/>
    <w:rsid w:val="00CF62CB"/>
    <w:rsid w:val="00CF7B94"/>
    <w:rsid w:val="00D007E8"/>
    <w:rsid w:val="00D03CBD"/>
    <w:rsid w:val="00D05802"/>
    <w:rsid w:val="00D05E1D"/>
    <w:rsid w:val="00D063D3"/>
    <w:rsid w:val="00D07466"/>
    <w:rsid w:val="00D13511"/>
    <w:rsid w:val="00D15FCD"/>
    <w:rsid w:val="00D16C8C"/>
    <w:rsid w:val="00D17CF3"/>
    <w:rsid w:val="00D214A2"/>
    <w:rsid w:val="00D25197"/>
    <w:rsid w:val="00D27E0D"/>
    <w:rsid w:val="00D4268B"/>
    <w:rsid w:val="00D46990"/>
    <w:rsid w:val="00D46B77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B2D"/>
    <w:rsid w:val="00D72C8C"/>
    <w:rsid w:val="00D73174"/>
    <w:rsid w:val="00D73418"/>
    <w:rsid w:val="00D80E86"/>
    <w:rsid w:val="00D83568"/>
    <w:rsid w:val="00D835AE"/>
    <w:rsid w:val="00D83915"/>
    <w:rsid w:val="00D940C5"/>
    <w:rsid w:val="00D9559C"/>
    <w:rsid w:val="00D95FBD"/>
    <w:rsid w:val="00D9797D"/>
    <w:rsid w:val="00DA1AAD"/>
    <w:rsid w:val="00DA37A8"/>
    <w:rsid w:val="00DA41DB"/>
    <w:rsid w:val="00DA574E"/>
    <w:rsid w:val="00DA5D47"/>
    <w:rsid w:val="00DB3502"/>
    <w:rsid w:val="00DB453D"/>
    <w:rsid w:val="00DB65CB"/>
    <w:rsid w:val="00DB7AA7"/>
    <w:rsid w:val="00DC0261"/>
    <w:rsid w:val="00DC0C19"/>
    <w:rsid w:val="00DC413D"/>
    <w:rsid w:val="00DC43FD"/>
    <w:rsid w:val="00DC5DF9"/>
    <w:rsid w:val="00DD0C19"/>
    <w:rsid w:val="00DD29AA"/>
    <w:rsid w:val="00DD6D02"/>
    <w:rsid w:val="00DD7C04"/>
    <w:rsid w:val="00DD7D72"/>
    <w:rsid w:val="00DE116C"/>
    <w:rsid w:val="00DE23D6"/>
    <w:rsid w:val="00DE2987"/>
    <w:rsid w:val="00DE5696"/>
    <w:rsid w:val="00DF7725"/>
    <w:rsid w:val="00E00CFA"/>
    <w:rsid w:val="00E01581"/>
    <w:rsid w:val="00E024A3"/>
    <w:rsid w:val="00E02D7E"/>
    <w:rsid w:val="00E0437A"/>
    <w:rsid w:val="00E06288"/>
    <w:rsid w:val="00E0645E"/>
    <w:rsid w:val="00E10BF7"/>
    <w:rsid w:val="00E11BA5"/>
    <w:rsid w:val="00E12605"/>
    <w:rsid w:val="00E1383F"/>
    <w:rsid w:val="00E1392F"/>
    <w:rsid w:val="00E14293"/>
    <w:rsid w:val="00E15FEF"/>
    <w:rsid w:val="00E17D98"/>
    <w:rsid w:val="00E2368D"/>
    <w:rsid w:val="00E250DC"/>
    <w:rsid w:val="00E25789"/>
    <w:rsid w:val="00E3211B"/>
    <w:rsid w:val="00E3211D"/>
    <w:rsid w:val="00E32DE7"/>
    <w:rsid w:val="00E343D2"/>
    <w:rsid w:val="00E35F11"/>
    <w:rsid w:val="00E40938"/>
    <w:rsid w:val="00E4159F"/>
    <w:rsid w:val="00E50721"/>
    <w:rsid w:val="00E519AB"/>
    <w:rsid w:val="00E526FD"/>
    <w:rsid w:val="00E54A4B"/>
    <w:rsid w:val="00E5595F"/>
    <w:rsid w:val="00E638AE"/>
    <w:rsid w:val="00E64E52"/>
    <w:rsid w:val="00E650FE"/>
    <w:rsid w:val="00E71556"/>
    <w:rsid w:val="00E734B4"/>
    <w:rsid w:val="00E75A2F"/>
    <w:rsid w:val="00E76DE8"/>
    <w:rsid w:val="00E7727F"/>
    <w:rsid w:val="00E8101E"/>
    <w:rsid w:val="00E81427"/>
    <w:rsid w:val="00E90E07"/>
    <w:rsid w:val="00E91C22"/>
    <w:rsid w:val="00E929FE"/>
    <w:rsid w:val="00E92A3D"/>
    <w:rsid w:val="00E92E5B"/>
    <w:rsid w:val="00E936A2"/>
    <w:rsid w:val="00E95D42"/>
    <w:rsid w:val="00E97410"/>
    <w:rsid w:val="00E97A0D"/>
    <w:rsid w:val="00EA193B"/>
    <w:rsid w:val="00EA5C3C"/>
    <w:rsid w:val="00EB27DF"/>
    <w:rsid w:val="00EB41C1"/>
    <w:rsid w:val="00EB558F"/>
    <w:rsid w:val="00EC05CA"/>
    <w:rsid w:val="00EC0A8E"/>
    <w:rsid w:val="00EC14C7"/>
    <w:rsid w:val="00EC29E5"/>
    <w:rsid w:val="00EC395B"/>
    <w:rsid w:val="00EC62E0"/>
    <w:rsid w:val="00EE235E"/>
    <w:rsid w:val="00EE52D0"/>
    <w:rsid w:val="00EE72F0"/>
    <w:rsid w:val="00EF0194"/>
    <w:rsid w:val="00EF23AD"/>
    <w:rsid w:val="00EF3E9D"/>
    <w:rsid w:val="00EF5327"/>
    <w:rsid w:val="00F01977"/>
    <w:rsid w:val="00F03177"/>
    <w:rsid w:val="00F0385B"/>
    <w:rsid w:val="00F116A2"/>
    <w:rsid w:val="00F1201C"/>
    <w:rsid w:val="00F12076"/>
    <w:rsid w:val="00F1265F"/>
    <w:rsid w:val="00F12905"/>
    <w:rsid w:val="00F130AA"/>
    <w:rsid w:val="00F16F97"/>
    <w:rsid w:val="00F173BA"/>
    <w:rsid w:val="00F20CE8"/>
    <w:rsid w:val="00F21936"/>
    <w:rsid w:val="00F2244F"/>
    <w:rsid w:val="00F225B8"/>
    <w:rsid w:val="00F231CA"/>
    <w:rsid w:val="00F25DA5"/>
    <w:rsid w:val="00F31F18"/>
    <w:rsid w:val="00F333BA"/>
    <w:rsid w:val="00F36120"/>
    <w:rsid w:val="00F36443"/>
    <w:rsid w:val="00F37246"/>
    <w:rsid w:val="00F41046"/>
    <w:rsid w:val="00F42232"/>
    <w:rsid w:val="00F44206"/>
    <w:rsid w:val="00F45BB4"/>
    <w:rsid w:val="00F47260"/>
    <w:rsid w:val="00F50104"/>
    <w:rsid w:val="00F53CD7"/>
    <w:rsid w:val="00F5742F"/>
    <w:rsid w:val="00F57B36"/>
    <w:rsid w:val="00F61BC0"/>
    <w:rsid w:val="00F63F13"/>
    <w:rsid w:val="00F6460E"/>
    <w:rsid w:val="00F679CD"/>
    <w:rsid w:val="00F67A0F"/>
    <w:rsid w:val="00F7057B"/>
    <w:rsid w:val="00F74FB2"/>
    <w:rsid w:val="00F7671E"/>
    <w:rsid w:val="00F76AB6"/>
    <w:rsid w:val="00F804AE"/>
    <w:rsid w:val="00F838DF"/>
    <w:rsid w:val="00F842E8"/>
    <w:rsid w:val="00F85176"/>
    <w:rsid w:val="00F86360"/>
    <w:rsid w:val="00F87EC2"/>
    <w:rsid w:val="00F90D88"/>
    <w:rsid w:val="00F92F96"/>
    <w:rsid w:val="00F94F85"/>
    <w:rsid w:val="00F954A9"/>
    <w:rsid w:val="00F956EB"/>
    <w:rsid w:val="00FA01B7"/>
    <w:rsid w:val="00FA375C"/>
    <w:rsid w:val="00FA548F"/>
    <w:rsid w:val="00FA71F4"/>
    <w:rsid w:val="00FA72B2"/>
    <w:rsid w:val="00FA7478"/>
    <w:rsid w:val="00FB187C"/>
    <w:rsid w:val="00FB6257"/>
    <w:rsid w:val="00FB72CB"/>
    <w:rsid w:val="00FB78FE"/>
    <w:rsid w:val="00FC2F79"/>
    <w:rsid w:val="00FC47D5"/>
    <w:rsid w:val="00FC62B6"/>
    <w:rsid w:val="00FE0273"/>
    <w:rsid w:val="00FE104B"/>
    <w:rsid w:val="00FE15FE"/>
    <w:rsid w:val="00FE7FF0"/>
    <w:rsid w:val="00FF419D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8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60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60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260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260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605"/>
    <w:rPr>
      <w:sz w:val="24"/>
      <w:szCs w:val="24"/>
      <w:lang w:val="pl-PL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260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260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Footer">
    <w:name w:val="footer"/>
    <w:aliases w:val="Znak14 Znak,Znak14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260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26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1ZnakZnakZnakZnak">
    <w:name w:val="Znak Znak Znak1 Znak Znak Znak Znak"/>
    <w:basedOn w:val="Normal"/>
    <w:uiPriority w:val="99"/>
    <w:rsid w:val="004F09A3"/>
    <w:pPr>
      <w:suppressAutoHyphens w:val="0"/>
    </w:pPr>
    <w:rPr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A137BB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9D2B0D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table" w:styleId="TableGrid">
    <w:name w:val="Table Grid"/>
    <w:basedOn w:val="TableNormal"/>
    <w:uiPriority w:val="99"/>
    <w:locked/>
    <w:rsid w:val="008813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locked/>
    <w:rsid w:val="008813CE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D72B6"/>
    <w:rPr>
      <w:sz w:val="24"/>
      <w:szCs w:val="24"/>
      <w:lang w:eastAsia="ar-SA" w:bidi="ar-SA"/>
    </w:rPr>
  </w:style>
  <w:style w:type="character" w:customStyle="1" w:styleId="Znak14ZnakZnakZnak">
    <w:name w:val="Znak14 Znak Znak Znak"/>
    <w:uiPriority w:val="99"/>
    <w:rsid w:val="008813CE"/>
    <w:rPr>
      <w:sz w:val="24"/>
      <w:szCs w:val="24"/>
      <w:lang w:val="pl-PL" w:eastAsia="pl-PL"/>
    </w:rPr>
  </w:style>
  <w:style w:type="paragraph" w:customStyle="1" w:styleId="Akapitzlist">
    <w:name w:val="Akapit z listą"/>
    <w:basedOn w:val="Normal"/>
    <w:uiPriority w:val="99"/>
    <w:rsid w:val="008813CE"/>
    <w:pPr>
      <w:suppressAutoHyphens w:val="0"/>
      <w:ind w:left="720"/>
    </w:pPr>
    <w:rPr>
      <w:rFonts w:ascii="Tahoma" w:hAnsi="Tahoma" w:cs="Tahoma"/>
      <w:lang w:eastAsia="pl-PL"/>
    </w:rPr>
  </w:style>
  <w:style w:type="paragraph" w:customStyle="1" w:styleId="ListParagraph1">
    <w:name w:val="List Paragraph1"/>
    <w:basedOn w:val="Normal"/>
    <w:uiPriority w:val="99"/>
    <w:rsid w:val="008813CE"/>
    <w:pPr>
      <w:suppressAutoHyphens w:val="0"/>
      <w:ind w:left="720"/>
    </w:pPr>
    <w:rPr>
      <w:lang w:eastAsia="pl-PL"/>
    </w:rPr>
  </w:style>
  <w:style w:type="paragraph" w:customStyle="1" w:styleId="ZnakZnakZnakZnakZnakZnak1">
    <w:name w:val="Znak Znak Znak Znak Znak Znak1"/>
    <w:basedOn w:val="Normal"/>
    <w:uiPriority w:val="99"/>
    <w:rsid w:val="001F439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customStyle="1" w:styleId="Znak">
    <w:name w:val="Znak"/>
    <w:basedOn w:val="Normal"/>
    <w:uiPriority w:val="99"/>
    <w:rsid w:val="00D05802"/>
    <w:pPr>
      <w:suppressAutoHyphens w:val="0"/>
    </w:pPr>
    <w:rPr>
      <w:lang w:eastAsia="pl-PL"/>
    </w:rPr>
  </w:style>
  <w:style w:type="character" w:customStyle="1" w:styleId="ZnakZnak">
    <w:name w:val="Znak Znak"/>
    <w:basedOn w:val="DefaultParagraphFont"/>
    <w:uiPriority w:val="99"/>
    <w:semiHidden/>
    <w:rsid w:val="00D05802"/>
    <w:rPr>
      <w:sz w:val="24"/>
      <w:szCs w:val="24"/>
      <w:lang w:val="pl-PL" w:eastAsia="pl-PL"/>
    </w:rPr>
  </w:style>
  <w:style w:type="paragraph" w:customStyle="1" w:styleId="ZnakZnakZnakZnak">
    <w:name w:val="Znak Znak Znak Znak"/>
    <w:basedOn w:val="Normal"/>
    <w:uiPriority w:val="99"/>
    <w:rsid w:val="00D05802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customStyle="1" w:styleId="Znak1">
    <w:name w:val="Znak1"/>
    <w:basedOn w:val="Normal"/>
    <w:uiPriority w:val="99"/>
    <w:rsid w:val="004470B9"/>
    <w:pPr>
      <w:suppressAutoHyphens w:val="0"/>
    </w:pPr>
    <w:rPr>
      <w:lang w:eastAsia="pl-PL"/>
    </w:rPr>
  </w:style>
  <w:style w:type="character" w:customStyle="1" w:styleId="ZnakZnak1">
    <w:name w:val="Znak Znak1"/>
    <w:basedOn w:val="DefaultParagraphFont"/>
    <w:uiPriority w:val="99"/>
    <w:rsid w:val="00690AC2"/>
  </w:style>
  <w:style w:type="paragraph" w:customStyle="1" w:styleId="Znak2">
    <w:name w:val="Znak2"/>
    <w:basedOn w:val="Normal"/>
    <w:uiPriority w:val="99"/>
    <w:rsid w:val="00690AC2"/>
    <w:pPr>
      <w:suppressAutoHyphens w:val="0"/>
    </w:pPr>
    <w:rPr>
      <w:lang w:eastAsia="pl-PL"/>
    </w:rPr>
  </w:style>
  <w:style w:type="paragraph" w:customStyle="1" w:styleId="ZnakZnakZnakZnakZnakZnak2">
    <w:name w:val="Znak Znak Znak Znak Znak Znak2"/>
    <w:basedOn w:val="Normal"/>
    <w:uiPriority w:val="99"/>
    <w:rsid w:val="00995F0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882</Words>
  <Characters>5297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user</cp:lastModifiedBy>
  <cp:revision>4</cp:revision>
  <cp:lastPrinted>2010-04-28T11:06:00Z</cp:lastPrinted>
  <dcterms:created xsi:type="dcterms:W3CDTF">2019-05-29T13:42:00Z</dcterms:created>
  <dcterms:modified xsi:type="dcterms:W3CDTF">2019-05-30T08:01:00Z</dcterms:modified>
</cp:coreProperties>
</file>