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E02D8" w14:textId="77777777" w:rsidR="00D50010" w:rsidRDefault="00D50010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7A3C732" w14:textId="7FAD9B9C" w:rsidR="002A083A" w:rsidRPr="00D342EC" w:rsidRDefault="003E4CA8" w:rsidP="00E12891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  <w:sz w:val="28"/>
          <w:szCs w:val="28"/>
          <w:lang w:val="de-DE"/>
        </w:rPr>
      </w:pPr>
      <w:r w:rsidRPr="00D342EC">
        <w:rPr>
          <w:b/>
          <w:sz w:val="28"/>
          <w:szCs w:val="28"/>
        </w:rPr>
        <w:t xml:space="preserve">UMOWA </w:t>
      </w:r>
      <w:r w:rsidR="009D1832" w:rsidRPr="00D342EC">
        <w:rPr>
          <w:b/>
          <w:sz w:val="28"/>
          <w:szCs w:val="28"/>
        </w:rPr>
        <w:t xml:space="preserve">DZIERŻAWY </w:t>
      </w:r>
      <w:r w:rsidRPr="00D342EC">
        <w:rPr>
          <w:b/>
          <w:sz w:val="28"/>
          <w:szCs w:val="28"/>
        </w:rPr>
        <w:t>NR</w:t>
      </w:r>
      <w:r w:rsidR="00B04A40" w:rsidRPr="00D342EC">
        <w:rPr>
          <w:b/>
          <w:sz w:val="28"/>
          <w:szCs w:val="28"/>
        </w:rPr>
        <w:t xml:space="preserve"> </w:t>
      </w:r>
      <w:r w:rsidR="002C3A8C" w:rsidRPr="00D342EC">
        <w:rPr>
          <w:b/>
          <w:sz w:val="28"/>
          <w:szCs w:val="28"/>
        </w:rPr>
        <w:t>…</w:t>
      </w:r>
      <w:r w:rsidR="00D14CEF" w:rsidRPr="00D342EC">
        <w:rPr>
          <w:b/>
          <w:sz w:val="28"/>
          <w:szCs w:val="28"/>
        </w:rPr>
        <w:t>……</w:t>
      </w:r>
      <w:r w:rsidRPr="00D342EC">
        <w:rPr>
          <w:b/>
          <w:sz w:val="28"/>
          <w:szCs w:val="28"/>
          <w:lang w:val="de-DE"/>
        </w:rPr>
        <w:t>/20</w:t>
      </w:r>
      <w:r w:rsidR="00FE2677" w:rsidRPr="00D342EC">
        <w:rPr>
          <w:b/>
          <w:sz w:val="28"/>
          <w:szCs w:val="28"/>
          <w:lang w:val="de-DE"/>
        </w:rPr>
        <w:t>20</w:t>
      </w:r>
      <w:r w:rsidR="000C2FE7" w:rsidRPr="00D342EC">
        <w:rPr>
          <w:b/>
          <w:sz w:val="28"/>
          <w:szCs w:val="28"/>
          <w:lang w:val="de-DE"/>
        </w:rPr>
        <w:t xml:space="preserve"> </w:t>
      </w:r>
      <w:r w:rsidR="00D07268" w:rsidRPr="00D342EC">
        <w:rPr>
          <w:b/>
          <w:sz w:val="28"/>
          <w:szCs w:val="28"/>
          <w:lang w:val="de-DE"/>
        </w:rPr>
        <w:t xml:space="preserve"> (wzór)</w:t>
      </w:r>
    </w:p>
    <w:p w14:paraId="576637F0" w14:textId="77777777" w:rsidR="00E12891" w:rsidRPr="004D5BD9" w:rsidRDefault="00E12891" w:rsidP="00E12891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11D766C" w14:textId="5893EF3B" w:rsidR="002A083A" w:rsidRDefault="002C3A8C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2A083A" w:rsidRPr="004D5BD9">
        <w:rPr>
          <w:rFonts w:ascii="Arial" w:hAnsi="Arial" w:cs="Arial"/>
          <w:sz w:val="22"/>
          <w:szCs w:val="22"/>
        </w:rPr>
        <w:t xml:space="preserve">awarta w </w:t>
      </w:r>
      <w:r w:rsidR="00D14CEF">
        <w:rPr>
          <w:rFonts w:ascii="Arial" w:hAnsi="Arial" w:cs="Arial"/>
          <w:sz w:val="22"/>
          <w:szCs w:val="22"/>
        </w:rPr>
        <w:t>dniu</w:t>
      </w:r>
      <w:r w:rsidR="00CD7D79" w:rsidRPr="004D5BD9">
        <w:rPr>
          <w:rFonts w:ascii="Arial" w:hAnsi="Arial" w:cs="Arial"/>
          <w:sz w:val="22"/>
          <w:szCs w:val="22"/>
        </w:rPr>
        <w:t xml:space="preserve"> </w:t>
      </w:r>
      <w:r w:rsidR="008156F8">
        <w:rPr>
          <w:rFonts w:ascii="Arial" w:hAnsi="Arial" w:cs="Arial"/>
          <w:sz w:val="22"/>
          <w:szCs w:val="22"/>
        </w:rPr>
        <w:t>……</w:t>
      </w:r>
      <w:r w:rsidR="009D1832">
        <w:rPr>
          <w:rFonts w:ascii="Arial" w:hAnsi="Arial" w:cs="Arial"/>
          <w:sz w:val="22"/>
          <w:szCs w:val="22"/>
        </w:rPr>
        <w:t>..</w:t>
      </w:r>
      <w:r w:rsidR="008156F8">
        <w:rPr>
          <w:rFonts w:ascii="Arial" w:hAnsi="Arial" w:cs="Arial"/>
          <w:sz w:val="22"/>
          <w:szCs w:val="22"/>
        </w:rPr>
        <w:t>……2</w:t>
      </w:r>
      <w:r w:rsidR="00294D3D">
        <w:rPr>
          <w:rFonts w:ascii="Arial" w:hAnsi="Arial" w:cs="Arial"/>
          <w:sz w:val="22"/>
          <w:szCs w:val="22"/>
        </w:rPr>
        <w:t>020</w:t>
      </w:r>
      <w:r w:rsidR="00D32D95">
        <w:rPr>
          <w:rFonts w:ascii="Arial" w:hAnsi="Arial" w:cs="Arial"/>
          <w:sz w:val="22"/>
          <w:szCs w:val="22"/>
        </w:rPr>
        <w:t xml:space="preserve"> </w:t>
      </w:r>
      <w:r w:rsidR="00294D3D">
        <w:rPr>
          <w:rFonts w:ascii="Arial" w:hAnsi="Arial" w:cs="Arial"/>
          <w:sz w:val="22"/>
          <w:szCs w:val="22"/>
        </w:rPr>
        <w:t>r.</w:t>
      </w:r>
      <w:r w:rsidR="002A083A" w:rsidRPr="004D5BD9">
        <w:rPr>
          <w:rFonts w:ascii="Arial" w:hAnsi="Arial" w:cs="Arial"/>
          <w:sz w:val="22"/>
          <w:szCs w:val="22"/>
        </w:rPr>
        <w:t xml:space="preserve"> pomiędzy:</w:t>
      </w:r>
    </w:p>
    <w:p w14:paraId="5254DBFC" w14:textId="77777777" w:rsidR="00E1653C" w:rsidRPr="004D5BD9" w:rsidRDefault="00E1653C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5331E90" w14:textId="77777777" w:rsidR="00D50010" w:rsidRPr="00D50010" w:rsidRDefault="00D50010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09AB211D" w14:textId="4776C76A" w:rsidR="009C71C3" w:rsidRDefault="00E823E5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Biorącym w dzierżawę</w:t>
      </w:r>
      <w:r w:rsidR="00D14CEF">
        <w:rPr>
          <w:rFonts w:ascii="Arial" w:hAnsi="Arial" w:cs="Arial"/>
          <w:b/>
          <w:sz w:val="22"/>
          <w:szCs w:val="22"/>
        </w:rPr>
        <w:t>:</w:t>
      </w:r>
    </w:p>
    <w:p w14:paraId="32CCF9DC" w14:textId="77777777" w:rsidR="004B786B" w:rsidRPr="004B786B" w:rsidRDefault="004B786B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2E8EC9FA" w14:textId="2D245330" w:rsidR="00BD5D3B" w:rsidRPr="00E90D21" w:rsidRDefault="009C71C3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0D21">
        <w:rPr>
          <w:rFonts w:ascii="Arial" w:hAnsi="Arial" w:cs="Arial"/>
          <w:b/>
          <w:sz w:val="22"/>
          <w:szCs w:val="22"/>
        </w:rPr>
        <w:t>Wojewódzki Szpital Zespolony w Elblągu</w:t>
      </w:r>
      <w:r w:rsidR="00E90D21">
        <w:rPr>
          <w:rFonts w:ascii="Arial" w:hAnsi="Arial" w:cs="Arial"/>
          <w:sz w:val="22"/>
          <w:szCs w:val="22"/>
        </w:rPr>
        <w:t xml:space="preserve"> z siedzibą przy ul. Królewieck</w:t>
      </w:r>
      <w:r w:rsidR="00D14CEF">
        <w:rPr>
          <w:rFonts w:ascii="Arial" w:hAnsi="Arial" w:cs="Arial"/>
          <w:sz w:val="22"/>
          <w:szCs w:val="22"/>
        </w:rPr>
        <w:t>iej</w:t>
      </w:r>
      <w:r w:rsidR="00E90D21">
        <w:rPr>
          <w:rFonts w:ascii="Arial" w:hAnsi="Arial" w:cs="Arial"/>
          <w:sz w:val="22"/>
          <w:szCs w:val="22"/>
        </w:rPr>
        <w:t xml:space="preserve"> 146, </w:t>
      </w:r>
      <w:r>
        <w:rPr>
          <w:rFonts w:ascii="Arial" w:hAnsi="Arial" w:cs="Arial"/>
          <w:sz w:val="22"/>
          <w:szCs w:val="22"/>
        </w:rPr>
        <w:t>82-300 Elbląg</w:t>
      </w:r>
      <w:r w:rsidR="00E90D21">
        <w:rPr>
          <w:rFonts w:ascii="Arial" w:hAnsi="Arial" w:cs="Arial"/>
          <w:sz w:val="22"/>
          <w:szCs w:val="22"/>
        </w:rPr>
        <w:t xml:space="preserve"> </w:t>
      </w:r>
      <w:r w:rsidR="00BD5D3B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ujawnionym w rejestrze stowarzyszeń, innych organizacji społecznych i zawodowych, fundacji i publicznych zakładów opieki zdrowotnej prowadzonym przez Sąd Rejonowy </w:t>
      </w:r>
      <w:r w:rsidR="00D14CEF">
        <w:rPr>
          <w:rFonts w:ascii="Arial" w:hAnsi="Arial" w:cs="Arial"/>
          <w:color w:val="auto"/>
          <w:sz w:val="22"/>
          <w:szCs w:val="22"/>
          <w:shd w:val="clear" w:color="auto" w:fill="FFFFFF"/>
        </w:rPr>
        <w:t>w </w:t>
      </w:r>
      <w:r w:rsidR="00E90D2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Olsztynie </w:t>
      </w:r>
      <w:r w:rsidR="00BD5D3B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pod numerem KRS </w:t>
      </w:r>
      <w:r w:rsidR="00E90D21">
        <w:rPr>
          <w:rFonts w:ascii="Arial" w:hAnsi="Arial" w:cs="Arial"/>
          <w:color w:val="auto"/>
          <w:sz w:val="22"/>
          <w:szCs w:val="22"/>
          <w:shd w:val="clear" w:color="auto" w:fill="FFFFFF"/>
        </w:rPr>
        <w:t>0000003202</w:t>
      </w:r>
      <w:r w:rsidR="00BD5D3B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NIP: </w:t>
      </w:r>
      <w:r w:rsidR="00E90D21">
        <w:rPr>
          <w:rFonts w:ascii="Arial" w:hAnsi="Arial" w:cs="Arial"/>
          <w:color w:val="auto"/>
          <w:sz w:val="22"/>
          <w:szCs w:val="22"/>
          <w:shd w:val="clear" w:color="auto" w:fill="FFFFFF"/>
        </w:rPr>
        <w:t>578-25-17-492</w:t>
      </w:r>
      <w:r w:rsidR="00BD5D3B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REGON </w:t>
      </w:r>
      <w:r w:rsidR="00E90D21">
        <w:rPr>
          <w:rFonts w:ascii="Arial" w:hAnsi="Arial" w:cs="Arial"/>
          <w:color w:val="auto"/>
          <w:sz w:val="22"/>
          <w:szCs w:val="22"/>
          <w:shd w:val="clear" w:color="auto" w:fill="FFFFFF"/>
        </w:rPr>
        <w:t>170745930</w:t>
      </w:r>
      <w:r w:rsidR="00BD5D3B">
        <w:rPr>
          <w:rFonts w:ascii="Arial" w:hAnsi="Arial" w:cs="Arial"/>
          <w:color w:val="auto"/>
          <w:sz w:val="22"/>
          <w:szCs w:val="22"/>
          <w:shd w:val="clear" w:color="auto" w:fill="FFFFFF"/>
        </w:rPr>
        <w:t>,</w:t>
      </w:r>
    </w:p>
    <w:p w14:paraId="36E738F6" w14:textId="77777777" w:rsidR="002A083A" w:rsidRPr="004D5BD9" w:rsidRDefault="004D5BD9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reprezentowan</w:t>
      </w:r>
      <w:r w:rsidR="001422D4">
        <w:rPr>
          <w:rFonts w:ascii="Arial" w:hAnsi="Arial" w:cs="Arial"/>
          <w:sz w:val="22"/>
          <w:szCs w:val="22"/>
        </w:rPr>
        <w:t>ym</w:t>
      </w:r>
      <w:r w:rsidR="002A083A" w:rsidRPr="004D5BD9">
        <w:rPr>
          <w:rFonts w:ascii="Arial" w:hAnsi="Arial" w:cs="Arial"/>
          <w:sz w:val="22"/>
          <w:szCs w:val="22"/>
        </w:rPr>
        <w:t xml:space="preserve"> przez :</w:t>
      </w:r>
    </w:p>
    <w:p w14:paraId="5F811799" w14:textId="6309B7B5" w:rsidR="004B44CB" w:rsidRPr="003E7F36" w:rsidRDefault="00E90D21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Elżbietę Gelert – Dyrektor Naczelny</w:t>
      </w:r>
    </w:p>
    <w:p w14:paraId="5F837849" w14:textId="77777777" w:rsidR="00D50010" w:rsidRPr="00D50010" w:rsidRDefault="00D50010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6732770" w14:textId="51AA7FE1" w:rsidR="002A083A" w:rsidRDefault="002A083A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a</w:t>
      </w:r>
    </w:p>
    <w:p w14:paraId="14F8C224" w14:textId="77777777" w:rsidR="00D50010" w:rsidRPr="00D50010" w:rsidRDefault="00D50010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3ABCF23E" w14:textId="146E7D22" w:rsidR="002A083A" w:rsidRDefault="004B027E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E823E5">
        <w:rPr>
          <w:rFonts w:ascii="Arial" w:hAnsi="Arial" w:cs="Arial"/>
          <w:b/>
          <w:sz w:val="22"/>
          <w:szCs w:val="22"/>
        </w:rPr>
        <w:t>ydzierżawiającym</w:t>
      </w:r>
      <w:r w:rsidR="002A083A" w:rsidRPr="004D5BD9">
        <w:rPr>
          <w:rFonts w:ascii="Arial" w:hAnsi="Arial" w:cs="Arial"/>
          <w:b/>
          <w:sz w:val="22"/>
          <w:szCs w:val="22"/>
        </w:rPr>
        <w:t>:</w:t>
      </w:r>
    </w:p>
    <w:p w14:paraId="6DC34456" w14:textId="77777777" w:rsidR="004B786B" w:rsidRPr="004B786B" w:rsidRDefault="004B786B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b/>
          <w:sz w:val="12"/>
          <w:szCs w:val="12"/>
        </w:rPr>
      </w:pPr>
    </w:p>
    <w:p w14:paraId="7DA6066B" w14:textId="080EDAB4" w:rsidR="002A083A" w:rsidRPr="004D5BD9" w:rsidRDefault="00246261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  <w:r w:rsidR="002A083A" w:rsidRPr="004D5BD9">
        <w:rPr>
          <w:rFonts w:ascii="Arial" w:hAnsi="Arial" w:cs="Arial"/>
          <w:sz w:val="22"/>
          <w:szCs w:val="22"/>
        </w:rPr>
        <w:t xml:space="preserve"> z siedzibą</w:t>
      </w:r>
      <w:r w:rsidR="00D14C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  <w:r w:rsidR="002A083A" w:rsidRPr="004D5BD9">
        <w:rPr>
          <w:rFonts w:ascii="Arial" w:hAnsi="Arial" w:cs="Arial"/>
          <w:sz w:val="22"/>
          <w:szCs w:val="22"/>
        </w:rPr>
        <w:t xml:space="preserve"> KRS </w:t>
      </w:r>
      <w:r>
        <w:rPr>
          <w:rFonts w:ascii="Arial" w:hAnsi="Arial" w:cs="Arial"/>
          <w:sz w:val="22"/>
          <w:szCs w:val="22"/>
        </w:rPr>
        <w:t>…………………………….</w:t>
      </w:r>
      <w:r w:rsidR="002A083A" w:rsidRPr="004D5BD9">
        <w:rPr>
          <w:rFonts w:ascii="Arial" w:hAnsi="Arial" w:cs="Arial"/>
          <w:sz w:val="22"/>
          <w:szCs w:val="22"/>
        </w:rPr>
        <w:t xml:space="preserve">, NIP: </w:t>
      </w:r>
      <w:r>
        <w:rPr>
          <w:rFonts w:ascii="Arial" w:hAnsi="Arial" w:cs="Arial"/>
          <w:sz w:val="22"/>
          <w:szCs w:val="22"/>
        </w:rPr>
        <w:t>……………………………, REGON ….…………..……….</w:t>
      </w:r>
      <w:r w:rsidR="002A083A" w:rsidRPr="004D5BD9">
        <w:rPr>
          <w:rFonts w:ascii="Arial" w:hAnsi="Arial" w:cs="Arial"/>
          <w:sz w:val="22"/>
          <w:szCs w:val="22"/>
        </w:rPr>
        <w:t xml:space="preserve"> </w:t>
      </w:r>
    </w:p>
    <w:p w14:paraId="6551252A" w14:textId="14C979DD" w:rsidR="002A083A" w:rsidRPr="004D5BD9" w:rsidRDefault="002A083A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repreze</w:t>
      </w:r>
      <w:r w:rsidR="00B7502D">
        <w:rPr>
          <w:rFonts w:ascii="Arial" w:hAnsi="Arial" w:cs="Arial"/>
          <w:sz w:val="22"/>
          <w:szCs w:val="22"/>
        </w:rPr>
        <w:t>ntowa</w:t>
      </w:r>
      <w:r w:rsidR="007816DC">
        <w:rPr>
          <w:rFonts w:ascii="Arial" w:hAnsi="Arial" w:cs="Arial"/>
          <w:sz w:val="22"/>
          <w:szCs w:val="22"/>
        </w:rPr>
        <w:t>n</w:t>
      </w:r>
      <w:r w:rsidR="004111A1">
        <w:rPr>
          <w:rFonts w:ascii="Arial" w:hAnsi="Arial" w:cs="Arial"/>
          <w:sz w:val="22"/>
          <w:szCs w:val="22"/>
        </w:rPr>
        <w:t>ą</w:t>
      </w:r>
      <w:r w:rsidRPr="004D5BD9">
        <w:rPr>
          <w:rFonts w:ascii="Arial" w:hAnsi="Arial" w:cs="Arial"/>
          <w:sz w:val="22"/>
          <w:szCs w:val="22"/>
        </w:rPr>
        <w:t xml:space="preserve"> przez:</w:t>
      </w:r>
    </w:p>
    <w:p w14:paraId="750BA47B" w14:textId="2498B884" w:rsidR="002A083A" w:rsidRPr="004D5BD9" w:rsidRDefault="00246261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14:paraId="1E180700" w14:textId="39E6CAFB" w:rsidR="004111A1" w:rsidRDefault="002A083A" w:rsidP="002C3A8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 xml:space="preserve">     </w:t>
      </w:r>
      <w:r w:rsidR="00C96091">
        <w:rPr>
          <w:rFonts w:ascii="Arial" w:hAnsi="Arial" w:cs="Arial"/>
          <w:sz w:val="22"/>
          <w:szCs w:val="22"/>
        </w:rPr>
        <w:tab/>
      </w:r>
      <w:r w:rsidR="00C96091">
        <w:rPr>
          <w:rFonts w:ascii="Arial" w:hAnsi="Arial" w:cs="Arial"/>
          <w:sz w:val="22"/>
          <w:szCs w:val="22"/>
        </w:rPr>
        <w:tab/>
      </w:r>
      <w:r w:rsidR="00C96091">
        <w:rPr>
          <w:rFonts w:ascii="Arial" w:hAnsi="Arial" w:cs="Arial"/>
          <w:sz w:val="22"/>
          <w:szCs w:val="22"/>
        </w:rPr>
        <w:tab/>
      </w:r>
      <w:r w:rsidR="00C96091">
        <w:rPr>
          <w:rFonts w:ascii="Arial" w:hAnsi="Arial" w:cs="Arial"/>
          <w:sz w:val="22"/>
          <w:szCs w:val="22"/>
        </w:rPr>
        <w:tab/>
      </w:r>
      <w:r w:rsidR="00C96091">
        <w:rPr>
          <w:rFonts w:ascii="Arial" w:hAnsi="Arial" w:cs="Arial"/>
          <w:sz w:val="22"/>
          <w:szCs w:val="22"/>
        </w:rPr>
        <w:tab/>
      </w:r>
      <w:r w:rsidR="00C96091">
        <w:rPr>
          <w:rFonts w:ascii="Arial" w:hAnsi="Arial" w:cs="Arial"/>
          <w:sz w:val="22"/>
          <w:szCs w:val="22"/>
        </w:rPr>
        <w:tab/>
      </w:r>
    </w:p>
    <w:p w14:paraId="6605C504" w14:textId="77777777" w:rsidR="00293CB5" w:rsidRPr="00986C45" w:rsidRDefault="00293CB5" w:rsidP="002C3A8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rPr>
          <w:rFonts w:ascii="Arial" w:hAnsi="Arial" w:cs="Arial"/>
          <w:sz w:val="16"/>
          <w:szCs w:val="16"/>
        </w:rPr>
      </w:pPr>
    </w:p>
    <w:p w14:paraId="5AB1F5EC" w14:textId="7EB17FCC" w:rsidR="002A083A" w:rsidRDefault="002A083A" w:rsidP="00C50A17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§ 1</w:t>
      </w:r>
    </w:p>
    <w:p w14:paraId="7A80A3ED" w14:textId="77777777" w:rsidR="00B97392" w:rsidRPr="00B97392" w:rsidRDefault="00B97392" w:rsidP="00C50A17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783446A8" w14:textId="17E1D91E" w:rsidR="002A083A" w:rsidRDefault="002A083A" w:rsidP="002C3A8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/>
        <w:ind w:left="357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(PRZEDMIOT UMOWY)</w:t>
      </w:r>
    </w:p>
    <w:p w14:paraId="4E531636" w14:textId="77777777" w:rsidR="004F6331" w:rsidRPr="00DA19DB" w:rsidRDefault="004F6331" w:rsidP="002C3A8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/>
        <w:ind w:left="357"/>
        <w:jc w:val="center"/>
        <w:rPr>
          <w:rFonts w:ascii="Arial" w:hAnsi="Arial" w:cs="Arial"/>
          <w:sz w:val="8"/>
          <w:szCs w:val="8"/>
        </w:rPr>
      </w:pPr>
    </w:p>
    <w:p w14:paraId="088798C4" w14:textId="09D93AB2" w:rsidR="008344F8" w:rsidRPr="00BD5D3B" w:rsidRDefault="002A083A" w:rsidP="002C3A8C">
      <w:pPr>
        <w:pStyle w:val="Normalny1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Przedmiot</w:t>
      </w:r>
      <w:r w:rsidR="00E90D21">
        <w:rPr>
          <w:rFonts w:ascii="Arial" w:hAnsi="Arial" w:cs="Arial"/>
          <w:sz w:val="22"/>
          <w:szCs w:val="22"/>
        </w:rPr>
        <w:t>em</w:t>
      </w:r>
      <w:r w:rsidRPr="004D5BD9">
        <w:rPr>
          <w:rFonts w:ascii="Arial" w:hAnsi="Arial" w:cs="Arial"/>
          <w:sz w:val="22"/>
          <w:szCs w:val="22"/>
        </w:rPr>
        <w:t xml:space="preserve"> umowy </w:t>
      </w:r>
      <w:r w:rsidR="00D96884">
        <w:rPr>
          <w:rFonts w:ascii="Arial" w:hAnsi="Arial" w:cs="Arial"/>
          <w:sz w:val="22"/>
          <w:szCs w:val="22"/>
        </w:rPr>
        <w:t>jest</w:t>
      </w:r>
      <w:r w:rsidRPr="004D5BD9">
        <w:rPr>
          <w:rFonts w:ascii="Arial" w:hAnsi="Arial" w:cs="Arial"/>
          <w:sz w:val="22"/>
          <w:szCs w:val="22"/>
        </w:rPr>
        <w:t xml:space="preserve"> </w:t>
      </w:r>
      <w:r w:rsidR="00D96884">
        <w:rPr>
          <w:rFonts w:ascii="Arial" w:hAnsi="Arial" w:cs="Arial"/>
          <w:sz w:val="22"/>
          <w:szCs w:val="22"/>
        </w:rPr>
        <w:t>dzierżawa</w:t>
      </w:r>
      <w:r w:rsidRPr="004D5BD9">
        <w:rPr>
          <w:rFonts w:ascii="Arial" w:hAnsi="Arial" w:cs="Arial"/>
          <w:sz w:val="22"/>
          <w:szCs w:val="22"/>
        </w:rPr>
        <w:t>:</w:t>
      </w:r>
      <w:r w:rsidR="00B501A2">
        <w:rPr>
          <w:rFonts w:ascii="Arial" w:hAnsi="Arial" w:cs="Arial"/>
          <w:sz w:val="22"/>
          <w:szCs w:val="22"/>
        </w:rPr>
        <w:t xml:space="preserve">  </w:t>
      </w:r>
      <w:r w:rsidR="00E1653C" w:rsidRPr="00BD5D3B">
        <w:rPr>
          <w:rFonts w:ascii="Arial" w:hAnsi="Arial" w:cs="Arial"/>
          <w:b/>
          <w:iCs/>
          <w:sz w:val="22"/>
          <w:szCs w:val="22"/>
        </w:rPr>
        <w:t>Aparatu C2 NERVE MONITOR</w:t>
      </w:r>
      <w:r w:rsidR="00C50A17">
        <w:rPr>
          <w:rFonts w:ascii="Arial" w:hAnsi="Arial" w:cs="Arial"/>
          <w:b/>
          <w:iCs/>
          <w:sz w:val="22"/>
          <w:szCs w:val="22"/>
        </w:rPr>
        <w:t xml:space="preserve"> -</w:t>
      </w:r>
      <w:r w:rsidR="00306806">
        <w:rPr>
          <w:rFonts w:ascii="Arial" w:hAnsi="Arial" w:cs="Arial"/>
          <w:b/>
          <w:iCs/>
          <w:sz w:val="22"/>
          <w:szCs w:val="22"/>
        </w:rPr>
        <w:t xml:space="preserve"> </w:t>
      </w:r>
      <w:r w:rsidR="00C50A17" w:rsidRPr="00BD5D3B">
        <w:rPr>
          <w:rFonts w:ascii="Arial" w:hAnsi="Arial" w:cs="Arial"/>
          <w:b/>
          <w:iCs/>
          <w:sz w:val="22"/>
          <w:szCs w:val="22"/>
        </w:rPr>
        <w:t xml:space="preserve">1 szt., </w:t>
      </w:r>
      <w:r w:rsidR="00306806">
        <w:rPr>
          <w:rFonts w:ascii="Arial" w:hAnsi="Arial" w:cs="Arial"/>
          <w:b/>
          <w:iCs/>
          <w:sz w:val="22"/>
          <w:szCs w:val="22"/>
        </w:rPr>
        <w:t xml:space="preserve">numer katalogowy </w:t>
      </w:r>
      <w:r w:rsidR="00EC36CF">
        <w:rPr>
          <w:rFonts w:ascii="Arial" w:hAnsi="Arial" w:cs="Arial"/>
          <w:b/>
          <w:iCs/>
          <w:sz w:val="22"/>
          <w:szCs w:val="22"/>
        </w:rPr>
        <w:t>……………………………….</w:t>
      </w:r>
      <w:r w:rsidR="00E1653C" w:rsidRPr="00BD5D3B">
        <w:rPr>
          <w:rFonts w:ascii="Arial" w:hAnsi="Arial" w:cs="Arial"/>
          <w:b/>
          <w:iCs/>
          <w:sz w:val="22"/>
          <w:szCs w:val="22"/>
        </w:rPr>
        <w:t xml:space="preserve">, numer seryjny </w:t>
      </w:r>
      <w:r w:rsidR="00EC36CF" w:rsidRPr="00EC36CF">
        <w:rPr>
          <w:rFonts w:ascii="Arial" w:hAnsi="Arial" w:cs="Arial"/>
          <w:bCs/>
          <w:iCs/>
          <w:color w:val="auto"/>
          <w:sz w:val="22"/>
          <w:szCs w:val="22"/>
        </w:rPr>
        <w:t>…………………………..</w:t>
      </w:r>
      <w:r w:rsidR="00306806" w:rsidRPr="00EC36CF">
        <w:rPr>
          <w:rFonts w:ascii="Arial" w:hAnsi="Arial" w:cs="Arial"/>
          <w:bCs/>
          <w:iCs/>
          <w:color w:val="auto"/>
          <w:sz w:val="22"/>
          <w:szCs w:val="22"/>
        </w:rPr>
        <w:t>.</w:t>
      </w:r>
      <w:r w:rsidR="00726294">
        <w:rPr>
          <w:rFonts w:ascii="Arial" w:hAnsi="Arial" w:cs="Arial"/>
          <w:bCs/>
          <w:iCs/>
          <w:color w:val="auto"/>
          <w:sz w:val="22"/>
          <w:szCs w:val="22"/>
        </w:rPr>
        <w:t xml:space="preserve"> - system</w:t>
      </w:r>
      <w:r w:rsidR="00726294" w:rsidRPr="00726294">
        <w:rPr>
          <w:rFonts w:ascii="Arial" w:hAnsi="Arial" w:cs="Arial"/>
          <w:bCs/>
          <w:iCs/>
          <w:color w:val="auto"/>
          <w:sz w:val="22"/>
          <w:szCs w:val="22"/>
        </w:rPr>
        <w:t xml:space="preserve"> neuromonitoringu w chirurgii tarczycy</w:t>
      </w:r>
      <w:r w:rsidR="00726294">
        <w:rPr>
          <w:rFonts w:ascii="Arial" w:hAnsi="Arial" w:cs="Arial"/>
          <w:bCs/>
          <w:iCs/>
          <w:color w:val="auto"/>
          <w:sz w:val="22"/>
          <w:szCs w:val="22"/>
        </w:rPr>
        <w:t>.</w:t>
      </w:r>
    </w:p>
    <w:p w14:paraId="54FC42E3" w14:textId="5AD0219C" w:rsidR="002A083A" w:rsidRPr="001D1F9A" w:rsidRDefault="004B027E" w:rsidP="002C3A8C">
      <w:pPr>
        <w:pStyle w:val="Normalny1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</w:t>
      </w:r>
      <w:r w:rsidR="00053AEA">
        <w:rPr>
          <w:rFonts w:ascii="Arial" w:hAnsi="Arial" w:cs="Arial"/>
          <w:sz w:val="22"/>
          <w:szCs w:val="22"/>
        </w:rPr>
        <w:t>zierżawi</w:t>
      </w:r>
      <w:r>
        <w:rPr>
          <w:rFonts w:ascii="Arial" w:hAnsi="Arial" w:cs="Arial"/>
          <w:sz w:val="22"/>
          <w:szCs w:val="22"/>
        </w:rPr>
        <w:t>aj</w:t>
      </w:r>
      <w:r w:rsidR="00053AEA">
        <w:rPr>
          <w:rFonts w:ascii="Arial" w:hAnsi="Arial" w:cs="Arial"/>
          <w:sz w:val="22"/>
          <w:szCs w:val="22"/>
        </w:rPr>
        <w:t>ący</w:t>
      </w:r>
      <w:r w:rsidR="004111A1">
        <w:rPr>
          <w:rFonts w:ascii="Arial" w:hAnsi="Arial" w:cs="Arial"/>
          <w:sz w:val="22"/>
          <w:szCs w:val="22"/>
        </w:rPr>
        <w:t xml:space="preserve"> </w:t>
      </w:r>
      <w:r w:rsidR="004D5BD9" w:rsidRPr="001D1F9A">
        <w:rPr>
          <w:rFonts w:ascii="Arial" w:hAnsi="Arial" w:cs="Arial"/>
          <w:sz w:val="22"/>
          <w:szCs w:val="22"/>
        </w:rPr>
        <w:t>oświadcza</w:t>
      </w:r>
      <w:r w:rsidR="002A083A" w:rsidRPr="001F6806">
        <w:rPr>
          <w:rFonts w:ascii="Arial" w:hAnsi="Arial" w:cs="Arial"/>
          <w:sz w:val="22"/>
          <w:szCs w:val="22"/>
        </w:rPr>
        <w:t xml:space="preserve">, </w:t>
      </w:r>
      <w:r w:rsidR="00EF5501" w:rsidRPr="001D1F9A">
        <w:rPr>
          <w:rFonts w:ascii="Arial" w:hAnsi="Arial" w:cs="Arial"/>
          <w:sz w:val="22"/>
          <w:szCs w:val="22"/>
        </w:rPr>
        <w:t>ż</w:t>
      </w:r>
      <w:r w:rsidR="00E823E5">
        <w:rPr>
          <w:rFonts w:ascii="Arial" w:hAnsi="Arial" w:cs="Arial"/>
          <w:sz w:val="22"/>
          <w:szCs w:val="22"/>
        </w:rPr>
        <w:t xml:space="preserve">e </w:t>
      </w:r>
      <w:r w:rsidR="00E90D21">
        <w:rPr>
          <w:rFonts w:ascii="Arial" w:hAnsi="Arial" w:cs="Arial"/>
          <w:sz w:val="22"/>
          <w:szCs w:val="22"/>
        </w:rPr>
        <w:t>przedmiot u</w:t>
      </w:r>
      <w:r w:rsidR="006F0A2A">
        <w:rPr>
          <w:rFonts w:ascii="Arial" w:hAnsi="Arial" w:cs="Arial"/>
          <w:sz w:val="22"/>
          <w:szCs w:val="22"/>
        </w:rPr>
        <w:t xml:space="preserve">mowy spełnia wymogi określone </w:t>
      </w:r>
      <w:r w:rsidR="00E90D21">
        <w:rPr>
          <w:rFonts w:ascii="Arial" w:hAnsi="Arial" w:cs="Arial"/>
          <w:sz w:val="22"/>
          <w:szCs w:val="22"/>
        </w:rPr>
        <w:t xml:space="preserve">                                  </w:t>
      </w:r>
      <w:r w:rsidR="006F0A2A">
        <w:rPr>
          <w:rFonts w:ascii="Arial" w:hAnsi="Arial" w:cs="Arial"/>
          <w:sz w:val="22"/>
          <w:szCs w:val="22"/>
        </w:rPr>
        <w:t>w powszechnie obowiązujących przepisach prawa, w szczególności posiada odpowiednie certyfikaty i jest dopuszczony do używania na terenie RP.</w:t>
      </w:r>
    </w:p>
    <w:p w14:paraId="6C9ED455" w14:textId="77777777" w:rsidR="002A083A" w:rsidRPr="004D5BD9" w:rsidRDefault="002A083A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44A0DD" w14:textId="341DADD0" w:rsidR="002A083A" w:rsidRDefault="002A083A" w:rsidP="00C50A17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§ 2</w:t>
      </w:r>
    </w:p>
    <w:p w14:paraId="71A1E1FF" w14:textId="77777777" w:rsidR="00B97392" w:rsidRPr="00B97392" w:rsidRDefault="00B97392" w:rsidP="00C50A17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77DC0BFC" w14:textId="63A3BC07" w:rsidR="006F0A2A" w:rsidRDefault="002A083A" w:rsidP="004B786B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(CENA)</w:t>
      </w:r>
    </w:p>
    <w:p w14:paraId="2A1F8BE8" w14:textId="77777777" w:rsidR="004F444C" w:rsidRPr="004F444C" w:rsidRDefault="00C96091" w:rsidP="002C3A8C">
      <w:pPr>
        <w:pStyle w:val="Normalny1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4F444C">
        <w:rPr>
          <w:rFonts w:ascii="Arial" w:hAnsi="Arial" w:cs="Arial"/>
          <w:sz w:val="22"/>
          <w:szCs w:val="22"/>
        </w:rPr>
        <w:t>Strony ustalają</w:t>
      </w:r>
      <w:r w:rsidR="006F0A2A" w:rsidRPr="004F444C">
        <w:rPr>
          <w:rFonts w:ascii="Arial" w:hAnsi="Arial" w:cs="Arial"/>
          <w:sz w:val="22"/>
          <w:szCs w:val="22"/>
        </w:rPr>
        <w:t xml:space="preserve">, że </w:t>
      </w:r>
      <w:r w:rsidR="00AC73B0" w:rsidRPr="004F444C">
        <w:rPr>
          <w:rFonts w:ascii="Arial" w:hAnsi="Arial" w:cs="Arial"/>
          <w:b/>
          <w:bCs/>
          <w:sz w:val="22"/>
          <w:szCs w:val="22"/>
        </w:rPr>
        <w:t xml:space="preserve">miesięczny </w:t>
      </w:r>
      <w:r w:rsidR="006F0A2A" w:rsidRPr="004F444C">
        <w:rPr>
          <w:rFonts w:ascii="Arial" w:hAnsi="Arial" w:cs="Arial"/>
          <w:b/>
          <w:bCs/>
          <w:sz w:val="22"/>
          <w:szCs w:val="22"/>
        </w:rPr>
        <w:t>czynsz dzierżawy</w:t>
      </w:r>
      <w:r w:rsidR="006F0A2A" w:rsidRPr="004F444C">
        <w:rPr>
          <w:rFonts w:ascii="Arial" w:hAnsi="Arial" w:cs="Arial"/>
          <w:sz w:val="22"/>
          <w:szCs w:val="22"/>
        </w:rPr>
        <w:t xml:space="preserve"> </w:t>
      </w:r>
      <w:r w:rsidR="00E90D21" w:rsidRPr="004F444C">
        <w:rPr>
          <w:rFonts w:ascii="Arial" w:hAnsi="Arial" w:cs="Arial"/>
          <w:sz w:val="22"/>
          <w:szCs w:val="22"/>
        </w:rPr>
        <w:t>p</w:t>
      </w:r>
      <w:r w:rsidR="006F0A2A" w:rsidRPr="004F444C">
        <w:rPr>
          <w:rFonts w:ascii="Arial" w:hAnsi="Arial" w:cs="Arial"/>
          <w:sz w:val="22"/>
          <w:szCs w:val="22"/>
        </w:rPr>
        <w:t>rzedmiotu umow</w:t>
      </w:r>
      <w:r w:rsidR="00E823E5" w:rsidRPr="004F444C">
        <w:rPr>
          <w:rFonts w:ascii="Arial" w:hAnsi="Arial" w:cs="Arial"/>
          <w:sz w:val="22"/>
          <w:szCs w:val="22"/>
        </w:rPr>
        <w:t xml:space="preserve">y </w:t>
      </w:r>
      <w:r w:rsidR="00D342EC" w:rsidRPr="004F444C">
        <w:rPr>
          <w:rFonts w:ascii="Arial" w:hAnsi="Arial" w:cs="Arial"/>
          <w:sz w:val="22"/>
          <w:szCs w:val="22"/>
        </w:rPr>
        <w:t>(</w:t>
      </w:r>
      <w:r w:rsidR="004D2D57" w:rsidRPr="004F444C">
        <w:rPr>
          <w:rFonts w:ascii="Arial" w:hAnsi="Arial" w:cs="Arial"/>
          <w:sz w:val="22"/>
          <w:szCs w:val="22"/>
        </w:rPr>
        <w:t>przez</w:t>
      </w:r>
      <w:r w:rsidR="00E90D21" w:rsidRPr="004F444C">
        <w:rPr>
          <w:rFonts w:ascii="Arial" w:hAnsi="Arial" w:cs="Arial"/>
          <w:sz w:val="22"/>
          <w:szCs w:val="22"/>
        </w:rPr>
        <w:t xml:space="preserve"> cały okres obowiązywania u</w:t>
      </w:r>
      <w:r w:rsidR="006F0A2A" w:rsidRPr="004F444C">
        <w:rPr>
          <w:rFonts w:ascii="Arial" w:hAnsi="Arial" w:cs="Arial"/>
          <w:sz w:val="22"/>
          <w:szCs w:val="22"/>
        </w:rPr>
        <w:t>mowy</w:t>
      </w:r>
      <w:r w:rsidR="00D342EC" w:rsidRPr="004F444C">
        <w:rPr>
          <w:rFonts w:ascii="Arial" w:hAnsi="Arial" w:cs="Arial"/>
          <w:sz w:val="22"/>
          <w:szCs w:val="22"/>
        </w:rPr>
        <w:t>)</w:t>
      </w:r>
      <w:r w:rsidR="00C50A17" w:rsidRPr="004F444C">
        <w:rPr>
          <w:rFonts w:ascii="Arial" w:hAnsi="Arial" w:cs="Arial"/>
          <w:sz w:val="22"/>
          <w:szCs w:val="22"/>
        </w:rPr>
        <w:t xml:space="preserve"> </w:t>
      </w:r>
      <w:r w:rsidR="006F0A2A" w:rsidRPr="004F444C">
        <w:rPr>
          <w:rFonts w:ascii="Arial" w:hAnsi="Arial" w:cs="Arial"/>
          <w:sz w:val="22"/>
          <w:szCs w:val="22"/>
        </w:rPr>
        <w:t>wynosi</w:t>
      </w:r>
      <w:r w:rsidR="004F444C" w:rsidRPr="004F444C">
        <w:rPr>
          <w:rFonts w:ascii="Arial" w:hAnsi="Arial" w:cs="Arial"/>
          <w:sz w:val="22"/>
          <w:szCs w:val="22"/>
        </w:rPr>
        <w:t>:</w:t>
      </w:r>
    </w:p>
    <w:p w14:paraId="52023DFD" w14:textId="231C0396" w:rsidR="004F444C" w:rsidRPr="004F444C" w:rsidRDefault="00D342EC" w:rsidP="004F444C">
      <w:pPr>
        <w:pStyle w:val="Normalny1"/>
        <w:numPr>
          <w:ilvl w:val="1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4F444C">
        <w:rPr>
          <w:rFonts w:ascii="Arial" w:hAnsi="Arial" w:cs="Arial"/>
          <w:bCs/>
          <w:sz w:val="22"/>
          <w:szCs w:val="22"/>
        </w:rPr>
        <w:t>netto</w:t>
      </w:r>
      <w:r w:rsidRPr="004F444C">
        <w:rPr>
          <w:rFonts w:ascii="Arial" w:hAnsi="Arial" w:cs="Arial"/>
          <w:sz w:val="22"/>
          <w:szCs w:val="22"/>
        </w:rPr>
        <w:t xml:space="preserve"> </w:t>
      </w:r>
      <w:r w:rsidR="00A320DE" w:rsidRPr="004F444C">
        <w:rPr>
          <w:rFonts w:ascii="Arial" w:hAnsi="Arial" w:cs="Arial"/>
          <w:sz w:val="22"/>
          <w:szCs w:val="22"/>
        </w:rPr>
        <w:t>…</w:t>
      </w:r>
      <w:r w:rsidR="004F444C" w:rsidRPr="004F444C">
        <w:rPr>
          <w:rFonts w:ascii="Arial" w:hAnsi="Arial" w:cs="Arial"/>
          <w:sz w:val="22"/>
          <w:szCs w:val="22"/>
        </w:rPr>
        <w:t>.</w:t>
      </w:r>
      <w:r w:rsidR="00A320DE" w:rsidRPr="004F444C">
        <w:rPr>
          <w:rFonts w:ascii="Arial" w:hAnsi="Arial" w:cs="Arial"/>
          <w:sz w:val="22"/>
          <w:szCs w:val="22"/>
        </w:rPr>
        <w:t>…</w:t>
      </w:r>
      <w:r w:rsidRPr="004F444C">
        <w:rPr>
          <w:rFonts w:ascii="Arial" w:hAnsi="Arial" w:cs="Arial"/>
          <w:sz w:val="22"/>
          <w:szCs w:val="22"/>
        </w:rPr>
        <w:t>…..</w:t>
      </w:r>
      <w:r w:rsidR="00A320DE" w:rsidRPr="004F444C">
        <w:rPr>
          <w:rFonts w:ascii="Arial" w:hAnsi="Arial" w:cs="Arial"/>
          <w:sz w:val="22"/>
          <w:szCs w:val="22"/>
        </w:rPr>
        <w:t>…</w:t>
      </w:r>
      <w:r w:rsidR="00306806" w:rsidRPr="004F444C">
        <w:rPr>
          <w:rFonts w:ascii="Arial" w:hAnsi="Arial" w:cs="Arial"/>
          <w:b/>
          <w:sz w:val="22"/>
          <w:szCs w:val="22"/>
        </w:rPr>
        <w:t xml:space="preserve"> </w:t>
      </w:r>
      <w:r w:rsidR="00E823E5" w:rsidRPr="004F444C">
        <w:rPr>
          <w:rFonts w:ascii="Arial" w:hAnsi="Arial" w:cs="Arial"/>
          <w:b/>
          <w:sz w:val="22"/>
          <w:szCs w:val="22"/>
        </w:rPr>
        <w:t>zł</w:t>
      </w:r>
      <w:r w:rsidRPr="004F444C">
        <w:rPr>
          <w:rFonts w:ascii="Arial" w:hAnsi="Arial" w:cs="Arial"/>
          <w:b/>
          <w:sz w:val="22"/>
          <w:szCs w:val="22"/>
        </w:rPr>
        <w:t>/m-c</w:t>
      </w:r>
      <w:r w:rsidR="00E823E5" w:rsidRPr="004F444C">
        <w:rPr>
          <w:rFonts w:ascii="Arial" w:hAnsi="Arial" w:cs="Arial"/>
          <w:b/>
          <w:sz w:val="22"/>
          <w:szCs w:val="22"/>
        </w:rPr>
        <w:t xml:space="preserve"> </w:t>
      </w:r>
      <w:r w:rsidR="006F0A2A" w:rsidRPr="004F444C">
        <w:rPr>
          <w:rFonts w:ascii="Arial" w:hAnsi="Arial" w:cs="Arial"/>
          <w:sz w:val="22"/>
          <w:szCs w:val="22"/>
        </w:rPr>
        <w:t>(</w:t>
      </w:r>
      <w:r w:rsidR="006F0A2A" w:rsidRPr="004F444C">
        <w:rPr>
          <w:rFonts w:ascii="Arial" w:hAnsi="Arial" w:cs="Arial"/>
          <w:i/>
          <w:iCs/>
          <w:sz w:val="22"/>
          <w:szCs w:val="22"/>
        </w:rPr>
        <w:t>słownie</w:t>
      </w:r>
      <w:r w:rsidR="006F0A2A" w:rsidRPr="004F444C">
        <w:rPr>
          <w:rFonts w:ascii="Arial" w:hAnsi="Arial" w:cs="Arial"/>
          <w:sz w:val="22"/>
          <w:szCs w:val="22"/>
        </w:rPr>
        <w:t xml:space="preserve">: </w:t>
      </w:r>
      <w:r w:rsidR="00A320DE" w:rsidRPr="004F444C">
        <w:rPr>
          <w:rFonts w:ascii="Arial" w:hAnsi="Arial" w:cs="Arial"/>
          <w:sz w:val="22"/>
          <w:szCs w:val="22"/>
        </w:rPr>
        <w:t>…</w:t>
      </w:r>
      <w:r w:rsidR="004F444C" w:rsidRPr="004F444C">
        <w:rPr>
          <w:rFonts w:ascii="Arial" w:hAnsi="Arial" w:cs="Arial"/>
          <w:sz w:val="22"/>
          <w:szCs w:val="22"/>
        </w:rPr>
        <w:t>…………………..……….</w:t>
      </w:r>
      <w:r w:rsidR="004D2D57" w:rsidRPr="004F444C">
        <w:rPr>
          <w:rFonts w:ascii="Arial" w:hAnsi="Arial" w:cs="Arial"/>
          <w:sz w:val="22"/>
          <w:szCs w:val="22"/>
        </w:rPr>
        <w:t>……………</w:t>
      </w:r>
      <w:r w:rsidR="00A320DE" w:rsidRPr="004F444C">
        <w:rPr>
          <w:rFonts w:ascii="Arial" w:hAnsi="Arial" w:cs="Arial"/>
          <w:sz w:val="22"/>
          <w:szCs w:val="22"/>
        </w:rPr>
        <w:t>…</w:t>
      </w:r>
      <w:r w:rsidR="004F444C" w:rsidRPr="004F444C">
        <w:rPr>
          <w:rFonts w:ascii="Arial" w:hAnsi="Arial" w:cs="Arial"/>
          <w:sz w:val="22"/>
          <w:szCs w:val="22"/>
        </w:rPr>
        <w:t>….</w:t>
      </w:r>
      <w:r w:rsidR="00A320DE" w:rsidRPr="004F444C">
        <w:rPr>
          <w:rFonts w:ascii="Arial" w:hAnsi="Arial" w:cs="Arial"/>
          <w:sz w:val="22"/>
          <w:szCs w:val="22"/>
        </w:rPr>
        <w:t>………</w:t>
      </w:r>
      <w:r w:rsidR="004F444C" w:rsidRPr="004F444C">
        <w:rPr>
          <w:rFonts w:ascii="Arial" w:hAnsi="Arial" w:cs="Arial"/>
          <w:sz w:val="22"/>
          <w:szCs w:val="22"/>
        </w:rPr>
        <w:t>)</w:t>
      </w:r>
      <w:r w:rsidR="00A320DE" w:rsidRPr="004F444C">
        <w:rPr>
          <w:rFonts w:ascii="Arial" w:hAnsi="Arial" w:cs="Arial"/>
          <w:sz w:val="22"/>
          <w:szCs w:val="22"/>
        </w:rPr>
        <w:t xml:space="preserve"> </w:t>
      </w:r>
    </w:p>
    <w:p w14:paraId="4FC4AA3F" w14:textId="15360F31" w:rsidR="00C96091" w:rsidRPr="004F444C" w:rsidRDefault="004F444C" w:rsidP="004F444C">
      <w:pPr>
        <w:pStyle w:val="Normalny1"/>
        <w:numPr>
          <w:ilvl w:val="1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4F444C">
        <w:rPr>
          <w:rFonts w:ascii="Arial" w:hAnsi="Arial" w:cs="Arial"/>
          <w:sz w:val="22"/>
          <w:szCs w:val="22"/>
        </w:rPr>
        <w:t xml:space="preserve">brutto </w:t>
      </w:r>
      <w:r w:rsidR="00A320DE" w:rsidRPr="004F444C">
        <w:rPr>
          <w:rFonts w:ascii="Arial" w:hAnsi="Arial" w:cs="Arial"/>
          <w:bCs/>
          <w:sz w:val="22"/>
          <w:szCs w:val="22"/>
        </w:rPr>
        <w:t>…………</w:t>
      </w:r>
      <w:r w:rsidRPr="004F444C">
        <w:rPr>
          <w:rFonts w:ascii="Arial" w:hAnsi="Arial" w:cs="Arial"/>
          <w:bCs/>
          <w:sz w:val="22"/>
          <w:szCs w:val="22"/>
        </w:rPr>
        <w:t>.</w:t>
      </w:r>
      <w:r w:rsidR="00A320DE" w:rsidRPr="004F444C">
        <w:rPr>
          <w:rFonts w:ascii="Arial" w:hAnsi="Arial" w:cs="Arial"/>
          <w:bCs/>
          <w:sz w:val="22"/>
          <w:szCs w:val="22"/>
        </w:rPr>
        <w:t>.</w:t>
      </w:r>
      <w:r w:rsidR="00C50A17" w:rsidRPr="004F444C">
        <w:rPr>
          <w:rFonts w:ascii="Arial" w:hAnsi="Arial" w:cs="Arial"/>
          <w:b/>
          <w:sz w:val="22"/>
          <w:szCs w:val="22"/>
        </w:rPr>
        <w:t xml:space="preserve"> </w:t>
      </w:r>
      <w:r w:rsidR="00306806" w:rsidRPr="004F444C">
        <w:rPr>
          <w:rFonts w:ascii="Arial" w:hAnsi="Arial" w:cs="Arial"/>
          <w:b/>
          <w:sz w:val="22"/>
          <w:szCs w:val="22"/>
        </w:rPr>
        <w:t>zł</w:t>
      </w:r>
      <w:r w:rsidRPr="004F444C">
        <w:rPr>
          <w:rFonts w:ascii="Arial" w:hAnsi="Arial" w:cs="Arial"/>
          <w:b/>
          <w:sz w:val="22"/>
          <w:szCs w:val="22"/>
        </w:rPr>
        <w:t>/m-c</w:t>
      </w:r>
      <w:r w:rsidR="00306806" w:rsidRPr="004F444C">
        <w:rPr>
          <w:rFonts w:ascii="Arial" w:hAnsi="Arial" w:cs="Arial"/>
          <w:b/>
          <w:sz w:val="22"/>
          <w:szCs w:val="22"/>
        </w:rPr>
        <w:t xml:space="preserve"> </w:t>
      </w:r>
      <w:r w:rsidR="006F0A2A" w:rsidRPr="004F444C">
        <w:rPr>
          <w:rFonts w:ascii="Arial" w:hAnsi="Arial" w:cs="Arial"/>
          <w:sz w:val="22"/>
          <w:szCs w:val="22"/>
        </w:rPr>
        <w:t>(</w:t>
      </w:r>
      <w:r w:rsidR="006F0A2A" w:rsidRPr="004F444C">
        <w:rPr>
          <w:rFonts w:ascii="Arial" w:hAnsi="Arial" w:cs="Arial"/>
          <w:i/>
          <w:iCs/>
          <w:sz w:val="22"/>
          <w:szCs w:val="22"/>
        </w:rPr>
        <w:t>słownie</w:t>
      </w:r>
      <w:r w:rsidR="006F0A2A" w:rsidRPr="004F444C">
        <w:rPr>
          <w:rFonts w:ascii="Arial" w:hAnsi="Arial" w:cs="Arial"/>
          <w:sz w:val="22"/>
          <w:szCs w:val="22"/>
        </w:rPr>
        <w:t>:</w:t>
      </w:r>
      <w:r w:rsidR="00E12891" w:rsidRPr="004F444C">
        <w:rPr>
          <w:rFonts w:ascii="Arial" w:hAnsi="Arial" w:cs="Arial"/>
          <w:sz w:val="22"/>
          <w:szCs w:val="22"/>
        </w:rPr>
        <w:t xml:space="preserve"> </w:t>
      </w:r>
      <w:r w:rsidR="00A320DE" w:rsidRPr="004F444C">
        <w:rPr>
          <w:rFonts w:ascii="Arial" w:hAnsi="Arial" w:cs="Arial"/>
          <w:sz w:val="22"/>
          <w:szCs w:val="22"/>
        </w:rPr>
        <w:t>……………………………</w:t>
      </w:r>
      <w:r w:rsidRPr="004F444C">
        <w:rPr>
          <w:rFonts w:ascii="Arial" w:hAnsi="Arial" w:cs="Arial"/>
          <w:sz w:val="22"/>
          <w:szCs w:val="22"/>
        </w:rPr>
        <w:t>………………</w:t>
      </w:r>
      <w:r w:rsidR="00A320DE" w:rsidRPr="004F444C">
        <w:rPr>
          <w:rFonts w:ascii="Arial" w:hAnsi="Arial" w:cs="Arial"/>
          <w:sz w:val="22"/>
          <w:szCs w:val="22"/>
        </w:rPr>
        <w:t>……………</w:t>
      </w:r>
      <w:r w:rsidR="00E12891" w:rsidRPr="004F444C">
        <w:rPr>
          <w:rFonts w:ascii="Arial" w:hAnsi="Arial" w:cs="Arial"/>
          <w:sz w:val="22"/>
          <w:szCs w:val="22"/>
        </w:rPr>
        <w:t>)</w:t>
      </w:r>
    </w:p>
    <w:p w14:paraId="1DBAD1B3" w14:textId="77777777" w:rsidR="004F444C" w:rsidRDefault="002B09D4" w:rsidP="002C3A8C">
      <w:pPr>
        <w:pStyle w:val="Normalny1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6F0A2A">
        <w:rPr>
          <w:rFonts w:ascii="Arial" w:hAnsi="Arial" w:cs="Arial"/>
          <w:sz w:val="22"/>
          <w:szCs w:val="22"/>
        </w:rPr>
        <w:t xml:space="preserve">Strony ustalają, że </w:t>
      </w:r>
      <w:r w:rsidRPr="009D1832">
        <w:rPr>
          <w:rFonts w:ascii="Arial" w:hAnsi="Arial" w:cs="Arial"/>
          <w:b/>
          <w:bCs/>
          <w:sz w:val="22"/>
          <w:szCs w:val="22"/>
        </w:rPr>
        <w:t>coroczn</w:t>
      </w:r>
      <w:r w:rsidR="004F444C">
        <w:rPr>
          <w:rFonts w:ascii="Arial" w:hAnsi="Arial" w:cs="Arial"/>
          <w:b/>
          <w:bCs/>
          <w:sz w:val="22"/>
          <w:szCs w:val="22"/>
        </w:rPr>
        <w:t>y</w:t>
      </w:r>
      <w:r w:rsidRPr="009D1832">
        <w:rPr>
          <w:rFonts w:ascii="Arial" w:hAnsi="Arial" w:cs="Arial"/>
          <w:b/>
          <w:bCs/>
          <w:sz w:val="22"/>
          <w:szCs w:val="22"/>
        </w:rPr>
        <w:t xml:space="preserve"> </w:t>
      </w:r>
      <w:r w:rsidR="004F444C" w:rsidRPr="004F444C">
        <w:rPr>
          <w:rFonts w:ascii="Arial" w:hAnsi="Arial" w:cs="Arial"/>
          <w:b/>
          <w:bCs/>
          <w:sz w:val="22"/>
          <w:szCs w:val="22"/>
        </w:rPr>
        <w:t>koszt</w:t>
      </w:r>
      <w:r w:rsidR="004F444C">
        <w:rPr>
          <w:rFonts w:ascii="Arial" w:hAnsi="Arial" w:cs="Arial"/>
          <w:sz w:val="22"/>
          <w:szCs w:val="22"/>
        </w:rPr>
        <w:t xml:space="preserve"> </w:t>
      </w:r>
      <w:r w:rsidRPr="009D1832">
        <w:rPr>
          <w:rFonts w:ascii="Arial" w:hAnsi="Arial" w:cs="Arial"/>
          <w:b/>
          <w:bCs/>
          <w:sz w:val="22"/>
          <w:szCs w:val="22"/>
        </w:rPr>
        <w:t>przeglądu technicznego</w:t>
      </w:r>
      <w:r>
        <w:rPr>
          <w:rFonts w:ascii="Arial" w:hAnsi="Arial" w:cs="Arial"/>
          <w:sz w:val="22"/>
          <w:szCs w:val="22"/>
        </w:rPr>
        <w:t xml:space="preserve"> </w:t>
      </w:r>
      <w:r w:rsidR="00E90D21">
        <w:rPr>
          <w:rFonts w:ascii="Arial" w:hAnsi="Arial" w:cs="Arial"/>
          <w:sz w:val="22"/>
          <w:szCs w:val="22"/>
        </w:rPr>
        <w:t>przedmiotu u</w:t>
      </w:r>
      <w:r w:rsidRPr="006F0A2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>wynosi</w:t>
      </w:r>
      <w:r w:rsidR="004F444C">
        <w:rPr>
          <w:rFonts w:ascii="Arial" w:hAnsi="Arial" w:cs="Arial"/>
          <w:sz w:val="22"/>
          <w:szCs w:val="22"/>
        </w:rPr>
        <w:t>:</w:t>
      </w:r>
    </w:p>
    <w:p w14:paraId="3A17E869" w14:textId="007BD7AF" w:rsidR="004F444C" w:rsidRDefault="004F444C" w:rsidP="004F444C">
      <w:pPr>
        <w:pStyle w:val="Normalny1"/>
        <w:numPr>
          <w:ilvl w:val="1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netto </w:t>
      </w:r>
      <w:r w:rsidR="00A320DE">
        <w:rPr>
          <w:rFonts w:ascii="Arial" w:hAnsi="Arial" w:cs="Arial"/>
          <w:b/>
          <w:bCs/>
          <w:sz w:val="22"/>
          <w:szCs w:val="22"/>
        </w:rPr>
        <w:t>………</w:t>
      </w:r>
      <w:r>
        <w:rPr>
          <w:rFonts w:ascii="Arial" w:hAnsi="Arial" w:cs="Arial"/>
          <w:b/>
          <w:bCs/>
          <w:sz w:val="22"/>
          <w:szCs w:val="22"/>
        </w:rPr>
        <w:t>..</w:t>
      </w:r>
      <w:r w:rsidR="00A320DE">
        <w:rPr>
          <w:rFonts w:ascii="Arial" w:hAnsi="Arial" w:cs="Arial"/>
          <w:b/>
          <w:bCs/>
          <w:sz w:val="22"/>
          <w:szCs w:val="22"/>
        </w:rPr>
        <w:t>……….</w:t>
      </w:r>
      <w:r w:rsidR="009D1832">
        <w:rPr>
          <w:rFonts w:ascii="Arial" w:hAnsi="Arial" w:cs="Arial"/>
          <w:sz w:val="22"/>
          <w:szCs w:val="22"/>
        </w:rPr>
        <w:t xml:space="preserve"> </w:t>
      </w:r>
      <w:r w:rsidR="002B09D4" w:rsidRPr="009D1832">
        <w:rPr>
          <w:rFonts w:ascii="Arial" w:hAnsi="Arial" w:cs="Arial"/>
          <w:b/>
          <w:bCs/>
          <w:sz w:val="22"/>
          <w:szCs w:val="22"/>
        </w:rPr>
        <w:t xml:space="preserve">zł </w:t>
      </w:r>
      <w:r w:rsidR="002B09D4">
        <w:rPr>
          <w:rFonts w:ascii="Arial" w:hAnsi="Arial" w:cs="Arial"/>
          <w:sz w:val="22"/>
          <w:szCs w:val="22"/>
        </w:rPr>
        <w:t>(</w:t>
      </w:r>
      <w:r w:rsidR="002B09D4" w:rsidRPr="00C50A17">
        <w:rPr>
          <w:rFonts w:ascii="Arial" w:hAnsi="Arial" w:cs="Arial"/>
          <w:i/>
          <w:iCs/>
          <w:sz w:val="22"/>
          <w:szCs w:val="22"/>
        </w:rPr>
        <w:t>słownie</w:t>
      </w:r>
      <w:r w:rsidR="00306806">
        <w:rPr>
          <w:rFonts w:ascii="Arial" w:hAnsi="Arial" w:cs="Arial"/>
          <w:sz w:val="22"/>
          <w:szCs w:val="22"/>
        </w:rPr>
        <w:t xml:space="preserve">: </w:t>
      </w:r>
      <w:r w:rsidR="00A320DE">
        <w:rPr>
          <w:rFonts w:ascii="Arial" w:hAnsi="Arial" w:cs="Arial"/>
          <w:i/>
          <w:iCs/>
          <w:sz w:val="22"/>
          <w:szCs w:val="22"/>
        </w:rPr>
        <w:t>……………………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="00A320DE">
        <w:rPr>
          <w:rFonts w:ascii="Arial" w:hAnsi="Arial" w:cs="Arial"/>
          <w:i/>
          <w:iCs/>
          <w:sz w:val="22"/>
          <w:szCs w:val="22"/>
        </w:rPr>
        <w:t>……</w:t>
      </w:r>
      <w:r>
        <w:rPr>
          <w:rFonts w:ascii="Arial" w:hAnsi="Arial" w:cs="Arial"/>
          <w:i/>
          <w:iCs/>
          <w:sz w:val="22"/>
          <w:szCs w:val="22"/>
        </w:rPr>
        <w:t>……</w:t>
      </w:r>
      <w:r w:rsidR="00A320DE">
        <w:rPr>
          <w:rFonts w:ascii="Arial" w:hAnsi="Arial" w:cs="Arial"/>
          <w:i/>
          <w:iCs/>
          <w:sz w:val="22"/>
          <w:szCs w:val="22"/>
        </w:rPr>
        <w:t>……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="00A320DE">
        <w:rPr>
          <w:rFonts w:ascii="Arial" w:hAnsi="Arial" w:cs="Arial"/>
          <w:i/>
          <w:iCs/>
          <w:sz w:val="22"/>
          <w:szCs w:val="22"/>
        </w:rPr>
        <w:t>………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="00A320DE">
        <w:rPr>
          <w:rFonts w:ascii="Arial" w:hAnsi="Arial" w:cs="Arial"/>
          <w:i/>
          <w:iCs/>
          <w:sz w:val="22"/>
          <w:szCs w:val="22"/>
        </w:rPr>
        <w:t>………….</w:t>
      </w:r>
      <w:r w:rsidR="00E12891" w:rsidRPr="00E12891">
        <w:rPr>
          <w:rFonts w:ascii="Arial" w:hAnsi="Arial" w:cs="Arial"/>
          <w:i/>
          <w:iCs/>
          <w:sz w:val="22"/>
          <w:szCs w:val="22"/>
        </w:rPr>
        <w:t>)</w:t>
      </w:r>
      <w:r w:rsidR="002B09D4">
        <w:rPr>
          <w:rFonts w:ascii="Arial" w:hAnsi="Arial" w:cs="Arial"/>
          <w:sz w:val="22"/>
          <w:szCs w:val="22"/>
        </w:rPr>
        <w:t xml:space="preserve"> </w:t>
      </w:r>
    </w:p>
    <w:p w14:paraId="3331B742" w14:textId="77777777" w:rsidR="004F444C" w:rsidRDefault="002B09D4" w:rsidP="004F444C">
      <w:pPr>
        <w:pStyle w:val="Normalny1"/>
        <w:numPr>
          <w:ilvl w:val="1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4F444C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 </w:t>
      </w:r>
      <w:r w:rsidR="00A320DE">
        <w:rPr>
          <w:rFonts w:ascii="Arial" w:hAnsi="Arial" w:cs="Arial"/>
          <w:b/>
          <w:bCs/>
          <w:sz w:val="22"/>
          <w:szCs w:val="22"/>
        </w:rPr>
        <w:t>………………</w:t>
      </w:r>
      <w:r w:rsidR="00306806" w:rsidRPr="00E128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E12891">
        <w:rPr>
          <w:rFonts w:ascii="Arial" w:hAnsi="Arial" w:cs="Arial"/>
          <w:b/>
          <w:bCs/>
          <w:sz w:val="22"/>
          <w:szCs w:val="22"/>
        </w:rPr>
        <w:t>zł</w:t>
      </w:r>
      <w:r w:rsidR="009D18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50A17">
        <w:rPr>
          <w:rFonts w:ascii="Arial" w:hAnsi="Arial" w:cs="Arial"/>
          <w:i/>
          <w:iCs/>
          <w:sz w:val="22"/>
          <w:szCs w:val="22"/>
        </w:rPr>
        <w:t>słownie</w:t>
      </w:r>
      <w:r>
        <w:rPr>
          <w:rFonts w:ascii="Arial" w:hAnsi="Arial" w:cs="Arial"/>
          <w:sz w:val="22"/>
          <w:szCs w:val="22"/>
        </w:rPr>
        <w:t>:</w:t>
      </w:r>
      <w:r w:rsidR="00306806">
        <w:rPr>
          <w:rFonts w:ascii="Arial" w:hAnsi="Arial" w:cs="Arial"/>
          <w:sz w:val="22"/>
          <w:szCs w:val="22"/>
        </w:rPr>
        <w:t xml:space="preserve"> </w:t>
      </w:r>
      <w:r w:rsidR="00A320DE">
        <w:rPr>
          <w:rFonts w:ascii="Arial" w:hAnsi="Arial" w:cs="Arial"/>
          <w:i/>
          <w:iCs/>
          <w:sz w:val="22"/>
          <w:szCs w:val="22"/>
        </w:rPr>
        <w:t>……………………………………………………….</w:t>
      </w:r>
      <w:r w:rsidR="00E100E3">
        <w:rPr>
          <w:rFonts w:ascii="Arial" w:hAnsi="Arial" w:cs="Arial"/>
          <w:i/>
          <w:iCs/>
          <w:sz w:val="22"/>
          <w:szCs w:val="22"/>
        </w:rPr>
        <w:t>).</w:t>
      </w:r>
    </w:p>
    <w:p w14:paraId="4FEA1088" w14:textId="6904CC9C" w:rsidR="002B09D4" w:rsidRDefault="00E90D21" w:rsidP="004F444C">
      <w:pPr>
        <w:pStyle w:val="Normalny1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Coroczny </w:t>
      </w:r>
      <w:r w:rsidRPr="009D1832">
        <w:rPr>
          <w:rFonts w:ascii="Arial" w:hAnsi="Arial" w:cs="Arial"/>
          <w:sz w:val="22"/>
          <w:szCs w:val="22"/>
        </w:rPr>
        <w:t>przegląd techniczny</w:t>
      </w:r>
      <w:r>
        <w:rPr>
          <w:rFonts w:ascii="Arial" w:hAnsi="Arial" w:cs="Arial"/>
          <w:sz w:val="22"/>
          <w:szCs w:val="22"/>
        </w:rPr>
        <w:t xml:space="preserve"> przedmiotu umowy zostanie wykonany </w:t>
      </w:r>
      <w:r w:rsidRPr="00D07268">
        <w:rPr>
          <w:rFonts w:ascii="Arial" w:hAnsi="Arial" w:cs="Arial"/>
          <w:sz w:val="22"/>
          <w:szCs w:val="22"/>
          <w:u w:val="single"/>
        </w:rPr>
        <w:t>nie wcześniej niż</w:t>
      </w:r>
      <w:r w:rsidR="00E823E5" w:rsidRPr="00D07268">
        <w:rPr>
          <w:rFonts w:ascii="Arial" w:hAnsi="Arial" w:cs="Arial"/>
          <w:sz w:val="22"/>
          <w:szCs w:val="22"/>
          <w:u w:val="single"/>
        </w:rPr>
        <w:t xml:space="preserve"> po 11</w:t>
      </w:r>
      <w:r w:rsidRPr="00D07268">
        <w:rPr>
          <w:rFonts w:ascii="Arial" w:hAnsi="Arial" w:cs="Arial"/>
          <w:sz w:val="22"/>
          <w:szCs w:val="22"/>
          <w:u w:val="single"/>
        </w:rPr>
        <w:t xml:space="preserve"> </w:t>
      </w:r>
      <w:r w:rsidR="00AC24A1">
        <w:rPr>
          <w:rFonts w:ascii="Arial" w:hAnsi="Arial" w:cs="Arial"/>
          <w:sz w:val="22"/>
          <w:szCs w:val="22"/>
          <w:u w:val="single"/>
        </w:rPr>
        <w:t>miesiącach</w:t>
      </w:r>
      <w:r>
        <w:rPr>
          <w:rFonts w:ascii="Arial" w:hAnsi="Arial" w:cs="Arial"/>
          <w:sz w:val="22"/>
          <w:szCs w:val="22"/>
        </w:rPr>
        <w:t xml:space="preserve"> </w:t>
      </w:r>
      <w:r w:rsidR="004F444C">
        <w:rPr>
          <w:rFonts w:ascii="Arial" w:hAnsi="Arial" w:cs="Arial"/>
          <w:sz w:val="22"/>
          <w:szCs w:val="22"/>
        </w:rPr>
        <w:t>od daty zawarcia</w:t>
      </w:r>
      <w:r>
        <w:rPr>
          <w:rFonts w:ascii="Arial" w:hAnsi="Arial" w:cs="Arial"/>
          <w:sz w:val="22"/>
          <w:szCs w:val="22"/>
        </w:rPr>
        <w:t xml:space="preserve"> niniejszej umowy i zostanie opłacony przez Biorącego w</w:t>
      </w:r>
      <w:r w:rsidR="004F444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Dzierżawę po jego wykonaniu</w:t>
      </w:r>
      <w:r w:rsidR="00AC24A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 podstawie wystawionej faktury</w:t>
      </w:r>
      <w:r w:rsidR="00BB0838">
        <w:rPr>
          <w:rFonts w:ascii="Arial" w:hAnsi="Arial" w:cs="Arial"/>
          <w:sz w:val="22"/>
          <w:szCs w:val="22"/>
        </w:rPr>
        <w:t xml:space="preserve"> w terminie ……… dni </w:t>
      </w:r>
      <w:r w:rsidR="00BB0838">
        <w:rPr>
          <w:rFonts w:ascii="Arial" w:hAnsi="Arial" w:cs="Arial"/>
          <w:sz w:val="22"/>
          <w:szCs w:val="22"/>
        </w:rPr>
        <w:lastRenderedPageBreak/>
        <w:t>kalendarzowych (</w:t>
      </w:r>
      <w:r w:rsidR="00BB0838" w:rsidRPr="00BB0838">
        <w:rPr>
          <w:rFonts w:ascii="Arial" w:hAnsi="Arial" w:cs="Arial"/>
          <w:b/>
          <w:bCs/>
          <w:sz w:val="22"/>
          <w:szCs w:val="22"/>
        </w:rPr>
        <w:t>min. 30 dni kalendarzowych</w:t>
      </w:r>
      <w:r w:rsidR="00BB083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  <w:r w:rsidR="00F85B71">
        <w:rPr>
          <w:rFonts w:ascii="Arial" w:hAnsi="Arial" w:cs="Arial"/>
          <w:sz w:val="22"/>
          <w:szCs w:val="22"/>
        </w:rPr>
        <w:t xml:space="preserve"> Wykonanie przeglądu technicznego musi zostać potwierdzone wpisem w</w:t>
      </w:r>
      <w:r w:rsidR="009D1832">
        <w:rPr>
          <w:rFonts w:ascii="Arial" w:hAnsi="Arial" w:cs="Arial"/>
          <w:sz w:val="22"/>
          <w:szCs w:val="22"/>
        </w:rPr>
        <w:t> </w:t>
      </w:r>
      <w:r w:rsidR="00F85B71">
        <w:rPr>
          <w:rFonts w:ascii="Arial" w:hAnsi="Arial" w:cs="Arial"/>
          <w:sz w:val="22"/>
          <w:szCs w:val="22"/>
        </w:rPr>
        <w:t>paszporcie technicznym.</w:t>
      </w:r>
    </w:p>
    <w:p w14:paraId="0DFC227D" w14:textId="5B8F7874" w:rsidR="007D6B80" w:rsidRDefault="002A083A" w:rsidP="002C3A8C">
      <w:pPr>
        <w:pStyle w:val="Normalny1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B09D4">
        <w:rPr>
          <w:rFonts w:ascii="Arial" w:hAnsi="Arial" w:cs="Arial"/>
          <w:sz w:val="22"/>
          <w:szCs w:val="22"/>
        </w:rPr>
        <w:t>C</w:t>
      </w:r>
      <w:r w:rsidR="00396C55" w:rsidRPr="002B09D4">
        <w:rPr>
          <w:rFonts w:ascii="Arial" w:hAnsi="Arial" w:cs="Arial"/>
          <w:sz w:val="22"/>
          <w:szCs w:val="22"/>
        </w:rPr>
        <w:t>zynsz</w:t>
      </w:r>
      <w:r w:rsidRPr="002B09D4">
        <w:rPr>
          <w:rFonts w:ascii="Arial" w:hAnsi="Arial" w:cs="Arial"/>
          <w:sz w:val="22"/>
          <w:szCs w:val="22"/>
        </w:rPr>
        <w:t xml:space="preserve"> zawiera koszty ubezpieczenia i transportu do</w:t>
      </w:r>
      <w:r w:rsidR="001E3811" w:rsidRPr="002B09D4">
        <w:rPr>
          <w:rFonts w:ascii="Arial" w:hAnsi="Arial" w:cs="Arial"/>
          <w:sz w:val="22"/>
          <w:szCs w:val="22"/>
        </w:rPr>
        <w:t>/z</w:t>
      </w:r>
      <w:r w:rsidRPr="002B09D4">
        <w:rPr>
          <w:rFonts w:ascii="Arial" w:hAnsi="Arial" w:cs="Arial"/>
          <w:sz w:val="22"/>
          <w:szCs w:val="22"/>
        </w:rPr>
        <w:t xml:space="preserve"> miejsca </w:t>
      </w:r>
      <w:r w:rsidR="00AC73B0" w:rsidRPr="002B09D4">
        <w:rPr>
          <w:rFonts w:ascii="Arial" w:hAnsi="Arial" w:cs="Arial"/>
          <w:sz w:val="22"/>
          <w:szCs w:val="22"/>
        </w:rPr>
        <w:t xml:space="preserve">planowanego użytkowania </w:t>
      </w:r>
      <w:r w:rsidR="00E90D21">
        <w:rPr>
          <w:rFonts w:ascii="Arial" w:hAnsi="Arial" w:cs="Arial"/>
          <w:sz w:val="22"/>
          <w:szCs w:val="22"/>
        </w:rPr>
        <w:t>przedmiotu umowy</w:t>
      </w:r>
      <w:r w:rsidR="00AC73B0" w:rsidRPr="002B09D4">
        <w:rPr>
          <w:rFonts w:ascii="Arial" w:hAnsi="Arial" w:cs="Arial"/>
          <w:sz w:val="22"/>
          <w:szCs w:val="22"/>
        </w:rPr>
        <w:t xml:space="preserve"> u  Biorącego w dzierżawę</w:t>
      </w:r>
      <w:r w:rsidR="001D1F9A" w:rsidRPr="002B09D4">
        <w:rPr>
          <w:rFonts w:ascii="Arial" w:hAnsi="Arial" w:cs="Arial"/>
          <w:sz w:val="22"/>
          <w:szCs w:val="22"/>
        </w:rPr>
        <w:t xml:space="preserve"> oraz</w:t>
      </w:r>
      <w:r w:rsidRPr="002B09D4">
        <w:rPr>
          <w:rFonts w:ascii="Arial" w:hAnsi="Arial" w:cs="Arial"/>
          <w:sz w:val="22"/>
          <w:szCs w:val="22"/>
        </w:rPr>
        <w:t xml:space="preserve"> szkolenia w zakresie obsługi urządzeń będących przedmiotem niniejszej umow</w:t>
      </w:r>
      <w:r w:rsidR="002B09D4">
        <w:rPr>
          <w:rFonts w:ascii="Arial" w:hAnsi="Arial" w:cs="Arial"/>
          <w:sz w:val="22"/>
          <w:szCs w:val="22"/>
        </w:rPr>
        <w:t xml:space="preserve">y. </w:t>
      </w:r>
    </w:p>
    <w:p w14:paraId="2A0CE36B" w14:textId="16C45C45" w:rsidR="0066242B" w:rsidRPr="002B09D4" w:rsidRDefault="0066242B" w:rsidP="002C3A8C">
      <w:pPr>
        <w:pStyle w:val="Normalny1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WWydzierżawiający zapewni w cenie dzierżazw</w:t>
      </w:r>
      <w:bookmarkStart w:id="0" w:name="_GoBack"/>
      <w:bookmarkEnd w:id="0"/>
    </w:p>
    <w:p w14:paraId="404B5BF9" w14:textId="26144091" w:rsidR="003F61FB" w:rsidRDefault="003F61FB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96CAA4B" w14:textId="6A67E0E1" w:rsidR="002A083A" w:rsidRDefault="002A083A" w:rsidP="00C50A17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§ 3</w:t>
      </w:r>
    </w:p>
    <w:p w14:paraId="2E2B11A6" w14:textId="77777777" w:rsidR="00B97392" w:rsidRPr="00B97392" w:rsidRDefault="00B97392" w:rsidP="00C50A17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38CDE440" w14:textId="6487E5F0" w:rsidR="002A083A" w:rsidRDefault="002A083A" w:rsidP="004B786B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ind w:left="357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(WARUNKI PŁATNOŚCI)</w:t>
      </w:r>
    </w:p>
    <w:p w14:paraId="4502E8A9" w14:textId="4A166701" w:rsidR="005E23EF" w:rsidRDefault="00B501A2" w:rsidP="004B786B">
      <w:pPr>
        <w:pStyle w:val="Normalny1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82A0A">
        <w:rPr>
          <w:rFonts w:ascii="Arial" w:hAnsi="Arial" w:cs="Arial"/>
          <w:sz w:val="22"/>
          <w:szCs w:val="22"/>
        </w:rPr>
        <w:t>Biorący w dzierżawę</w:t>
      </w:r>
      <w:r w:rsidR="007110E8">
        <w:rPr>
          <w:rFonts w:ascii="Arial" w:hAnsi="Arial" w:cs="Arial"/>
          <w:sz w:val="22"/>
          <w:szCs w:val="22"/>
        </w:rPr>
        <w:t xml:space="preserve"> dokona </w:t>
      </w:r>
      <w:r w:rsidR="002A083A" w:rsidRPr="00FE2677">
        <w:rPr>
          <w:rFonts w:ascii="Arial" w:hAnsi="Arial" w:cs="Arial"/>
          <w:sz w:val="22"/>
          <w:szCs w:val="22"/>
        </w:rPr>
        <w:t>zapł</w:t>
      </w:r>
      <w:r w:rsidR="004D5BD9" w:rsidRPr="00FE2677">
        <w:rPr>
          <w:rFonts w:ascii="Arial" w:hAnsi="Arial" w:cs="Arial"/>
          <w:sz w:val="22"/>
          <w:szCs w:val="22"/>
        </w:rPr>
        <w:t xml:space="preserve">aty </w:t>
      </w:r>
      <w:r w:rsidR="007110E8">
        <w:rPr>
          <w:rFonts w:ascii="Arial" w:hAnsi="Arial" w:cs="Arial"/>
          <w:sz w:val="22"/>
          <w:szCs w:val="22"/>
        </w:rPr>
        <w:t xml:space="preserve">miesięcznego </w:t>
      </w:r>
      <w:r w:rsidR="00AC73B0">
        <w:rPr>
          <w:rFonts w:ascii="Arial" w:hAnsi="Arial" w:cs="Arial"/>
          <w:sz w:val="22"/>
          <w:szCs w:val="22"/>
        </w:rPr>
        <w:t xml:space="preserve">czynszu dzierżawy </w:t>
      </w:r>
      <w:r w:rsidR="004D5BD9" w:rsidRPr="00FE2677">
        <w:rPr>
          <w:rFonts w:ascii="Arial" w:hAnsi="Arial" w:cs="Arial"/>
          <w:sz w:val="22"/>
          <w:szCs w:val="22"/>
        </w:rPr>
        <w:t>przedmiot</w:t>
      </w:r>
      <w:r w:rsidR="00AC73B0">
        <w:rPr>
          <w:rFonts w:ascii="Arial" w:hAnsi="Arial" w:cs="Arial"/>
          <w:sz w:val="22"/>
          <w:szCs w:val="22"/>
        </w:rPr>
        <w:t>u</w:t>
      </w:r>
      <w:r w:rsidR="004D5BD9" w:rsidRPr="00FE2677">
        <w:rPr>
          <w:rFonts w:ascii="Arial" w:hAnsi="Arial" w:cs="Arial"/>
          <w:sz w:val="22"/>
          <w:szCs w:val="22"/>
        </w:rPr>
        <w:t xml:space="preserve"> umowy</w:t>
      </w:r>
      <w:r w:rsidR="007D6B80">
        <w:rPr>
          <w:rFonts w:ascii="Arial" w:hAnsi="Arial" w:cs="Arial"/>
          <w:sz w:val="22"/>
          <w:szCs w:val="22"/>
        </w:rPr>
        <w:t xml:space="preserve"> </w:t>
      </w:r>
      <w:r w:rsidR="004D5BD9" w:rsidRPr="00FE2677">
        <w:rPr>
          <w:rFonts w:ascii="Arial" w:hAnsi="Arial" w:cs="Arial"/>
          <w:sz w:val="22"/>
          <w:szCs w:val="22"/>
        </w:rPr>
        <w:t>w ciągu</w:t>
      </w:r>
      <w:r w:rsidR="00132489">
        <w:rPr>
          <w:rFonts w:ascii="Arial" w:hAnsi="Arial" w:cs="Arial"/>
          <w:b/>
          <w:bCs/>
          <w:sz w:val="22"/>
          <w:szCs w:val="22"/>
        </w:rPr>
        <w:t xml:space="preserve"> </w:t>
      </w:r>
      <w:r w:rsidR="00132489">
        <w:rPr>
          <w:rFonts w:ascii="Arial" w:hAnsi="Arial" w:cs="Arial"/>
          <w:sz w:val="22"/>
          <w:szCs w:val="22"/>
        </w:rPr>
        <w:t xml:space="preserve">………. dni kalendarzowych (min. </w:t>
      </w:r>
      <w:r w:rsidR="00C20CD2" w:rsidRPr="00C50A17">
        <w:rPr>
          <w:rFonts w:ascii="Arial" w:hAnsi="Arial" w:cs="Arial"/>
          <w:b/>
          <w:bCs/>
          <w:sz w:val="22"/>
          <w:szCs w:val="22"/>
        </w:rPr>
        <w:t>30 dni kalendarzowych</w:t>
      </w:r>
      <w:r w:rsidR="00132489">
        <w:rPr>
          <w:rFonts w:ascii="Arial" w:hAnsi="Arial" w:cs="Arial"/>
          <w:b/>
          <w:bCs/>
          <w:sz w:val="22"/>
          <w:szCs w:val="22"/>
        </w:rPr>
        <w:t>)</w:t>
      </w:r>
      <w:r w:rsidR="002A083A" w:rsidRPr="00FE2677">
        <w:rPr>
          <w:rFonts w:ascii="Arial" w:hAnsi="Arial" w:cs="Arial"/>
          <w:sz w:val="22"/>
          <w:szCs w:val="22"/>
        </w:rPr>
        <w:t xml:space="preserve"> od daty </w:t>
      </w:r>
      <w:r w:rsidR="00AC73B0">
        <w:rPr>
          <w:rFonts w:ascii="Arial" w:hAnsi="Arial" w:cs="Arial"/>
          <w:sz w:val="22"/>
          <w:szCs w:val="22"/>
        </w:rPr>
        <w:t xml:space="preserve">dostarczenia </w:t>
      </w:r>
      <w:r w:rsidR="002A083A" w:rsidRPr="00FE2677">
        <w:rPr>
          <w:rFonts w:ascii="Arial" w:hAnsi="Arial" w:cs="Arial"/>
          <w:sz w:val="22"/>
          <w:szCs w:val="22"/>
        </w:rPr>
        <w:t>faktury VAT</w:t>
      </w:r>
      <w:r w:rsidR="00C50A17">
        <w:rPr>
          <w:rFonts w:ascii="Arial" w:hAnsi="Arial" w:cs="Arial"/>
          <w:sz w:val="22"/>
          <w:szCs w:val="22"/>
        </w:rPr>
        <w:t xml:space="preserve"> do siedziby WSZ w</w:t>
      </w:r>
      <w:r w:rsidR="005E23EF">
        <w:rPr>
          <w:rFonts w:ascii="Arial" w:hAnsi="Arial" w:cs="Arial"/>
          <w:sz w:val="22"/>
          <w:szCs w:val="22"/>
        </w:rPr>
        <w:t> </w:t>
      </w:r>
      <w:r w:rsidR="00C50A17">
        <w:rPr>
          <w:rFonts w:ascii="Arial" w:hAnsi="Arial" w:cs="Arial"/>
          <w:sz w:val="22"/>
          <w:szCs w:val="22"/>
        </w:rPr>
        <w:t>Elblągu, ul. Królewiecka 146</w:t>
      </w:r>
      <w:r w:rsidR="002A083A" w:rsidRPr="00FE2677">
        <w:rPr>
          <w:rFonts w:ascii="Arial" w:hAnsi="Arial" w:cs="Arial"/>
          <w:sz w:val="22"/>
          <w:szCs w:val="22"/>
        </w:rPr>
        <w:t>.</w:t>
      </w:r>
      <w:r w:rsidR="00053AEA">
        <w:rPr>
          <w:rFonts w:ascii="Arial" w:hAnsi="Arial" w:cs="Arial"/>
          <w:sz w:val="22"/>
          <w:szCs w:val="22"/>
        </w:rPr>
        <w:t xml:space="preserve"> </w:t>
      </w:r>
      <w:r w:rsidR="002A083A" w:rsidRPr="00FE2677">
        <w:rPr>
          <w:rFonts w:ascii="Arial" w:hAnsi="Arial" w:cs="Arial"/>
          <w:sz w:val="22"/>
          <w:szCs w:val="22"/>
        </w:rPr>
        <w:t xml:space="preserve">Płatność będzie dokonana przelewem na podstawie oryginału faktury na konto </w:t>
      </w:r>
      <w:r w:rsidR="00AC73B0">
        <w:rPr>
          <w:rFonts w:ascii="Arial" w:hAnsi="Arial" w:cs="Arial"/>
          <w:sz w:val="22"/>
          <w:szCs w:val="22"/>
        </w:rPr>
        <w:t>Wyd</w:t>
      </w:r>
      <w:r w:rsidR="00053AEA">
        <w:rPr>
          <w:rFonts w:ascii="Arial" w:hAnsi="Arial" w:cs="Arial"/>
          <w:sz w:val="22"/>
          <w:szCs w:val="22"/>
        </w:rPr>
        <w:t>zierżawi</w:t>
      </w:r>
      <w:r w:rsidR="00AC73B0">
        <w:rPr>
          <w:rFonts w:ascii="Arial" w:hAnsi="Arial" w:cs="Arial"/>
          <w:sz w:val="22"/>
          <w:szCs w:val="22"/>
        </w:rPr>
        <w:t>aj</w:t>
      </w:r>
      <w:r w:rsidR="00053AEA">
        <w:rPr>
          <w:rFonts w:ascii="Arial" w:hAnsi="Arial" w:cs="Arial"/>
          <w:sz w:val="22"/>
          <w:szCs w:val="22"/>
        </w:rPr>
        <w:t>ącego</w:t>
      </w:r>
      <w:r w:rsidR="00132489">
        <w:rPr>
          <w:rFonts w:ascii="Arial" w:hAnsi="Arial" w:cs="Arial"/>
          <w:sz w:val="22"/>
          <w:szCs w:val="22"/>
        </w:rPr>
        <w:t>,</w:t>
      </w:r>
      <w:r w:rsidR="005E23EF" w:rsidRPr="00FE2677">
        <w:rPr>
          <w:rFonts w:ascii="Arial" w:hAnsi="Arial" w:cs="Arial"/>
          <w:sz w:val="22"/>
          <w:szCs w:val="22"/>
        </w:rPr>
        <w:t xml:space="preserve"> nr konta: </w:t>
      </w:r>
      <w:r w:rsidR="001324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14:paraId="7D1EDEDA" w14:textId="7C4DA8BC" w:rsidR="00282A0A" w:rsidRPr="00FE2677" w:rsidRDefault="00282A0A" w:rsidP="004B786B">
      <w:pPr>
        <w:pStyle w:val="Normalny1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</w:t>
      </w:r>
      <w:r w:rsidR="00AC73B0">
        <w:rPr>
          <w:rFonts w:ascii="Arial" w:hAnsi="Arial" w:cs="Arial"/>
          <w:sz w:val="22"/>
          <w:szCs w:val="22"/>
        </w:rPr>
        <w:t>tytułem czynszu</w:t>
      </w:r>
      <w:r>
        <w:rPr>
          <w:rFonts w:ascii="Arial" w:hAnsi="Arial" w:cs="Arial"/>
          <w:sz w:val="22"/>
          <w:szCs w:val="22"/>
        </w:rPr>
        <w:t xml:space="preserve"> przedmiotu </w:t>
      </w:r>
      <w:r w:rsidR="00E823E5">
        <w:rPr>
          <w:rFonts w:ascii="Arial" w:hAnsi="Arial" w:cs="Arial"/>
          <w:sz w:val="22"/>
          <w:szCs w:val="22"/>
        </w:rPr>
        <w:t xml:space="preserve">dzierżawy </w:t>
      </w:r>
      <w:r w:rsidR="004B027E">
        <w:rPr>
          <w:rFonts w:ascii="Arial" w:hAnsi="Arial" w:cs="Arial"/>
          <w:sz w:val="22"/>
          <w:szCs w:val="22"/>
        </w:rPr>
        <w:t>Wydzierżawiający</w:t>
      </w:r>
      <w:r>
        <w:rPr>
          <w:rFonts w:ascii="Arial" w:hAnsi="Arial" w:cs="Arial"/>
          <w:sz w:val="22"/>
          <w:szCs w:val="22"/>
        </w:rPr>
        <w:t xml:space="preserve"> wystawia faktur</w:t>
      </w:r>
      <w:r w:rsidR="00E823E5">
        <w:rPr>
          <w:rFonts w:ascii="Arial" w:hAnsi="Arial" w:cs="Arial"/>
          <w:sz w:val="22"/>
          <w:szCs w:val="22"/>
        </w:rPr>
        <w:t>y za każdy miesiąc kalendarzowy. F</w:t>
      </w:r>
      <w:r>
        <w:rPr>
          <w:rFonts w:ascii="Arial" w:hAnsi="Arial" w:cs="Arial"/>
          <w:sz w:val="22"/>
          <w:szCs w:val="22"/>
        </w:rPr>
        <w:t>aktury za niepełny miesiąc kalendarzowy będą wystawiane i rozliczane według zasady 1/30 kwoty</w:t>
      </w:r>
      <w:r w:rsidR="00AC73B0">
        <w:rPr>
          <w:rFonts w:ascii="Arial" w:hAnsi="Arial" w:cs="Arial"/>
          <w:sz w:val="22"/>
          <w:szCs w:val="22"/>
        </w:rPr>
        <w:t xml:space="preserve"> miesięcznego czynszu</w:t>
      </w:r>
      <w:r>
        <w:rPr>
          <w:rFonts w:ascii="Arial" w:hAnsi="Arial" w:cs="Arial"/>
          <w:sz w:val="22"/>
          <w:szCs w:val="22"/>
        </w:rPr>
        <w:t xml:space="preserve"> dzierżawy za każdy dzień obowiązywania umowy.</w:t>
      </w:r>
    </w:p>
    <w:p w14:paraId="2458573E" w14:textId="4C8F8926" w:rsidR="002A083A" w:rsidRPr="004D5BD9" w:rsidRDefault="00F52BC9" w:rsidP="004B786B">
      <w:pPr>
        <w:pStyle w:val="Normalny1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Biorący w dzierżawę</w:t>
      </w:r>
      <w:r w:rsidR="002A083A" w:rsidRPr="004D5BD9">
        <w:rPr>
          <w:rFonts w:ascii="Arial" w:hAnsi="Arial" w:cs="Arial"/>
          <w:sz w:val="22"/>
          <w:szCs w:val="22"/>
        </w:rPr>
        <w:t xml:space="preserve"> upoważnia </w:t>
      </w:r>
      <w:r w:rsidR="00EE3BC8">
        <w:rPr>
          <w:rFonts w:ascii="Arial" w:hAnsi="Arial" w:cs="Arial"/>
          <w:sz w:val="22"/>
          <w:szCs w:val="22"/>
        </w:rPr>
        <w:t>Wyd</w:t>
      </w:r>
      <w:r>
        <w:rPr>
          <w:rFonts w:ascii="Arial" w:hAnsi="Arial" w:cs="Arial"/>
          <w:sz w:val="22"/>
          <w:szCs w:val="22"/>
        </w:rPr>
        <w:t>zierżawi</w:t>
      </w:r>
      <w:r w:rsidR="00EE3BC8">
        <w:rPr>
          <w:rFonts w:ascii="Arial" w:hAnsi="Arial" w:cs="Arial"/>
          <w:sz w:val="22"/>
          <w:szCs w:val="22"/>
        </w:rPr>
        <w:t>aj</w:t>
      </w:r>
      <w:r>
        <w:rPr>
          <w:rFonts w:ascii="Arial" w:hAnsi="Arial" w:cs="Arial"/>
          <w:sz w:val="22"/>
          <w:szCs w:val="22"/>
        </w:rPr>
        <w:t>ącego</w:t>
      </w:r>
      <w:r w:rsidR="002A083A" w:rsidRPr="004D5BD9">
        <w:rPr>
          <w:rFonts w:ascii="Arial" w:hAnsi="Arial" w:cs="Arial"/>
          <w:sz w:val="22"/>
          <w:szCs w:val="22"/>
        </w:rPr>
        <w:t xml:space="preserve"> do wystawienia faktury VAT bez jego </w:t>
      </w:r>
      <w:r>
        <w:rPr>
          <w:rFonts w:ascii="Arial" w:hAnsi="Arial" w:cs="Arial"/>
          <w:sz w:val="22"/>
          <w:szCs w:val="22"/>
        </w:rPr>
        <w:t xml:space="preserve">  </w:t>
      </w:r>
      <w:r w:rsidR="002A083A" w:rsidRPr="004D5BD9">
        <w:rPr>
          <w:rFonts w:ascii="Arial" w:hAnsi="Arial" w:cs="Arial"/>
          <w:sz w:val="22"/>
          <w:szCs w:val="22"/>
        </w:rPr>
        <w:t>podpisu.</w:t>
      </w:r>
    </w:p>
    <w:p w14:paraId="6C17BDB6" w14:textId="41B5170C" w:rsidR="00AF3E42" w:rsidRPr="001E3811" w:rsidRDefault="002A083A" w:rsidP="006E0915">
      <w:pPr>
        <w:pStyle w:val="Normalny1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 xml:space="preserve">Za dokonanie płatności rozumie się dzień </w:t>
      </w:r>
      <w:r w:rsidR="007110E8">
        <w:rPr>
          <w:rFonts w:ascii="Arial" w:hAnsi="Arial" w:cs="Arial"/>
          <w:sz w:val="22"/>
          <w:szCs w:val="22"/>
        </w:rPr>
        <w:t>obciążenia rachunku Biorącego w dzierżawę.</w:t>
      </w:r>
    </w:p>
    <w:p w14:paraId="65D5E74D" w14:textId="77777777" w:rsidR="00AF3E42" w:rsidRPr="004B786B" w:rsidRDefault="00AF3E42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5A175C4C" w14:textId="4550D516" w:rsidR="002A083A" w:rsidRDefault="002A083A" w:rsidP="00DD49E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§ 4</w:t>
      </w:r>
    </w:p>
    <w:p w14:paraId="490B8748" w14:textId="77777777" w:rsidR="00B97392" w:rsidRPr="00B97392" w:rsidRDefault="00B97392" w:rsidP="00DD49E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8"/>
          <w:szCs w:val="8"/>
        </w:rPr>
      </w:pPr>
    </w:p>
    <w:p w14:paraId="4D3CBBF5" w14:textId="79AEA6D8" w:rsidR="002A083A" w:rsidRPr="004D5BD9" w:rsidRDefault="002A083A" w:rsidP="004B786B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/>
        <w:ind w:left="357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(WARUNKI DOSTAWY)</w:t>
      </w:r>
    </w:p>
    <w:p w14:paraId="2E037282" w14:textId="4F879147" w:rsidR="00282A0A" w:rsidRDefault="00E61B8B" w:rsidP="003131DA">
      <w:pPr>
        <w:pStyle w:val="Normalny1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501A2">
        <w:rPr>
          <w:rFonts w:ascii="Arial" w:hAnsi="Arial" w:cs="Arial"/>
          <w:sz w:val="22"/>
          <w:szCs w:val="22"/>
        </w:rPr>
        <w:t>Strony wyznaczają osoby odpowiedzialne za prawidłowy przebieg realizacji umowy</w:t>
      </w:r>
      <w:r w:rsidR="00254AD4">
        <w:rPr>
          <w:rFonts w:ascii="Arial" w:hAnsi="Arial" w:cs="Arial"/>
          <w:sz w:val="22"/>
          <w:szCs w:val="22"/>
        </w:rPr>
        <w:t>,</w:t>
      </w:r>
      <w:r w:rsidRPr="00B501A2">
        <w:rPr>
          <w:rFonts w:ascii="Arial" w:hAnsi="Arial" w:cs="Arial"/>
          <w:sz w:val="22"/>
          <w:szCs w:val="22"/>
        </w:rPr>
        <w:t xml:space="preserve"> w </w:t>
      </w:r>
      <w:r w:rsidR="00B501A2" w:rsidRPr="00B501A2">
        <w:rPr>
          <w:rFonts w:ascii="Arial" w:hAnsi="Arial" w:cs="Arial"/>
          <w:sz w:val="22"/>
          <w:szCs w:val="22"/>
        </w:rPr>
        <w:t xml:space="preserve"> </w:t>
      </w:r>
      <w:r w:rsidRPr="00B501A2">
        <w:rPr>
          <w:rFonts w:ascii="Arial" w:hAnsi="Arial" w:cs="Arial"/>
          <w:sz w:val="22"/>
          <w:szCs w:val="22"/>
        </w:rPr>
        <w:t>tym dostaw</w:t>
      </w:r>
      <w:r w:rsidR="001E3811" w:rsidRPr="00B501A2">
        <w:rPr>
          <w:rFonts w:ascii="Arial" w:hAnsi="Arial" w:cs="Arial"/>
          <w:sz w:val="22"/>
          <w:szCs w:val="22"/>
        </w:rPr>
        <w:t>y</w:t>
      </w:r>
      <w:r w:rsidRPr="00B501A2">
        <w:rPr>
          <w:rFonts w:ascii="Arial" w:hAnsi="Arial" w:cs="Arial"/>
          <w:sz w:val="22"/>
          <w:szCs w:val="22"/>
        </w:rPr>
        <w:t xml:space="preserve"> i zwrot</w:t>
      </w:r>
      <w:r w:rsidR="001E3811" w:rsidRPr="00B501A2">
        <w:rPr>
          <w:rFonts w:ascii="Arial" w:hAnsi="Arial" w:cs="Arial"/>
          <w:sz w:val="22"/>
          <w:szCs w:val="22"/>
        </w:rPr>
        <w:t>u</w:t>
      </w:r>
      <w:r w:rsidRPr="00B501A2">
        <w:rPr>
          <w:rFonts w:ascii="Arial" w:hAnsi="Arial" w:cs="Arial"/>
          <w:sz w:val="22"/>
          <w:szCs w:val="22"/>
        </w:rPr>
        <w:t xml:space="preserve"> </w:t>
      </w:r>
      <w:r w:rsidR="00272BC1" w:rsidRPr="00B501A2">
        <w:rPr>
          <w:rFonts w:ascii="Arial" w:hAnsi="Arial" w:cs="Arial"/>
          <w:sz w:val="22"/>
          <w:szCs w:val="22"/>
        </w:rPr>
        <w:t>Aparatu C2 NERVE MONITOR</w:t>
      </w:r>
      <w:r w:rsidR="005E23EF">
        <w:rPr>
          <w:rFonts w:ascii="Arial" w:hAnsi="Arial" w:cs="Arial"/>
          <w:sz w:val="22"/>
          <w:szCs w:val="22"/>
        </w:rPr>
        <w:t xml:space="preserve"> nr seryjny …………</w:t>
      </w:r>
      <w:r w:rsidR="00132489">
        <w:rPr>
          <w:rFonts w:ascii="Arial" w:hAnsi="Arial" w:cs="Arial"/>
          <w:sz w:val="22"/>
          <w:szCs w:val="22"/>
        </w:rPr>
        <w:t>..</w:t>
      </w:r>
      <w:r w:rsidR="005E23EF">
        <w:rPr>
          <w:rFonts w:ascii="Arial" w:hAnsi="Arial" w:cs="Arial"/>
          <w:sz w:val="22"/>
          <w:szCs w:val="22"/>
        </w:rPr>
        <w:t>……………………</w:t>
      </w:r>
      <w:r w:rsidR="00B501A2" w:rsidRPr="00B501A2">
        <w:rPr>
          <w:rFonts w:ascii="Arial" w:hAnsi="Arial" w:cs="Arial"/>
          <w:sz w:val="22"/>
          <w:szCs w:val="22"/>
        </w:rPr>
        <w:t xml:space="preserve"> </w:t>
      </w:r>
    </w:p>
    <w:p w14:paraId="323B4C8E" w14:textId="57D70ECB" w:rsidR="00254AD4" w:rsidRPr="00254AD4" w:rsidRDefault="00254AD4" w:rsidP="00254AD4">
      <w:pPr>
        <w:pStyle w:val="Normalny1"/>
        <w:numPr>
          <w:ilvl w:val="1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61B8B" w:rsidRPr="007110E8">
        <w:rPr>
          <w:rFonts w:ascii="Arial" w:hAnsi="Arial" w:cs="Arial"/>
          <w:sz w:val="22"/>
          <w:szCs w:val="22"/>
        </w:rPr>
        <w:t xml:space="preserve">o stronie </w:t>
      </w:r>
      <w:r w:rsidR="00F52BC9" w:rsidRPr="007110E8">
        <w:rPr>
          <w:rFonts w:ascii="Arial" w:hAnsi="Arial" w:cs="Arial"/>
          <w:sz w:val="22"/>
          <w:szCs w:val="22"/>
        </w:rPr>
        <w:t>Biorącego w dzierżawę</w:t>
      </w:r>
      <w:r w:rsidR="00E61B8B" w:rsidRPr="007110E8">
        <w:rPr>
          <w:rFonts w:ascii="Arial" w:hAnsi="Arial" w:cs="Arial"/>
          <w:sz w:val="22"/>
          <w:szCs w:val="22"/>
        </w:rPr>
        <w:t xml:space="preserve">: </w:t>
      </w:r>
      <w:r w:rsidR="007110E8" w:rsidRPr="007110E8">
        <w:rPr>
          <w:rFonts w:ascii="Arial" w:hAnsi="Arial" w:cs="Arial"/>
          <w:b/>
          <w:sz w:val="22"/>
          <w:szCs w:val="22"/>
        </w:rPr>
        <w:t>Stanisław Nadraus</w:t>
      </w:r>
      <w:r w:rsidR="007110E8">
        <w:rPr>
          <w:rFonts w:ascii="Arial" w:hAnsi="Arial" w:cs="Arial"/>
          <w:sz w:val="22"/>
          <w:szCs w:val="22"/>
        </w:rPr>
        <w:t xml:space="preserve"> – Kierownik Sekcji Sprzętu</w:t>
      </w:r>
      <w:r w:rsidR="00DD49E4">
        <w:rPr>
          <w:rFonts w:ascii="Arial" w:hAnsi="Arial" w:cs="Arial"/>
          <w:sz w:val="22"/>
          <w:szCs w:val="22"/>
        </w:rPr>
        <w:t xml:space="preserve"> </w:t>
      </w:r>
      <w:r w:rsidR="007110E8">
        <w:rPr>
          <w:rFonts w:ascii="Arial" w:hAnsi="Arial" w:cs="Arial"/>
          <w:sz w:val="22"/>
          <w:szCs w:val="22"/>
        </w:rPr>
        <w:t>Medycznego,</w:t>
      </w:r>
      <w:r w:rsidR="00E61B8B" w:rsidRPr="007110E8">
        <w:rPr>
          <w:rFonts w:ascii="Arial" w:hAnsi="Arial" w:cs="Arial"/>
          <w:sz w:val="22"/>
          <w:szCs w:val="22"/>
        </w:rPr>
        <w:t xml:space="preserve"> tel. </w:t>
      </w:r>
      <w:r w:rsidR="007110E8">
        <w:rPr>
          <w:rFonts w:ascii="Arial" w:hAnsi="Arial" w:cs="Arial"/>
          <w:sz w:val="22"/>
          <w:szCs w:val="22"/>
        </w:rPr>
        <w:t xml:space="preserve">55 239 </w:t>
      </w:r>
      <w:r w:rsidR="00E823E5">
        <w:rPr>
          <w:rFonts w:ascii="Arial" w:hAnsi="Arial" w:cs="Arial"/>
          <w:sz w:val="22"/>
          <w:szCs w:val="22"/>
        </w:rPr>
        <w:t>59 80</w:t>
      </w:r>
      <w:r w:rsidR="007110E8">
        <w:rPr>
          <w:rFonts w:ascii="Arial" w:hAnsi="Arial" w:cs="Arial"/>
          <w:sz w:val="22"/>
          <w:szCs w:val="22"/>
        </w:rPr>
        <w:t>,</w:t>
      </w:r>
      <w:r w:rsidR="00E61B8B" w:rsidRPr="007110E8">
        <w:rPr>
          <w:rFonts w:ascii="Arial" w:hAnsi="Arial" w:cs="Arial"/>
          <w:sz w:val="22"/>
          <w:szCs w:val="22"/>
        </w:rPr>
        <w:t xml:space="preserve">  email</w:t>
      </w:r>
      <w:r w:rsidR="00E823E5">
        <w:rPr>
          <w:rFonts w:ascii="Arial" w:hAnsi="Arial" w:cs="Arial"/>
          <w:sz w:val="22"/>
          <w:szCs w:val="22"/>
        </w:rPr>
        <w:t>:</w:t>
      </w:r>
      <w:r w:rsidR="00E61B8B" w:rsidRPr="007110E8">
        <w:rPr>
          <w:rFonts w:ascii="Arial" w:hAnsi="Arial" w:cs="Arial"/>
          <w:sz w:val="22"/>
          <w:szCs w:val="22"/>
        </w:rPr>
        <w:t xml:space="preserve"> </w:t>
      </w:r>
      <w:r w:rsidR="007110E8" w:rsidRPr="00E823E5">
        <w:rPr>
          <w:rFonts w:ascii="Arial" w:hAnsi="Arial" w:cs="Arial"/>
          <w:b/>
          <w:color w:val="auto"/>
          <w:sz w:val="22"/>
          <w:szCs w:val="22"/>
        </w:rPr>
        <w:t>snadraus@szpital.elblag.pl</w:t>
      </w:r>
      <w:r w:rsidR="00E61B8B" w:rsidRPr="00E823E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54CAA29" w14:textId="15ADF6A4" w:rsidR="00B501A2" w:rsidRDefault="00254AD4" w:rsidP="00254AD4">
      <w:pPr>
        <w:pStyle w:val="Normalny1"/>
        <w:numPr>
          <w:ilvl w:val="1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61B8B" w:rsidRPr="00B501A2">
        <w:rPr>
          <w:rFonts w:ascii="Arial" w:hAnsi="Arial" w:cs="Arial"/>
          <w:sz w:val="22"/>
          <w:szCs w:val="22"/>
        </w:rPr>
        <w:t xml:space="preserve">o stronie </w:t>
      </w:r>
      <w:r w:rsidR="00EE3BC8">
        <w:rPr>
          <w:rFonts w:ascii="Arial" w:hAnsi="Arial" w:cs="Arial"/>
          <w:sz w:val="22"/>
          <w:szCs w:val="22"/>
        </w:rPr>
        <w:t>Wyd</w:t>
      </w:r>
      <w:r w:rsidR="00F52BC9">
        <w:rPr>
          <w:rFonts w:ascii="Arial" w:hAnsi="Arial" w:cs="Arial"/>
          <w:sz w:val="22"/>
          <w:szCs w:val="22"/>
        </w:rPr>
        <w:t>zierżawi</w:t>
      </w:r>
      <w:r w:rsidR="00EE3BC8">
        <w:rPr>
          <w:rFonts w:ascii="Arial" w:hAnsi="Arial" w:cs="Arial"/>
          <w:sz w:val="22"/>
          <w:szCs w:val="22"/>
        </w:rPr>
        <w:t>aj</w:t>
      </w:r>
      <w:r w:rsidR="00F52BC9">
        <w:rPr>
          <w:rFonts w:ascii="Arial" w:hAnsi="Arial" w:cs="Arial"/>
          <w:sz w:val="22"/>
          <w:szCs w:val="22"/>
        </w:rPr>
        <w:t>ącego</w:t>
      </w:r>
      <w:r w:rsidR="005E23EF">
        <w:rPr>
          <w:rFonts w:ascii="Arial" w:hAnsi="Arial" w:cs="Arial"/>
          <w:sz w:val="22"/>
          <w:szCs w:val="22"/>
        </w:rPr>
        <w:t>:</w:t>
      </w:r>
      <w:r w:rsidR="00E61B8B" w:rsidRPr="00B501A2">
        <w:rPr>
          <w:rFonts w:ascii="Arial" w:hAnsi="Arial" w:cs="Arial"/>
          <w:sz w:val="22"/>
          <w:szCs w:val="22"/>
        </w:rPr>
        <w:t xml:space="preserve"> </w:t>
      </w:r>
      <w:r w:rsidR="00132489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928C4ED" w14:textId="3BB509D4" w:rsidR="00E61B8B" w:rsidRPr="002C3A8C" w:rsidRDefault="00254AD4" w:rsidP="003131DA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ind w:left="360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  <w:t xml:space="preserve">  </w:t>
      </w:r>
      <w:r w:rsidR="00E61B8B" w:rsidRPr="002C3A8C">
        <w:rPr>
          <w:rFonts w:ascii="Arial" w:hAnsi="Arial" w:cs="Arial"/>
          <w:sz w:val="22"/>
          <w:szCs w:val="22"/>
          <w:lang w:val="en-US"/>
        </w:rPr>
        <w:t>tel.</w:t>
      </w:r>
      <w:r w:rsidR="00637B17" w:rsidRPr="002C3A8C">
        <w:rPr>
          <w:rFonts w:ascii="Arial" w:hAnsi="Arial" w:cs="Arial"/>
          <w:sz w:val="22"/>
          <w:szCs w:val="22"/>
          <w:lang w:val="en-US"/>
        </w:rPr>
        <w:t xml:space="preserve"> </w:t>
      </w:r>
      <w:r w:rsidR="00132489">
        <w:rPr>
          <w:rFonts w:ascii="Arial" w:hAnsi="Arial" w:cs="Arial"/>
          <w:b/>
          <w:bCs/>
          <w:sz w:val="22"/>
          <w:szCs w:val="22"/>
          <w:lang w:val="en-US"/>
        </w:rPr>
        <w:t>………………….…………</w:t>
      </w:r>
      <w:r w:rsidR="005E23EF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r w:rsidR="00E61B8B" w:rsidRPr="002C3A8C">
        <w:rPr>
          <w:rFonts w:ascii="Arial" w:hAnsi="Arial" w:cs="Arial"/>
          <w:sz w:val="22"/>
          <w:szCs w:val="22"/>
          <w:lang w:val="en-US"/>
        </w:rPr>
        <w:t>e</w:t>
      </w:r>
      <w:r w:rsidR="00BB2D48" w:rsidRPr="002C3A8C">
        <w:rPr>
          <w:rFonts w:ascii="Arial" w:hAnsi="Arial" w:cs="Arial"/>
          <w:sz w:val="22"/>
          <w:szCs w:val="22"/>
          <w:lang w:val="en-US"/>
        </w:rPr>
        <w:t>-</w:t>
      </w:r>
      <w:r w:rsidR="00E61B8B" w:rsidRPr="002C3A8C">
        <w:rPr>
          <w:rFonts w:ascii="Arial" w:hAnsi="Arial" w:cs="Arial"/>
          <w:sz w:val="22"/>
          <w:szCs w:val="22"/>
          <w:lang w:val="en-US"/>
        </w:rPr>
        <w:t>mail</w:t>
      </w:r>
      <w:r w:rsidR="00272BC1" w:rsidRPr="00132489">
        <w:rPr>
          <w:rFonts w:ascii="Arial" w:hAnsi="Arial" w:cs="Arial"/>
          <w:sz w:val="22"/>
          <w:szCs w:val="22"/>
          <w:lang w:val="en-US"/>
        </w:rPr>
        <w:t>:</w:t>
      </w:r>
      <w:r w:rsidR="00E61B8B" w:rsidRPr="00132489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8" w:history="1">
        <w:r w:rsidR="00132489" w:rsidRPr="00132489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u w:val="none"/>
            <w:lang w:val="en-US"/>
          </w:rPr>
          <w:t>………………</w:t>
        </w:r>
        <w:r w:rsidR="00132489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u w:val="none"/>
            <w:lang w:val="en-US"/>
          </w:rPr>
          <w:t>…</w:t>
        </w:r>
        <w:r w:rsidR="00132489" w:rsidRPr="00132489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  <w:u w:val="none"/>
            <w:lang w:val="en-US"/>
          </w:rPr>
          <w:t>………………….</w:t>
        </w:r>
      </w:hyperlink>
    </w:p>
    <w:p w14:paraId="2C17B6BA" w14:textId="7DADE646" w:rsidR="00E61B8B" w:rsidRDefault="00E61B8B" w:rsidP="003131DA">
      <w:pPr>
        <w:pStyle w:val="Normalny1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</w:t>
      </w:r>
      <w:r w:rsidR="00293C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zwrot </w:t>
      </w:r>
      <w:r w:rsidR="00293CB5">
        <w:rPr>
          <w:rFonts w:ascii="Arial" w:hAnsi="Arial" w:cs="Arial"/>
          <w:sz w:val="22"/>
          <w:szCs w:val="22"/>
        </w:rPr>
        <w:t xml:space="preserve">przedmiotu dzierżawy </w:t>
      </w:r>
      <w:r w:rsidR="00132489">
        <w:rPr>
          <w:rFonts w:ascii="Arial" w:hAnsi="Arial" w:cs="Arial"/>
          <w:sz w:val="22"/>
          <w:szCs w:val="22"/>
        </w:rPr>
        <w:t>odbędzie</w:t>
      </w:r>
      <w:r>
        <w:rPr>
          <w:rFonts w:ascii="Arial" w:hAnsi="Arial" w:cs="Arial"/>
          <w:sz w:val="22"/>
          <w:szCs w:val="22"/>
        </w:rPr>
        <w:t xml:space="preserve"> się za pośrednictwem autoryzowanego przedstawiciela </w:t>
      </w:r>
      <w:r w:rsidR="00EE3BC8">
        <w:rPr>
          <w:rFonts w:ascii="Arial" w:hAnsi="Arial" w:cs="Arial"/>
          <w:sz w:val="22"/>
          <w:szCs w:val="22"/>
        </w:rPr>
        <w:t>Wyd</w:t>
      </w:r>
      <w:r w:rsidR="00282A0A">
        <w:rPr>
          <w:rFonts w:ascii="Arial" w:hAnsi="Arial" w:cs="Arial"/>
          <w:sz w:val="22"/>
          <w:szCs w:val="22"/>
        </w:rPr>
        <w:t>zierżawi</w:t>
      </w:r>
      <w:r w:rsidR="00EE3BC8">
        <w:rPr>
          <w:rFonts w:ascii="Arial" w:hAnsi="Arial" w:cs="Arial"/>
          <w:sz w:val="22"/>
          <w:szCs w:val="22"/>
        </w:rPr>
        <w:t>aj</w:t>
      </w:r>
      <w:r w:rsidR="00282A0A">
        <w:rPr>
          <w:rFonts w:ascii="Arial" w:hAnsi="Arial" w:cs="Arial"/>
          <w:sz w:val="22"/>
          <w:szCs w:val="22"/>
        </w:rPr>
        <w:t>ącego</w:t>
      </w:r>
      <w:r>
        <w:rPr>
          <w:rFonts w:ascii="Arial" w:hAnsi="Arial" w:cs="Arial"/>
          <w:sz w:val="22"/>
          <w:szCs w:val="22"/>
        </w:rPr>
        <w:t xml:space="preserve"> lub firmy kurierskiej</w:t>
      </w:r>
      <w:r w:rsidR="00293CB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zamawianej przez </w:t>
      </w:r>
      <w:r w:rsidR="00EE3BC8">
        <w:rPr>
          <w:rFonts w:ascii="Arial" w:hAnsi="Arial" w:cs="Arial"/>
          <w:sz w:val="22"/>
          <w:szCs w:val="22"/>
        </w:rPr>
        <w:t>Wyd</w:t>
      </w:r>
      <w:r w:rsidR="00282A0A">
        <w:rPr>
          <w:rFonts w:ascii="Arial" w:hAnsi="Arial" w:cs="Arial"/>
          <w:sz w:val="22"/>
          <w:szCs w:val="22"/>
        </w:rPr>
        <w:t>zierżawi</w:t>
      </w:r>
      <w:r w:rsidR="00EE3BC8">
        <w:rPr>
          <w:rFonts w:ascii="Arial" w:hAnsi="Arial" w:cs="Arial"/>
          <w:sz w:val="22"/>
          <w:szCs w:val="22"/>
        </w:rPr>
        <w:t>aj</w:t>
      </w:r>
      <w:r w:rsidR="00282A0A">
        <w:rPr>
          <w:rFonts w:ascii="Arial" w:hAnsi="Arial" w:cs="Arial"/>
          <w:sz w:val="22"/>
          <w:szCs w:val="22"/>
        </w:rPr>
        <w:t>ącego</w:t>
      </w:r>
      <w:r>
        <w:rPr>
          <w:rFonts w:ascii="Arial" w:hAnsi="Arial" w:cs="Arial"/>
          <w:sz w:val="22"/>
          <w:szCs w:val="22"/>
        </w:rPr>
        <w:t>.</w:t>
      </w:r>
    </w:p>
    <w:p w14:paraId="24C9D683" w14:textId="08C2CE66" w:rsidR="00E61B8B" w:rsidRDefault="004B027E" w:rsidP="003131DA">
      <w:pPr>
        <w:pStyle w:val="Normalny1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D07268">
        <w:rPr>
          <w:rFonts w:ascii="Arial" w:hAnsi="Arial" w:cs="Arial"/>
          <w:color w:val="auto"/>
          <w:sz w:val="22"/>
          <w:szCs w:val="22"/>
        </w:rPr>
        <w:t>Wydzierżawiający</w:t>
      </w:r>
      <w:r w:rsidR="00E61B8B" w:rsidRPr="00D07268">
        <w:rPr>
          <w:rFonts w:ascii="Arial" w:hAnsi="Arial" w:cs="Arial"/>
          <w:color w:val="auto"/>
          <w:sz w:val="22"/>
          <w:szCs w:val="22"/>
        </w:rPr>
        <w:t xml:space="preserve"> zobowiązuje się dostarcz</w:t>
      </w:r>
      <w:r w:rsidR="000855BA" w:rsidRPr="00D07268">
        <w:rPr>
          <w:rFonts w:ascii="Arial" w:hAnsi="Arial" w:cs="Arial"/>
          <w:color w:val="auto"/>
          <w:sz w:val="22"/>
          <w:szCs w:val="22"/>
        </w:rPr>
        <w:t>yć</w:t>
      </w:r>
      <w:r w:rsidR="00E61B8B" w:rsidRPr="00D07268">
        <w:rPr>
          <w:rFonts w:ascii="Arial" w:hAnsi="Arial" w:cs="Arial"/>
          <w:color w:val="auto"/>
          <w:sz w:val="22"/>
          <w:szCs w:val="22"/>
        </w:rPr>
        <w:t xml:space="preserve"> </w:t>
      </w:r>
      <w:r w:rsidR="00293CB5" w:rsidRPr="00D07268">
        <w:rPr>
          <w:rFonts w:ascii="Arial" w:hAnsi="Arial" w:cs="Arial"/>
          <w:color w:val="auto"/>
          <w:sz w:val="22"/>
          <w:szCs w:val="22"/>
        </w:rPr>
        <w:t xml:space="preserve">Aparat C2 NERVE MONITOR </w:t>
      </w:r>
      <w:r w:rsidR="00173F85">
        <w:rPr>
          <w:rFonts w:ascii="Arial" w:hAnsi="Arial" w:cs="Arial"/>
          <w:color w:val="auto"/>
          <w:sz w:val="22"/>
          <w:szCs w:val="22"/>
        </w:rPr>
        <w:t xml:space="preserve">w terminie ……. </w:t>
      </w:r>
      <w:r w:rsidR="0054648D">
        <w:rPr>
          <w:rFonts w:ascii="Arial" w:hAnsi="Arial" w:cs="Arial"/>
          <w:color w:val="auto"/>
          <w:sz w:val="22"/>
          <w:szCs w:val="22"/>
        </w:rPr>
        <w:t>dni</w:t>
      </w:r>
      <w:r w:rsidR="00173F85">
        <w:rPr>
          <w:rFonts w:ascii="Arial" w:hAnsi="Arial" w:cs="Arial"/>
          <w:color w:val="auto"/>
          <w:sz w:val="22"/>
          <w:szCs w:val="22"/>
        </w:rPr>
        <w:t xml:space="preserve"> (max. </w:t>
      </w:r>
      <w:r w:rsidR="0054648D">
        <w:rPr>
          <w:rFonts w:ascii="Arial" w:hAnsi="Arial" w:cs="Arial"/>
          <w:color w:val="auto"/>
          <w:sz w:val="22"/>
          <w:szCs w:val="22"/>
        </w:rPr>
        <w:t>3 dni</w:t>
      </w:r>
      <w:r w:rsidR="00173F85">
        <w:rPr>
          <w:rFonts w:ascii="Arial" w:hAnsi="Arial" w:cs="Arial"/>
          <w:color w:val="auto"/>
          <w:sz w:val="22"/>
          <w:szCs w:val="22"/>
        </w:rPr>
        <w:t>) od daty zawarcia niniejszej</w:t>
      </w:r>
      <w:r w:rsidR="00EE3BC8" w:rsidRPr="00D07268">
        <w:rPr>
          <w:rFonts w:ascii="Arial" w:hAnsi="Arial" w:cs="Arial"/>
          <w:color w:val="auto"/>
          <w:sz w:val="22"/>
          <w:szCs w:val="22"/>
        </w:rPr>
        <w:t xml:space="preserve"> </w:t>
      </w:r>
      <w:r w:rsidR="00E61B8B" w:rsidRPr="00D07268">
        <w:rPr>
          <w:rFonts w:ascii="Arial" w:hAnsi="Arial" w:cs="Arial"/>
          <w:color w:val="auto"/>
          <w:sz w:val="22"/>
          <w:szCs w:val="22"/>
        </w:rPr>
        <w:t>umowy</w:t>
      </w:r>
      <w:r w:rsidR="00173F85">
        <w:rPr>
          <w:rFonts w:ascii="Arial" w:hAnsi="Arial" w:cs="Arial"/>
          <w:color w:val="auto"/>
          <w:sz w:val="22"/>
          <w:szCs w:val="22"/>
        </w:rPr>
        <w:t xml:space="preserve"> dzierżawy oraz umowy sprzedaży Nr …..…/Pu/2020</w:t>
      </w:r>
      <w:r w:rsidR="00D07268">
        <w:rPr>
          <w:rFonts w:ascii="Arial" w:hAnsi="Arial" w:cs="Arial"/>
          <w:color w:val="auto"/>
          <w:sz w:val="22"/>
          <w:szCs w:val="22"/>
        </w:rPr>
        <w:t>,</w:t>
      </w:r>
      <w:r w:rsidR="00873F1A" w:rsidRPr="00D07268">
        <w:rPr>
          <w:rFonts w:ascii="Arial" w:hAnsi="Arial" w:cs="Arial"/>
          <w:color w:val="auto"/>
          <w:sz w:val="22"/>
          <w:szCs w:val="22"/>
        </w:rPr>
        <w:t xml:space="preserve"> </w:t>
      </w:r>
      <w:r w:rsidR="00873F1A">
        <w:rPr>
          <w:rFonts w:ascii="Arial" w:hAnsi="Arial" w:cs="Arial"/>
          <w:sz w:val="22"/>
          <w:szCs w:val="22"/>
        </w:rPr>
        <w:t>w</w:t>
      </w:r>
      <w:r w:rsidR="00D07268">
        <w:rPr>
          <w:rFonts w:ascii="Arial" w:hAnsi="Arial" w:cs="Arial"/>
          <w:sz w:val="22"/>
          <w:szCs w:val="22"/>
        </w:rPr>
        <w:t> </w:t>
      </w:r>
      <w:r w:rsidR="00873F1A">
        <w:rPr>
          <w:rFonts w:ascii="Arial" w:hAnsi="Arial" w:cs="Arial"/>
          <w:sz w:val="22"/>
          <w:szCs w:val="22"/>
        </w:rPr>
        <w:t>dedykowanym opakowaniu transportowym wraz z</w:t>
      </w:r>
      <w:r w:rsidR="00173F85">
        <w:rPr>
          <w:rFonts w:ascii="Arial" w:hAnsi="Arial" w:cs="Arial"/>
          <w:sz w:val="22"/>
          <w:szCs w:val="22"/>
        </w:rPr>
        <w:t> </w:t>
      </w:r>
      <w:r w:rsidR="00873F1A">
        <w:rPr>
          <w:rFonts w:ascii="Arial" w:hAnsi="Arial" w:cs="Arial"/>
          <w:sz w:val="22"/>
          <w:szCs w:val="22"/>
        </w:rPr>
        <w:t>przewodem zasilającym</w:t>
      </w:r>
      <w:r w:rsidR="00173F85">
        <w:rPr>
          <w:rFonts w:ascii="Arial" w:hAnsi="Arial" w:cs="Arial"/>
          <w:sz w:val="22"/>
          <w:szCs w:val="22"/>
        </w:rPr>
        <w:t xml:space="preserve"> </w:t>
      </w:r>
      <w:r w:rsidR="00873F1A">
        <w:rPr>
          <w:rFonts w:ascii="Arial" w:hAnsi="Arial" w:cs="Arial"/>
          <w:sz w:val="22"/>
          <w:szCs w:val="22"/>
        </w:rPr>
        <w:t>i</w:t>
      </w:r>
      <w:r w:rsidR="00D07268">
        <w:rPr>
          <w:rFonts w:ascii="Arial" w:hAnsi="Arial" w:cs="Arial"/>
          <w:sz w:val="22"/>
          <w:szCs w:val="22"/>
        </w:rPr>
        <w:t> </w:t>
      </w:r>
      <w:r w:rsidR="00873F1A">
        <w:rPr>
          <w:rFonts w:ascii="Arial" w:hAnsi="Arial" w:cs="Arial"/>
          <w:sz w:val="22"/>
          <w:szCs w:val="22"/>
        </w:rPr>
        <w:t>dokumentacją (skrócona instrukcja obsługi, paszport techniczny)</w:t>
      </w:r>
      <w:r w:rsidR="00E61B8B">
        <w:rPr>
          <w:rFonts w:ascii="Arial" w:hAnsi="Arial" w:cs="Arial"/>
          <w:sz w:val="22"/>
          <w:szCs w:val="22"/>
        </w:rPr>
        <w:t>.</w:t>
      </w:r>
    </w:p>
    <w:p w14:paraId="6E372A5E" w14:textId="0ADC1367" w:rsidR="00873F1A" w:rsidRDefault="00282A0A" w:rsidP="003131DA">
      <w:pPr>
        <w:pStyle w:val="Normalny1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Biorący w dzierżawę </w:t>
      </w:r>
      <w:r w:rsidR="00293CB5">
        <w:rPr>
          <w:rFonts w:ascii="Arial" w:hAnsi="Arial" w:cs="Arial"/>
          <w:sz w:val="22"/>
          <w:szCs w:val="22"/>
        </w:rPr>
        <w:t>zwróci</w:t>
      </w:r>
      <w:r>
        <w:rPr>
          <w:rFonts w:ascii="Arial" w:hAnsi="Arial" w:cs="Arial"/>
          <w:sz w:val="22"/>
          <w:szCs w:val="22"/>
        </w:rPr>
        <w:t xml:space="preserve"> </w:t>
      </w:r>
      <w:r w:rsidR="00EE3BC8">
        <w:rPr>
          <w:rFonts w:ascii="Arial" w:hAnsi="Arial" w:cs="Arial"/>
          <w:sz w:val="22"/>
          <w:szCs w:val="22"/>
        </w:rPr>
        <w:t>Wyd</w:t>
      </w:r>
      <w:r>
        <w:rPr>
          <w:rFonts w:ascii="Arial" w:hAnsi="Arial" w:cs="Arial"/>
          <w:sz w:val="22"/>
          <w:szCs w:val="22"/>
        </w:rPr>
        <w:t>zierżawi</w:t>
      </w:r>
      <w:r w:rsidR="00EE3BC8">
        <w:rPr>
          <w:rFonts w:ascii="Arial" w:hAnsi="Arial" w:cs="Arial"/>
          <w:sz w:val="22"/>
          <w:szCs w:val="22"/>
        </w:rPr>
        <w:t>aj</w:t>
      </w:r>
      <w:r>
        <w:rPr>
          <w:rFonts w:ascii="Arial" w:hAnsi="Arial" w:cs="Arial"/>
          <w:sz w:val="22"/>
          <w:szCs w:val="22"/>
        </w:rPr>
        <w:t>ącemu</w:t>
      </w:r>
      <w:r w:rsidR="00293CB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bez uprzedniego wezwania</w:t>
      </w:r>
      <w:r w:rsidR="00293CB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293CB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rzedmiot dzierżawy w stanie niepogorszonym</w:t>
      </w:r>
      <w:r w:rsidR="00AC24A1">
        <w:rPr>
          <w:rFonts w:ascii="Arial" w:hAnsi="Arial" w:cs="Arial"/>
          <w:sz w:val="22"/>
          <w:szCs w:val="22"/>
        </w:rPr>
        <w:t>,</w:t>
      </w:r>
      <w:r w:rsidR="00EE3BC8">
        <w:rPr>
          <w:rFonts w:ascii="Arial" w:hAnsi="Arial" w:cs="Arial"/>
          <w:sz w:val="22"/>
          <w:szCs w:val="22"/>
        </w:rPr>
        <w:t xml:space="preserve"> z uwzględnieniem stopnia zużycia, wynikającego z</w:t>
      </w:r>
      <w:r w:rsidR="000855BA">
        <w:rPr>
          <w:rFonts w:ascii="Arial" w:hAnsi="Arial" w:cs="Arial"/>
          <w:sz w:val="22"/>
          <w:szCs w:val="22"/>
        </w:rPr>
        <w:t> </w:t>
      </w:r>
      <w:r w:rsidR="00EE3BC8">
        <w:rPr>
          <w:rFonts w:ascii="Arial" w:hAnsi="Arial" w:cs="Arial"/>
          <w:sz w:val="22"/>
          <w:szCs w:val="22"/>
        </w:rPr>
        <w:t>normalnej eksploatacji</w:t>
      </w:r>
      <w:r>
        <w:rPr>
          <w:rFonts w:ascii="Arial" w:hAnsi="Arial" w:cs="Arial"/>
          <w:sz w:val="22"/>
          <w:szCs w:val="22"/>
        </w:rPr>
        <w:t xml:space="preserve">. Wydanie </w:t>
      </w:r>
      <w:r w:rsidR="00293CB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rzedmiotu </w:t>
      </w:r>
      <w:r w:rsidR="00293CB5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zierżawy nastąpi w miejscu jego używania</w:t>
      </w:r>
      <w:r w:rsidR="00293CB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 podstawie podpisanego przez strony Protokołu odbioru.</w:t>
      </w:r>
    </w:p>
    <w:p w14:paraId="0A9D5EC5" w14:textId="518D1082" w:rsidR="003F61FB" w:rsidRPr="007110E8" w:rsidRDefault="002A083A" w:rsidP="003131DA">
      <w:pPr>
        <w:pStyle w:val="Normalny1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110E8">
        <w:rPr>
          <w:rFonts w:ascii="Arial" w:hAnsi="Arial" w:cs="Arial"/>
          <w:sz w:val="22"/>
          <w:szCs w:val="22"/>
        </w:rPr>
        <w:t>Miejscem dostaw</w:t>
      </w:r>
      <w:r w:rsidR="00282A0A" w:rsidRPr="007110E8">
        <w:rPr>
          <w:rFonts w:ascii="Arial" w:hAnsi="Arial" w:cs="Arial"/>
          <w:sz w:val="22"/>
          <w:szCs w:val="22"/>
        </w:rPr>
        <w:t>y</w:t>
      </w:r>
      <w:r w:rsidRPr="007110E8">
        <w:rPr>
          <w:rFonts w:ascii="Arial" w:hAnsi="Arial" w:cs="Arial"/>
          <w:sz w:val="22"/>
          <w:szCs w:val="22"/>
        </w:rPr>
        <w:t xml:space="preserve"> jest: </w:t>
      </w:r>
      <w:r w:rsidR="007110E8" w:rsidRPr="007110E8">
        <w:rPr>
          <w:rFonts w:ascii="Arial" w:hAnsi="Arial" w:cs="Arial"/>
          <w:b/>
          <w:color w:val="auto"/>
          <w:sz w:val="22"/>
          <w:szCs w:val="22"/>
        </w:rPr>
        <w:t>Wojewódzki Szpital Zespolony w Elblągu, ul. Kró</w:t>
      </w:r>
      <w:r w:rsidR="00E823E5">
        <w:rPr>
          <w:rFonts w:ascii="Arial" w:hAnsi="Arial" w:cs="Arial"/>
          <w:b/>
          <w:color w:val="auto"/>
          <w:sz w:val="22"/>
          <w:szCs w:val="22"/>
        </w:rPr>
        <w:t>lewiecka</w:t>
      </w:r>
      <w:r w:rsidR="000855BA">
        <w:rPr>
          <w:rFonts w:ascii="Arial" w:hAnsi="Arial" w:cs="Arial"/>
          <w:b/>
          <w:color w:val="auto"/>
          <w:sz w:val="22"/>
          <w:szCs w:val="22"/>
        </w:rPr>
        <w:t xml:space="preserve"> 1</w:t>
      </w:r>
      <w:r w:rsidR="007110E8" w:rsidRPr="007110E8">
        <w:rPr>
          <w:rFonts w:ascii="Arial" w:hAnsi="Arial" w:cs="Arial"/>
          <w:b/>
          <w:color w:val="auto"/>
          <w:sz w:val="22"/>
          <w:szCs w:val="22"/>
        </w:rPr>
        <w:t>46, 82-300 Elbląg.</w:t>
      </w:r>
    </w:p>
    <w:p w14:paraId="0E5FB64C" w14:textId="77777777" w:rsidR="00282A0A" w:rsidRPr="00DA19DB" w:rsidRDefault="00282A0A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60"/>
        <w:jc w:val="center"/>
        <w:rPr>
          <w:rFonts w:ascii="Arial" w:hAnsi="Arial" w:cs="Arial"/>
          <w:sz w:val="16"/>
          <w:szCs w:val="16"/>
        </w:rPr>
      </w:pPr>
    </w:p>
    <w:p w14:paraId="08E131DE" w14:textId="77777777" w:rsidR="002A083A" w:rsidRPr="00B7502D" w:rsidRDefault="00B7502D" w:rsidP="00293CB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1F6806">
        <w:rPr>
          <w:rFonts w:ascii="Arial" w:hAnsi="Arial" w:cs="Arial"/>
          <w:sz w:val="22"/>
          <w:szCs w:val="22"/>
        </w:rPr>
        <w:t>5</w:t>
      </w:r>
    </w:p>
    <w:p w14:paraId="4242C43A" w14:textId="20A7AC54" w:rsidR="002A083A" w:rsidRDefault="002A083A" w:rsidP="002C3A8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(</w:t>
      </w:r>
      <w:r w:rsidR="001F6806">
        <w:rPr>
          <w:rFonts w:ascii="Arial" w:hAnsi="Arial" w:cs="Arial"/>
          <w:sz w:val="22"/>
          <w:szCs w:val="22"/>
        </w:rPr>
        <w:t>CZAS TRWANIA UMOWY</w:t>
      </w:r>
      <w:r w:rsidRPr="004D5BD9">
        <w:rPr>
          <w:rFonts w:ascii="Arial" w:hAnsi="Arial" w:cs="Arial"/>
          <w:sz w:val="22"/>
          <w:szCs w:val="22"/>
        </w:rPr>
        <w:t>)</w:t>
      </w:r>
    </w:p>
    <w:p w14:paraId="166EAFDA" w14:textId="7E4205ED" w:rsidR="001F6806" w:rsidRPr="002C3A8C" w:rsidRDefault="001F6806" w:rsidP="002C3A8C">
      <w:pPr>
        <w:spacing w:line="276" w:lineRule="auto"/>
        <w:jc w:val="both"/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</w:pPr>
      <w:r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Niniejsza umowa zostaje zawarta na </w:t>
      </w:r>
      <w:r w:rsidR="00037D1F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okres </w:t>
      </w:r>
      <w:r w:rsidR="007110E8" w:rsidRPr="002C3A8C">
        <w:rPr>
          <w:rFonts w:ascii="Arial" w:eastAsia="ヒラギノ角ゴ Pro W3" w:hAnsi="Arial" w:cs="Arial"/>
          <w:b/>
          <w:color w:val="000000"/>
          <w:sz w:val="22"/>
          <w:szCs w:val="22"/>
          <w:lang w:val="pl-PL" w:eastAsia="pl-PL"/>
        </w:rPr>
        <w:t>18</w:t>
      </w:r>
      <w:r w:rsidR="00037D1F" w:rsidRPr="002C3A8C">
        <w:rPr>
          <w:rFonts w:ascii="Arial" w:eastAsia="ヒラギノ角ゴ Pro W3" w:hAnsi="Arial" w:cs="Arial"/>
          <w:b/>
          <w:color w:val="000000"/>
          <w:sz w:val="22"/>
          <w:szCs w:val="22"/>
          <w:lang w:val="pl-PL" w:eastAsia="pl-PL"/>
        </w:rPr>
        <w:t xml:space="preserve"> miesięcy</w:t>
      </w:r>
      <w:r w:rsidR="00037D1F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</w:t>
      </w:r>
      <w:r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od </w:t>
      </w:r>
      <w:r w:rsidR="00E100E3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daty</w:t>
      </w:r>
      <w:r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</w:t>
      </w:r>
      <w:r w:rsidR="00E100E3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jej zawarcia</w:t>
      </w:r>
      <w:r w:rsidR="005E1211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, tj. od ………..</w:t>
      </w:r>
      <w:r w:rsidR="00DB6D3B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…</w:t>
      </w:r>
      <w:r w:rsidR="005E1211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……</w:t>
      </w:r>
      <w:r w:rsidR="00DB6D3B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…</w:t>
      </w:r>
      <w:r w:rsidR="002C3A8C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….</w:t>
      </w:r>
      <w:r w:rsidR="00037D1F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.</w:t>
      </w:r>
      <w:r w:rsidR="00DB6D3B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.</w:t>
      </w:r>
      <w:r w:rsidR="00E27F80"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.</w:t>
      </w:r>
      <w:r w:rsidR="005E1211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do ………….……….</w:t>
      </w:r>
      <w:r w:rsidR="00DA19DB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z możliwością</w:t>
      </w:r>
      <w:r w:rsidR="005E1211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jej</w:t>
      </w:r>
      <w:r w:rsidR="00DA19DB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przedłużenia</w:t>
      </w:r>
      <w:r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</w:t>
      </w:r>
      <w:r w:rsidR="00132489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w przypadku nie wykorzystania ilości asortymentu określonego</w:t>
      </w:r>
      <w:r w:rsidR="00A0226D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w Umowie sprzedaży</w:t>
      </w:r>
      <w:r w:rsidR="004B786B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 xml:space="preserve"> Nr …………./Pu/2020 z</w:t>
      </w:r>
      <w:r w:rsidR="005E1211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 </w:t>
      </w:r>
      <w:r w:rsidR="004B786B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dnia …………</w:t>
      </w:r>
      <w:r w:rsidR="005E1211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.</w:t>
      </w:r>
      <w:r w:rsidR="004B786B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t>…………</w:t>
      </w:r>
      <w:r w:rsidRPr="002C3A8C">
        <w:rPr>
          <w:rFonts w:ascii="Arial" w:eastAsia="ヒラギノ角ゴ Pro W3" w:hAnsi="Arial" w:cs="Arial"/>
          <w:color w:val="000000"/>
          <w:sz w:val="22"/>
          <w:szCs w:val="22"/>
          <w:lang w:val="pl-PL" w:eastAsia="pl-PL"/>
        </w:rPr>
        <w:br/>
      </w:r>
    </w:p>
    <w:p w14:paraId="2F5CFC50" w14:textId="09147457" w:rsidR="00EE3BC8" w:rsidRDefault="00EE3BC8" w:rsidP="007D5A53">
      <w:pPr>
        <w:pStyle w:val="Akapitzlist"/>
        <w:spacing w:after="80" w:line="276" w:lineRule="auto"/>
        <w:ind w:left="357"/>
        <w:jc w:val="center"/>
        <w:rPr>
          <w:rFonts w:ascii="Arial" w:eastAsia="Calibri" w:hAnsi="Arial" w:cs="Arial"/>
          <w:bCs/>
          <w:sz w:val="22"/>
          <w:szCs w:val="22"/>
          <w:lang w:val="pl-PL"/>
        </w:rPr>
      </w:pPr>
      <w:r w:rsidRPr="000855BA">
        <w:rPr>
          <w:rFonts w:ascii="Arial" w:eastAsia="Calibri" w:hAnsi="Arial" w:cs="Arial"/>
          <w:bCs/>
          <w:sz w:val="22"/>
          <w:szCs w:val="22"/>
          <w:lang w:val="pl-PL"/>
        </w:rPr>
        <w:t>§ 6</w:t>
      </w:r>
    </w:p>
    <w:p w14:paraId="70BFE6C6" w14:textId="6E12BDDA" w:rsidR="009E773F" w:rsidRDefault="009E773F" w:rsidP="007D5A53">
      <w:pPr>
        <w:pStyle w:val="Akapitzlist"/>
        <w:spacing w:after="80" w:line="276" w:lineRule="auto"/>
        <w:ind w:left="357"/>
        <w:jc w:val="center"/>
        <w:rPr>
          <w:rFonts w:ascii="Arial" w:eastAsia="Calibri" w:hAnsi="Arial" w:cs="Arial"/>
          <w:bCs/>
          <w:sz w:val="22"/>
          <w:szCs w:val="22"/>
          <w:lang w:val="pl-PL"/>
        </w:rPr>
      </w:pPr>
      <w:r>
        <w:rPr>
          <w:rFonts w:ascii="Arial" w:eastAsia="Calibri" w:hAnsi="Arial" w:cs="Arial"/>
          <w:bCs/>
          <w:sz w:val="22"/>
          <w:szCs w:val="22"/>
          <w:lang w:val="pl-PL"/>
        </w:rPr>
        <w:t>(GWARANCJA, SERWIS)</w:t>
      </w:r>
    </w:p>
    <w:p w14:paraId="78CE5F50" w14:textId="77777777" w:rsidR="00293CB5" w:rsidRPr="00293CB5" w:rsidRDefault="00293CB5" w:rsidP="007D5A53">
      <w:pPr>
        <w:pStyle w:val="Akapitzlist"/>
        <w:spacing w:after="80" w:line="276" w:lineRule="auto"/>
        <w:ind w:left="357"/>
        <w:jc w:val="center"/>
        <w:rPr>
          <w:rFonts w:ascii="Arial" w:eastAsia="Calibri" w:hAnsi="Arial" w:cs="Arial"/>
          <w:bCs/>
          <w:sz w:val="12"/>
          <w:szCs w:val="12"/>
          <w:lang w:val="pl-PL"/>
        </w:rPr>
      </w:pPr>
    </w:p>
    <w:p w14:paraId="1D4852CB" w14:textId="27DBF966" w:rsidR="00EE3BC8" w:rsidRDefault="00EE3BC8" w:rsidP="000855BA">
      <w:pPr>
        <w:pStyle w:val="Akapitzlist"/>
        <w:numPr>
          <w:ilvl w:val="0"/>
          <w:numId w:val="43"/>
        </w:numPr>
        <w:spacing w:after="80" w:line="276" w:lineRule="auto"/>
        <w:ind w:left="357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7B4868">
        <w:rPr>
          <w:rFonts w:ascii="Arial" w:eastAsia="Calibri" w:hAnsi="Arial" w:cs="Arial"/>
          <w:sz w:val="22"/>
          <w:szCs w:val="22"/>
          <w:lang w:val="pl-PL"/>
        </w:rPr>
        <w:t>Wydzierżawiający</w:t>
      </w:r>
      <w:r w:rsidRPr="002C3A8C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E823E5" w:rsidRPr="002C3A8C">
        <w:rPr>
          <w:rFonts w:ascii="Arial" w:eastAsia="Calibri" w:hAnsi="Arial" w:cs="Arial"/>
          <w:sz w:val="22"/>
          <w:szCs w:val="22"/>
          <w:lang w:val="pl-PL"/>
        </w:rPr>
        <w:t>udziela</w:t>
      </w:r>
      <w:r w:rsidRPr="002C3A8C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>Biorącemu w dzierżawę na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 xml:space="preserve"> urządzeni</w:t>
      </w:r>
      <w:r w:rsidR="000855BA">
        <w:rPr>
          <w:rFonts w:ascii="Arial" w:eastAsia="Calibri" w:hAnsi="Arial" w:cs="Arial"/>
          <w:sz w:val="22"/>
          <w:szCs w:val="22"/>
          <w:lang w:val="pl-PL"/>
        </w:rPr>
        <w:t>e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 xml:space="preserve"> objęte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przedmiot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em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umowy</w:t>
      </w:r>
      <w:r w:rsidR="000855BA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EA68EC">
        <w:rPr>
          <w:rFonts w:ascii="Arial" w:eastAsia="Calibri" w:hAnsi="Arial" w:cs="Arial"/>
          <w:sz w:val="22"/>
          <w:szCs w:val="22"/>
          <w:lang w:val="pl-PL"/>
        </w:rPr>
        <w:t xml:space="preserve">……….. </w:t>
      </w:r>
      <w:r w:rsidR="00246B36">
        <w:rPr>
          <w:rFonts w:ascii="Arial" w:eastAsia="Calibri" w:hAnsi="Arial" w:cs="Arial"/>
          <w:sz w:val="22"/>
          <w:szCs w:val="22"/>
          <w:lang w:val="pl-PL"/>
        </w:rPr>
        <w:t>miesiące</w:t>
      </w:r>
      <w:r w:rsidR="00EA68EC">
        <w:rPr>
          <w:rFonts w:ascii="Arial" w:eastAsia="Calibri" w:hAnsi="Arial" w:cs="Arial"/>
          <w:sz w:val="22"/>
          <w:szCs w:val="22"/>
          <w:lang w:val="pl-PL"/>
        </w:rPr>
        <w:t xml:space="preserve"> (min. </w:t>
      </w:r>
      <w:r w:rsidR="00246B36">
        <w:rPr>
          <w:rFonts w:ascii="Arial" w:eastAsia="Calibri" w:hAnsi="Arial" w:cs="Arial"/>
          <w:b/>
          <w:sz w:val="22"/>
          <w:szCs w:val="22"/>
          <w:lang w:val="pl-PL"/>
        </w:rPr>
        <w:t>24</w:t>
      </w:r>
      <w:r w:rsidRPr="00E823E5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246B36">
        <w:rPr>
          <w:rFonts w:ascii="Arial" w:eastAsia="Calibri" w:hAnsi="Arial" w:cs="Arial"/>
          <w:b/>
          <w:sz w:val="22"/>
          <w:szCs w:val="22"/>
          <w:lang w:val="pl-PL"/>
        </w:rPr>
        <w:t>miesiące</w:t>
      </w:r>
      <w:r w:rsidR="00EA68EC">
        <w:rPr>
          <w:rFonts w:ascii="Arial" w:eastAsia="Calibri" w:hAnsi="Arial" w:cs="Arial"/>
          <w:b/>
          <w:sz w:val="22"/>
          <w:szCs w:val="22"/>
          <w:lang w:val="pl-PL"/>
        </w:rPr>
        <w:t>)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Pr="00EA68EC">
        <w:rPr>
          <w:rFonts w:ascii="Arial" w:eastAsia="Calibri" w:hAnsi="Arial" w:cs="Arial"/>
          <w:b/>
          <w:bCs/>
          <w:sz w:val="22"/>
          <w:szCs w:val="22"/>
          <w:lang w:val="pl-PL"/>
        </w:rPr>
        <w:t>gwarancji jakości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>, licząc od daty podpisania protokołu</w:t>
      </w:r>
      <w:r w:rsidR="00293CB5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odbioru. Gwarancja jakości będzie rozumiana jako zobowiązanie 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Wydzierżawiaj</w:t>
      </w:r>
      <w:r w:rsidR="007B4868">
        <w:rPr>
          <w:rFonts w:ascii="Arial" w:eastAsia="Calibri" w:hAnsi="Arial" w:cs="Arial"/>
          <w:sz w:val="22"/>
          <w:szCs w:val="22"/>
          <w:lang w:val="pl-PL"/>
        </w:rPr>
        <w:t>ą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cego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do stałego utrzymania pełnej sprawności technicznej 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urządze</w:t>
      </w:r>
      <w:r w:rsidR="007B4868">
        <w:rPr>
          <w:rFonts w:ascii="Arial" w:eastAsia="Calibri" w:hAnsi="Arial" w:cs="Arial"/>
          <w:sz w:val="22"/>
          <w:szCs w:val="22"/>
          <w:lang w:val="pl-PL"/>
        </w:rPr>
        <w:t>nia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na warunkach określonych niniejszą umową. </w:t>
      </w:r>
    </w:p>
    <w:p w14:paraId="7A9D0564" w14:textId="2B97B0DE" w:rsidR="00EE3BC8" w:rsidRPr="003F70DB" w:rsidRDefault="00EE3BC8" w:rsidP="003F70DB">
      <w:pPr>
        <w:pStyle w:val="Akapitzlist"/>
        <w:numPr>
          <w:ilvl w:val="0"/>
          <w:numId w:val="43"/>
        </w:numPr>
        <w:spacing w:after="80" w:line="276" w:lineRule="auto"/>
        <w:ind w:left="357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3F70DB">
        <w:rPr>
          <w:rFonts w:ascii="Arial" w:eastAsia="Calibri" w:hAnsi="Arial" w:cs="Arial"/>
          <w:sz w:val="22"/>
          <w:szCs w:val="22"/>
          <w:lang w:val="pl-PL"/>
        </w:rPr>
        <w:t>Termin wykona</w:t>
      </w:r>
      <w:r w:rsidR="007110E8" w:rsidRPr="003F70DB">
        <w:rPr>
          <w:rFonts w:ascii="Arial" w:eastAsia="Calibri" w:hAnsi="Arial" w:cs="Arial"/>
          <w:sz w:val="22"/>
          <w:szCs w:val="22"/>
          <w:lang w:val="pl-PL"/>
        </w:rPr>
        <w:t xml:space="preserve">nia napraw gwarancyjnych wynosi </w:t>
      </w:r>
      <w:r w:rsidR="003F70DB">
        <w:rPr>
          <w:rFonts w:ascii="Arial" w:eastAsia="Calibri" w:hAnsi="Arial" w:cs="Arial"/>
          <w:sz w:val="22"/>
          <w:szCs w:val="22"/>
          <w:lang w:val="pl-PL"/>
        </w:rPr>
        <w:t xml:space="preserve">……… dni roboczych (min. </w:t>
      </w:r>
      <w:r w:rsidR="007110E8" w:rsidRPr="003F70DB">
        <w:rPr>
          <w:rFonts w:ascii="Arial" w:eastAsia="Calibri" w:hAnsi="Arial" w:cs="Arial"/>
          <w:b/>
          <w:sz w:val="22"/>
          <w:szCs w:val="22"/>
          <w:lang w:val="pl-PL"/>
        </w:rPr>
        <w:t>7 dni roboczych</w:t>
      </w:r>
      <w:r w:rsidR="003F70DB">
        <w:rPr>
          <w:rFonts w:ascii="Arial" w:eastAsia="Calibri" w:hAnsi="Arial" w:cs="Arial"/>
          <w:b/>
          <w:sz w:val="22"/>
          <w:szCs w:val="22"/>
          <w:lang w:val="pl-PL"/>
        </w:rPr>
        <w:t>),</w:t>
      </w:r>
      <w:r w:rsidRPr="003F70DB">
        <w:rPr>
          <w:rFonts w:ascii="Arial" w:eastAsia="Calibri" w:hAnsi="Arial" w:cs="Arial"/>
          <w:sz w:val="22"/>
          <w:szCs w:val="22"/>
          <w:lang w:val="pl-PL"/>
        </w:rPr>
        <w:t xml:space="preserve">  od poniedziałku do piątku</w:t>
      </w:r>
      <w:r w:rsidR="003F70DB">
        <w:rPr>
          <w:rFonts w:ascii="Arial" w:eastAsia="Calibri" w:hAnsi="Arial" w:cs="Arial"/>
          <w:sz w:val="22"/>
          <w:szCs w:val="22"/>
          <w:lang w:val="pl-PL"/>
        </w:rPr>
        <w:t>,</w:t>
      </w:r>
      <w:r w:rsidRPr="003F70DB">
        <w:rPr>
          <w:rFonts w:ascii="Arial" w:eastAsia="Calibri" w:hAnsi="Arial" w:cs="Arial"/>
          <w:sz w:val="22"/>
          <w:szCs w:val="22"/>
          <w:lang w:val="pl-PL"/>
        </w:rPr>
        <w:t xml:space="preserve"> od dnia pisemnego (faxem, e-mailem) zgłoszenia</w:t>
      </w:r>
      <w:r w:rsidR="00293CB5">
        <w:rPr>
          <w:rFonts w:ascii="Arial" w:eastAsia="Calibri" w:hAnsi="Arial" w:cs="Arial"/>
          <w:sz w:val="22"/>
          <w:szCs w:val="22"/>
          <w:lang w:val="pl-PL"/>
        </w:rPr>
        <w:t xml:space="preserve"> usterki przez Zamawiającego</w:t>
      </w:r>
      <w:r w:rsidRPr="003F70DB">
        <w:rPr>
          <w:rFonts w:ascii="Arial" w:eastAsia="Calibri" w:hAnsi="Arial" w:cs="Arial"/>
          <w:sz w:val="22"/>
          <w:szCs w:val="22"/>
          <w:lang w:val="pl-PL"/>
        </w:rPr>
        <w:t xml:space="preserve">. </w:t>
      </w:r>
    </w:p>
    <w:p w14:paraId="74E4D0C0" w14:textId="4ACB034D" w:rsidR="00EE3BC8" w:rsidRPr="007B4868" w:rsidRDefault="00EE3BC8" w:rsidP="003F70DB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W przypadku, gdy czas naprawy gwarancyjnej będzie dłuższy niż </w:t>
      </w:r>
      <w:r w:rsidR="007110E8" w:rsidRPr="007110E8">
        <w:rPr>
          <w:rFonts w:ascii="Arial" w:eastAsia="Calibri" w:hAnsi="Arial" w:cs="Arial"/>
          <w:b/>
          <w:sz w:val="22"/>
          <w:szCs w:val="22"/>
          <w:lang w:val="pl-PL"/>
        </w:rPr>
        <w:t>7 dni roboczych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Wy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dzierżawiający</w:t>
      </w:r>
      <w:r w:rsidR="00D40756">
        <w:rPr>
          <w:rFonts w:ascii="Arial" w:eastAsia="Calibri" w:hAnsi="Arial" w:cs="Arial"/>
          <w:sz w:val="22"/>
          <w:szCs w:val="22"/>
          <w:lang w:val="pl-PL"/>
        </w:rPr>
        <w:t>,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D40756" w:rsidRPr="007B4868">
        <w:rPr>
          <w:rFonts w:ascii="Arial" w:eastAsia="Calibri" w:hAnsi="Arial" w:cs="Arial"/>
          <w:sz w:val="22"/>
          <w:szCs w:val="22"/>
          <w:lang w:val="pl-PL"/>
        </w:rPr>
        <w:t>w celu zachowania ciągłości udzielanych świadczeń</w:t>
      </w:r>
      <w:r w:rsidR="00D40756">
        <w:rPr>
          <w:rFonts w:ascii="Arial" w:eastAsia="Calibri" w:hAnsi="Arial" w:cs="Arial"/>
          <w:sz w:val="22"/>
          <w:szCs w:val="22"/>
          <w:lang w:val="pl-PL"/>
        </w:rPr>
        <w:t>,</w:t>
      </w:r>
      <w:r w:rsidR="00D40756" w:rsidRPr="007B4868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zobowiązuje się </w:t>
      </w:r>
      <w:r w:rsidR="00D40756" w:rsidRPr="007B4868">
        <w:rPr>
          <w:rFonts w:ascii="Arial" w:eastAsia="Calibri" w:hAnsi="Arial" w:cs="Arial"/>
          <w:sz w:val="22"/>
          <w:szCs w:val="22"/>
          <w:lang w:val="pl-PL"/>
        </w:rPr>
        <w:t xml:space="preserve">na swój koszt 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dostarczyć 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Biorącemu w dzierżawę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urządzenie zastępcze</w:t>
      </w:r>
      <w:r w:rsidR="00D40756">
        <w:rPr>
          <w:rFonts w:ascii="Arial" w:eastAsia="Calibri" w:hAnsi="Arial" w:cs="Arial"/>
          <w:sz w:val="22"/>
          <w:szCs w:val="22"/>
          <w:lang w:val="pl-PL"/>
        </w:rPr>
        <w:t>,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 o identycznym zastosowaniu i parametrach technicznych</w:t>
      </w:r>
      <w:r w:rsidR="00AB6D97" w:rsidRPr="007B4868">
        <w:rPr>
          <w:rFonts w:ascii="Arial" w:eastAsia="Calibri" w:hAnsi="Arial" w:cs="Arial"/>
          <w:sz w:val="22"/>
          <w:szCs w:val="22"/>
          <w:lang w:val="pl-PL"/>
        </w:rPr>
        <w:t>.</w:t>
      </w:r>
    </w:p>
    <w:p w14:paraId="092946AC" w14:textId="49F19D9B" w:rsidR="00EE3BC8" w:rsidRPr="007B4868" w:rsidRDefault="00AB6D97" w:rsidP="003F70D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7B4868">
        <w:rPr>
          <w:rFonts w:ascii="Arial" w:eastAsia="Calibri" w:hAnsi="Arial" w:cs="Arial"/>
          <w:sz w:val="22"/>
          <w:szCs w:val="22"/>
          <w:lang w:val="pl-PL"/>
        </w:rPr>
        <w:t>Wydzierżawiający jest zobowiązany d</w:t>
      </w:r>
      <w:r w:rsidR="00EE3BC8" w:rsidRPr="007B4868">
        <w:rPr>
          <w:rFonts w:ascii="Arial" w:hAnsi="Arial" w:cs="Arial"/>
          <w:sz w:val="22"/>
          <w:szCs w:val="22"/>
          <w:lang w:val="pl-PL" w:eastAsia="pl-PL"/>
        </w:rPr>
        <w:t xml:space="preserve">ołączyć paszport techniczny </w:t>
      </w:r>
      <w:r w:rsidR="005E23EF">
        <w:rPr>
          <w:rFonts w:ascii="Arial" w:hAnsi="Arial" w:cs="Arial"/>
          <w:sz w:val="22"/>
          <w:szCs w:val="22"/>
          <w:lang w:val="pl-PL" w:eastAsia="pl-PL"/>
        </w:rPr>
        <w:t xml:space="preserve">na każde </w:t>
      </w:r>
      <w:r w:rsidR="00EE3BC8" w:rsidRPr="007B4868">
        <w:rPr>
          <w:rFonts w:ascii="Arial" w:hAnsi="Arial" w:cs="Arial"/>
          <w:sz w:val="22"/>
          <w:szCs w:val="22"/>
          <w:lang w:val="pl-PL" w:eastAsia="pl-PL"/>
        </w:rPr>
        <w:t>urządzeni</w:t>
      </w:r>
      <w:r w:rsidR="005E23EF">
        <w:rPr>
          <w:rFonts w:ascii="Arial" w:hAnsi="Arial" w:cs="Arial"/>
          <w:sz w:val="22"/>
          <w:szCs w:val="22"/>
          <w:lang w:val="pl-PL" w:eastAsia="pl-PL"/>
        </w:rPr>
        <w:t>e, które tego wymaga.</w:t>
      </w:r>
    </w:p>
    <w:p w14:paraId="0F88DDC6" w14:textId="4CBAB332" w:rsidR="00EE3BC8" w:rsidRPr="007B4868" w:rsidRDefault="00AB6D97" w:rsidP="003F70D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7B4868">
        <w:rPr>
          <w:rFonts w:ascii="Arial" w:hAnsi="Arial" w:cs="Arial"/>
          <w:color w:val="000000"/>
          <w:sz w:val="22"/>
          <w:szCs w:val="22"/>
          <w:lang w:val="pl-PL" w:eastAsia="pl-PL"/>
        </w:rPr>
        <w:t>Wydzierżawiają</w:t>
      </w:r>
      <w:r w:rsidR="007B4868">
        <w:rPr>
          <w:rFonts w:ascii="Arial" w:hAnsi="Arial" w:cs="Arial"/>
          <w:color w:val="000000"/>
          <w:sz w:val="22"/>
          <w:szCs w:val="22"/>
          <w:lang w:val="pl-PL" w:eastAsia="pl-PL"/>
        </w:rPr>
        <w:t>c</w:t>
      </w:r>
      <w:r w:rsidRPr="007B4868">
        <w:rPr>
          <w:rFonts w:ascii="Arial" w:hAnsi="Arial" w:cs="Arial"/>
          <w:color w:val="000000"/>
          <w:sz w:val="22"/>
          <w:szCs w:val="22"/>
          <w:lang w:val="pl-PL" w:eastAsia="pl-PL"/>
        </w:rPr>
        <w:t>y jest obowiązany d</w:t>
      </w:r>
      <w:r w:rsidR="00EE3BC8" w:rsidRPr="007B4868">
        <w:rPr>
          <w:rFonts w:ascii="Arial" w:hAnsi="Arial" w:cs="Arial"/>
          <w:color w:val="000000"/>
          <w:sz w:val="22"/>
          <w:szCs w:val="22"/>
          <w:lang w:val="pl-PL" w:eastAsia="pl-PL"/>
        </w:rPr>
        <w:t>ostarczyć wszelkie niezbędne świadectwa zgodnie z</w:t>
      </w:r>
      <w:r w:rsidR="003F70DB">
        <w:rPr>
          <w:rFonts w:ascii="Arial" w:hAnsi="Arial" w:cs="Arial"/>
          <w:color w:val="000000"/>
          <w:sz w:val="22"/>
          <w:szCs w:val="22"/>
          <w:lang w:val="pl-PL" w:eastAsia="pl-PL"/>
        </w:rPr>
        <w:t> </w:t>
      </w:r>
      <w:r w:rsidR="00EE3BC8" w:rsidRPr="007B4868">
        <w:rPr>
          <w:rFonts w:ascii="Arial" w:hAnsi="Arial" w:cs="Arial"/>
          <w:color w:val="000000"/>
          <w:sz w:val="22"/>
          <w:szCs w:val="22"/>
          <w:lang w:val="pl-PL" w:eastAsia="pl-PL"/>
        </w:rPr>
        <w:t>ustawą o wyrobach medycznych.</w:t>
      </w:r>
    </w:p>
    <w:p w14:paraId="10B0ABA1" w14:textId="073FEB92" w:rsidR="00EE3BC8" w:rsidRPr="007B4868" w:rsidRDefault="00EE3BC8" w:rsidP="003F70D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B4868">
        <w:rPr>
          <w:rFonts w:ascii="Arial" w:hAnsi="Arial" w:cs="Arial"/>
          <w:sz w:val="22"/>
          <w:szCs w:val="22"/>
          <w:lang w:val="pl-PL"/>
        </w:rPr>
        <w:t xml:space="preserve">W przypadku, gdy </w:t>
      </w:r>
      <w:r w:rsidR="00081B74" w:rsidRPr="007B4868">
        <w:rPr>
          <w:rFonts w:ascii="Arial" w:hAnsi="Arial" w:cs="Arial"/>
          <w:sz w:val="22"/>
          <w:szCs w:val="22"/>
          <w:lang w:val="pl-PL"/>
        </w:rPr>
        <w:t>w okres</w:t>
      </w:r>
      <w:r w:rsidR="005E23EF">
        <w:rPr>
          <w:rFonts w:ascii="Arial" w:hAnsi="Arial" w:cs="Arial"/>
          <w:sz w:val="22"/>
          <w:szCs w:val="22"/>
          <w:lang w:val="pl-PL"/>
        </w:rPr>
        <w:t>ie</w:t>
      </w:r>
      <w:r w:rsidR="00081B74" w:rsidRPr="007B4868">
        <w:rPr>
          <w:rFonts w:ascii="Arial" w:hAnsi="Arial" w:cs="Arial"/>
          <w:sz w:val="22"/>
          <w:szCs w:val="22"/>
          <w:lang w:val="pl-PL"/>
        </w:rPr>
        <w:t xml:space="preserve"> obowiązywania umowy</w:t>
      </w:r>
      <w:r w:rsidR="005E23EF">
        <w:rPr>
          <w:rFonts w:ascii="Arial" w:hAnsi="Arial" w:cs="Arial"/>
          <w:sz w:val="22"/>
          <w:szCs w:val="22"/>
          <w:lang w:val="pl-PL"/>
        </w:rPr>
        <w:t>,</w:t>
      </w:r>
      <w:r w:rsidR="00081B74" w:rsidRPr="007B4868">
        <w:rPr>
          <w:rFonts w:ascii="Arial" w:hAnsi="Arial" w:cs="Arial"/>
          <w:sz w:val="22"/>
          <w:szCs w:val="22"/>
          <w:lang w:val="pl-PL"/>
        </w:rPr>
        <w:t xml:space="preserve"> </w:t>
      </w:r>
      <w:r w:rsidRPr="007B4868">
        <w:rPr>
          <w:rFonts w:ascii="Arial" w:hAnsi="Arial" w:cs="Arial"/>
          <w:sz w:val="22"/>
          <w:szCs w:val="22"/>
          <w:lang w:val="pl-PL"/>
        </w:rPr>
        <w:t xml:space="preserve">liczba awarii </w:t>
      </w:r>
      <w:r w:rsidR="00AB6D97" w:rsidRPr="007B4868">
        <w:rPr>
          <w:rFonts w:ascii="Arial" w:hAnsi="Arial" w:cs="Arial"/>
          <w:sz w:val="22"/>
          <w:szCs w:val="22"/>
          <w:lang w:val="pl-PL"/>
        </w:rPr>
        <w:t>urządzenia</w:t>
      </w:r>
      <w:r w:rsidRPr="007B4868">
        <w:rPr>
          <w:rFonts w:ascii="Arial" w:hAnsi="Arial" w:cs="Arial"/>
          <w:sz w:val="22"/>
          <w:szCs w:val="22"/>
          <w:lang w:val="pl-PL"/>
        </w:rPr>
        <w:t xml:space="preserve"> przekroczy 3 (przy czym są to awarie wykluczające pracę na danym urządzeniu przez min. 24 godz.) </w:t>
      </w:r>
      <w:r w:rsidR="00AB6D97" w:rsidRPr="007B4868">
        <w:rPr>
          <w:rFonts w:ascii="Arial" w:hAnsi="Arial" w:cs="Arial"/>
          <w:sz w:val="22"/>
          <w:szCs w:val="22"/>
          <w:lang w:val="pl-PL"/>
        </w:rPr>
        <w:t>– Wydzierżawiający</w:t>
      </w:r>
      <w:r w:rsidRPr="007B4868">
        <w:rPr>
          <w:rFonts w:ascii="Arial" w:hAnsi="Arial" w:cs="Arial"/>
          <w:sz w:val="22"/>
          <w:szCs w:val="22"/>
          <w:lang w:val="pl-PL"/>
        </w:rPr>
        <w:t xml:space="preserve"> zobowiązany jest w terminie</w:t>
      </w:r>
      <w:r w:rsidR="00AB6D97" w:rsidRPr="007B4868">
        <w:rPr>
          <w:rFonts w:ascii="Arial" w:hAnsi="Arial" w:cs="Arial"/>
          <w:sz w:val="22"/>
          <w:szCs w:val="22"/>
          <w:lang w:val="pl-PL"/>
        </w:rPr>
        <w:t xml:space="preserve"> </w:t>
      </w:r>
      <w:r w:rsidR="00081B74" w:rsidRPr="005E23EF">
        <w:rPr>
          <w:rFonts w:ascii="Arial" w:hAnsi="Arial" w:cs="Arial"/>
          <w:b/>
          <w:bCs/>
          <w:sz w:val="22"/>
          <w:szCs w:val="22"/>
          <w:lang w:val="pl-PL"/>
        </w:rPr>
        <w:t>max.</w:t>
      </w:r>
      <w:r w:rsidR="00AB6D97" w:rsidRPr="005E23EF">
        <w:rPr>
          <w:rFonts w:ascii="Arial" w:hAnsi="Arial" w:cs="Arial"/>
          <w:b/>
          <w:bCs/>
          <w:sz w:val="22"/>
          <w:szCs w:val="22"/>
          <w:lang w:val="pl-PL"/>
        </w:rPr>
        <w:t xml:space="preserve"> 10 dni</w:t>
      </w:r>
      <w:r w:rsidR="00BE302E" w:rsidRPr="005E23EF">
        <w:rPr>
          <w:rFonts w:ascii="Arial" w:hAnsi="Arial" w:cs="Arial"/>
          <w:b/>
          <w:bCs/>
          <w:sz w:val="22"/>
          <w:szCs w:val="22"/>
          <w:lang w:val="pl-PL"/>
        </w:rPr>
        <w:t xml:space="preserve"> roboczych</w:t>
      </w:r>
      <w:r w:rsidR="00BE302E">
        <w:rPr>
          <w:rFonts w:ascii="Arial" w:hAnsi="Arial" w:cs="Arial"/>
          <w:sz w:val="22"/>
          <w:szCs w:val="22"/>
          <w:lang w:val="pl-PL"/>
        </w:rPr>
        <w:t xml:space="preserve"> </w:t>
      </w:r>
      <w:r w:rsidR="00AB6D97" w:rsidRPr="007B4868">
        <w:rPr>
          <w:rFonts w:ascii="Arial" w:hAnsi="Arial" w:cs="Arial"/>
          <w:sz w:val="22"/>
          <w:szCs w:val="22"/>
          <w:lang w:val="pl-PL"/>
        </w:rPr>
        <w:t>do wymiany urządzenia/podzespołu na nowe</w:t>
      </w:r>
      <w:r w:rsidRPr="007B4868">
        <w:rPr>
          <w:rFonts w:ascii="Arial" w:hAnsi="Arial" w:cs="Arial"/>
          <w:sz w:val="22"/>
          <w:szCs w:val="22"/>
          <w:lang w:val="pl-PL"/>
        </w:rPr>
        <w:t>.</w:t>
      </w:r>
    </w:p>
    <w:p w14:paraId="64B509E4" w14:textId="0F3291A6" w:rsidR="00EE3BC8" w:rsidRPr="007B4868" w:rsidRDefault="00EE3BC8" w:rsidP="003F70D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7B4868">
        <w:rPr>
          <w:rFonts w:ascii="Arial" w:hAnsi="Arial" w:cs="Arial"/>
          <w:color w:val="000000"/>
          <w:sz w:val="22"/>
          <w:szCs w:val="22"/>
          <w:shd w:val="clear" w:color="auto" w:fill="FFFFFF"/>
          <w:lang w:val="pl-PL"/>
        </w:rPr>
        <w:t xml:space="preserve">Wszelkie czynności serwisowe, jak również potwierdzenia usuniętych awarii, </w:t>
      </w:r>
      <w:r w:rsidR="003F70DB">
        <w:rPr>
          <w:rFonts w:ascii="Arial" w:hAnsi="Arial" w:cs="Arial"/>
          <w:color w:val="000000"/>
          <w:sz w:val="22"/>
          <w:szCs w:val="22"/>
          <w:shd w:val="clear" w:color="auto" w:fill="FFFFFF"/>
          <w:lang w:val="pl-PL"/>
        </w:rPr>
        <w:t xml:space="preserve">będą </w:t>
      </w:r>
      <w:r w:rsidRPr="007B4868">
        <w:rPr>
          <w:rFonts w:ascii="Arial" w:hAnsi="Arial" w:cs="Arial"/>
          <w:color w:val="000000"/>
          <w:sz w:val="22"/>
          <w:szCs w:val="22"/>
          <w:lang w:val="pl-PL"/>
        </w:rPr>
        <w:t>każdorazowo potwierdzone raportem serwisowym określającym szczegółowy zakres wykonanych czynności.</w:t>
      </w:r>
    </w:p>
    <w:p w14:paraId="104957D5" w14:textId="557AFF90" w:rsidR="00EE3BC8" w:rsidRPr="007B4868" w:rsidRDefault="00EE3BC8" w:rsidP="003F70DB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7B4868">
        <w:rPr>
          <w:rFonts w:ascii="Arial" w:eastAsia="Calibri" w:hAnsi="Arial" w:cs="Arial"/>
          <w:sz w:val="22"/>
          <w:szCs w:val="22"/>
          <w:lang w:val="pl-PL"/>
        </w:rPr>
        <w:t xml:space="preserve">Warunki udzielonej gwarancji jakości nie mogą być dla </w:t>
      </w:r>
      <w:r w:rsidR="006E0915">
        <w:rPr>
          <w:rFonts w:ascii="Arial" w:eastAsia="Calibri" w:hAnsi="Arial" w:cs="Arial"/>
          <w:sz w:val="22"/>
          <w:szCs w:val="22"/>
          <w:lang w:val="pl-PL"/>
        </w:rPr>
        <w:t xml:space="preserve">Biorącego w dzierżawę </w:t>
      </w:r>
      <w:r w:rsidRPr="007B4868">
        <w:rPr>
          <w:rFonts w:ascii="Arial" w:eastAsia="Calibri" w:hAnsi="Arial" w:cs="Arial"/>
          <w:sz w:val="22"/>
          <w:szCs w:val="22"/>
          <w:lang w:val="pl-PL"/>
        </w:rPr>
        <w:t>mniej korzystne niż wynikające z Kodeksu Cywilnego.</w:t>
      </w:r>
    </w:p>
    <w:p w14:paraId="7253D078" w14:textId="77777777" w:rsidR="00EE3BC8" w:rsidRDefault="00EE3BC8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14717A44" w14:textId="09FE2676" w:rsidR="00B501A2" w:rsidRDefault="001F6806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</w:t>
      </w:r>
      <w:r w:rsidR="00B97392">
        <w:rPr>
          <w:rFonts w:ascii="Arial" w:hAnsi="Arial" w:cs="Arial"/>
          <w:sz w:val="22"/>
          <w:szCs w:val="22"/>
        </w:rPr>
        <w:t xml:space="preserve"> </w:t>
      </w:r>
      <w:r w:rsidR="00EE3BC8">
        <w:rPr>
          <w:rFonts w:ascii="Arial" w:hAnsi="Arial" w:cs="Arial"/>
          <w:sz w:val="22"/>
          <w:szCs w:val="22"/>
        </w:rPr>
        <w:t>7</w:t>
      </w:r>
    </w:p>
    <w:p w14:paraId="606C411E" w14:textId="5657F670" w:rsidR="001F6806" w:rsidRDefault="001F6806" w:rsidP="002C3A8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ind w:left="357"/>
        <w:jc w:val="center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(KWESTIE SPORNE)</w:t>
      </w:r>
      <w:r w:rsidR="005C4AA8">
        <w:rPr>
          <w:rFonts w:ascii="Arial" w:hAnsi="Arial" w:cs="Arial"/>
          <w:sz w:val="22"/>
          <w:szCs w:val="22"/>
        </w:rPr>
        <w:t xml:space="preserve"> </w:t>
      </w:r>
    </w:p>
    <w:p w14:paraId="25457108" w14:textId="33A11C69" w:rsidR="002A083A" w:rsidRPr="004D5BD9" w:rsidRDefault="002A083A" w:rsidP="003F70DB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 xml:space="preserve">Kwestie sporne powstałe w związku z realizacją niniejszej umowy, </w:t>
      </w:r>
      <w:r w:rsidR="003F70DB">
        <w:rPr>
          <w:rFonts w:ascii="Arial" w:hAnsi="Arial" w:cs="Arial"/>
          <w:sz w:val="22"/>
          <w:szCs w:val="22"/>
        </w:rPr>
        <w:t>S</w:t>
      </w:r>
      <w:r w:rsidRPr="004D5BD9">
        <w:rPr>
          <w:rFonts w:ascii="Arial" w:hAnsi="Arial" w:cs="Arial"/>
          <w:sz w:val="22"/>
          <w:szCs w:val="22"/>
        </w:rPr>
        <w:t xml:space="preserve">trony zobowiązują się rozstrzygać w drodze </w:t>
      </w:r>
      <w:r w:rsidR="00EE3BC8">
        <w:rPr>
          <w:rFonts w:ascii="Arial" w:hAnsi="Arial" w:cs="Arial"/>
          <w:sz w:val="22"/>
          <w:szCs w:val="22"/>
        </w:rPr>
        <w:t>polubownej</w:t>
      </w:r>
      <w:r w:rsidRPr="004D5BD9">
        <w:rPr>
          <w:rFonts w:ascii="Arial" w:hAnsi="Arial" w:cs="Arial"/>
          <w:sz w:val="22"/>
          <w:szCs w:val="22"/>
        </w:rPr>
        <w:t xml:space="preserve"> a w przypadku braku porozumienia</w:t>
      </w:r>
      <w:r w:rsidR="00081B74">
        <w:rPr>
          <w:rFonts w:ascii="Arial" w:hAnsi="Arial" w:cs="Arial"/>
          <w:sz w:val="22"/>
          <w:szCs w:val="22"/>
        </w:rPr>
        <w:t>,</w:t>
      </w:r>
      <w:r w:rsidRPr="004D5BD9">
        <w:rPr>
          <w:rFonts w:ascii="Arial" w:hAnsi="Arial" w:cs="Arial"/>
          <w:sz w:val="22"/>
          <w:szCs w:val="22"/>
        </w:rPr>
        <w:t xml:space="preserve"> przekażą na drogę postępowania sądowego do Sądu właściwego dla </w:t>
      </w:r>
      <w:r w:rsidR="006E0915">
        <w:rPr>
          <w:rFonts w:ascii="Arial" w:hAnsi="Arial" w:cs="Arial"/>
          <w:sz w:val="22"/>
          <w:szCs w:val="22"/>
        </w:rPr>
        <w:t>Biorącego w dzierżawę.</w:t>
      </w:r>
    </w:p>
    <w:p w14:paraId="740DF81A" w14:textId="77777777" w:rsidR="002A083A" w:rsidRPr="004D5BD9" w:rsidRDefault="002A083A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6F3E020" w14:textId="77777777" w:rsidR="002A083A" w:rsidRPr="00B7502D" w:rsidRDefault="00B7502D" w:rsidP="00081B7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EE3BC8">
        <w:rPr>
          <w:rFonts w:ascii="Arial" w:hAnsi="Arial" w:cs="Arial"/>
          <w:sz w:val="22"/>
          <w:szCs w:val="22"/>
        </w:rPr>
        <w:t>8</w:t>
      </w:r>
    </w:p>
    <w:p w14:paraId="64EA0E01" w14:textId="76550319" w:rsidR="002A083A" w:rsidRPr="004D5BD9" w:rsidRDefault="006A09A0" w:rsidP="003F70DB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8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(POSTA</w:t>
      </w:r>
      <w:r w:rsidR="002A083A" w:rsidRPr="004D5BD9">
        <w:rPr>
          <w:rFonts w:ascii="Arial" w:hAnsi="Arial" w:cs="Arial"/>
          <w:sz w:val="22"/>
          <w:szCs w:val="22"/>
        </w:rPr>
        <w:t>NOWIENIA KOŃCOWE)</w:t>
      </w:r>
    </w:p>
    <w:p w14:paraId="0228292A" w14:textId="77777777" w:rsidR="002A083A" w:rsidRPr="004D5BD9" w:rsidRDefault="002A083A" w:rsidP="006E0915">
      <w:pPr>
        <w:pStyle w:val="Normalny1"/>
        <w:numPr>
          <w:ilvl w:val="0"/>
          <w:numId w:val="3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 xml:space="preserve">Wszelkie zmiany niniejszej umowy wymagają formy pisemnej pod rygorem </w:t>
      </w:r>
      <w:r w:rsidR="006A09A0">
        <w:rPr>
          <w:rFonts w:ascii="Arial" w:hAnsi="Arial" w:cs="Arial"/>
          <w:sz w:val="22"/>
          <w:szCs w:val="22"/>
        </w:rPr>
        <w:t>n</w:t>
      </w:r>
      <w:r w:rsidRPr="004D5BD9">
        <w:rPr>
          <w:rFonts w:ascii="Arial" w:hAnsi="Arial" w:cs="Arial"/>
          <w:sz w:val="22"/>
          <w:szCs w:val="22"/>
        </w:rPr>
        <w:t>ieważności.</w:t>
      </w:r>
    </w:p>
    <w:p w14:paraId="59BFD9D7" w14:textId="77777777" w:rsidR="002A083A" w:rsidRPr="004D5BD9" w:rsidRDefault="002A083A" w:rsidP="006E0915">
      <w:pPr>
        <w:pStyle w:val="Normalny1"/>
        <w:numPr>
          <w:ilvl w:val="0"/>
          <w:numId w:val="3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t>W zakresie nieuregulowanym niniejsz</w:t>
      </w:r>
      <w:r w:rsidR="007B4868">
        <w:rPr>
          <w:rFonts w:ascii="Arial" w:hAnsi="Arial" w:cs="Arial"/>
          <w:sz w:val="22"/>
          <w:szCs w:val="22"/>
        </w:rPr>
        <w:t>ą</w:t>
      </w:r>
      <w:r w:rsidRPr="004D5BD9">
        <w:rPr>
          <w:rFonts w:ascii="Arial" w:hAnsi="Arial" w:cs="Arial"/>
          <w:sz w:val="22"/>
          <w:szCs w:val="22"/>
        </w:rPr>
        <w:t xml:space="preserve"> umową mają zastosowanie przepisy Kodeksu Cywilnego.</w:t>
      </w:r>
    </w:p>
    <w:p w14:paraId="3015060B" w14:textId="77777777" w:rsidR="002A083A" w:rsidRPr="004D5BD9" w:rsidRDefault="002A083A" w:rsidP="006E0915">
      <w:pPr>
        <w:pStyle w:val="Normalny1"/>
        <w:numPr>
          <w:ilvl w:val="0"/>
          <w:numId w:val="3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5BD9">
        <w:rPr>
          <w:rFonts w:ascii="Arial" w:hAnsi="Arial" w:cs="Arial"/>
          <w:sz w:val="22"/>
          <w:szCs w:val="22"/>
        </w:rPr>
        <w:lastRenderedPageBreak/>
        <w:t>Umowę sporządzono w dwóch jednobrzmiących egzemplarzach, po jednym egzemplarzu dla każdej ze stron.</w:t>
      </w:r>
    </w:p>
    <w:p w14:paraId="3195A4EB" w14:textId="77777777" w:rsidR="005B2447" w:rsidRDefault="005B2447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E4ABCE" w14:textId="77777777" w:rsidR="005B2447" w:rsidRDefault="005B2447" w:rsidP="00081B7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B2447">
        <w:rPr>
          <w:rFonts w:ascii="Arial" w:hAnsi="Arial" w:cs="Arial"/>
          <w:sz w:val="22"/>
          <w:szCs w:val="22"/>
        </w:rPr>
        <w:t xml:space="preserve">§ </w:t>
      </w:r>
      <w:r w:rsidR="00EE3BC8">
        <w:rPr>
          <w:rFonts w:ascii="Arial" w:hAnsi="Arial" w:cs="Arial"/>
          <w:sz w:val="22"/>
          <w:szCs w:val="22"/>
        </w:rPr>
        <w:t>9</w:t>
      </w:r>
    </w:p>
    <w:p w14:paraId="639FCEE8" w14:textId="636DFF1A" w:rsidR="00282A0A" w:rsidRDefault="005B2447" w:rsidP="009E773F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A56030">
        <w:rPr>
          <w:rFonts w:ascii="Arial" w:hAnsi="Arial" w:cs="Arial"/>
          <w:sz w:val="22"/>
          <w:szCs w:val="22"/>
        </w:rPr>
        <w:t xml:space="preserve">POWIERZENIE </w:t>
      </w:r>
      <w:r>
        <w:rPr>
          <w:rFonts w:ascii="Arial" w:hAnsi="Arial" w:cs="Arial"/>
          <w:sz w:val="22"/>
          <w:szCs w:val="22"/>
        </w:rPr>
        <w:t>PRZETWARZANIE DANYCH OSOBOWYCH</w:t>
      </w:r>
      <w:r w:rsidR="005C4AA8">
        <w:rPr>
          <w:rFonts w:ascii="Arial" w:hAnsi="Arial" w:cs="Arial"/>
          <w:sz w:val="22"/>
          <w:szCs w:val="22"/>
        </w:rPr>
        <w:t xml:space="preserve"> </w:t>
      </w:r>
    </w:p>
    <w:p w14:paraId="04D188A8" w14:textId="77777777" w:rsidR="005B2447" w:rsidRDefault="003F56F8" w:rsidP="006E0915">
      <w:pPr>
        <w:pStyle w:val="Normalny1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trybie art. 28 Rozporządzenia Parlamentu Europejskiego i Rady (UE) 2016/679 z dnia 27 kwietnia 2016</w:t>
      </w:r>
      <w:r w:rsidR="00720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 w sprawie ochrony osób fizycznych w związku z przetwarzaniem danych osobowych i w sprawie swobodnego przepływu takich danych oraz uchylenia dyrektywy 95/46/WE (ogólne</w:t>
      </w:r>
      <w:r w:rsidR="00A56030">
        <w:rPr>
          <w:rFonts w:ascii="Arial" w:hAnsi="Arial" w:cs="Arial"/>
          <w:sz w:val="22"/>
          <w:szCs w:val="22"/>
        </w:rPr>
        <w:t xml:space="preserve"> rozporządzenie o ochronie danych) – zwanego w dalszej części „RODO” – Administrator</w:t>
      </w:r>
      <w:r w:rsidR="009309EE">
        <w:rPr>
          <w:rFonts w:ascii="Arial" w:hAnsi="Arial" w:cs="Arial"/>
          <w:sz w:val="22"/>
          <w:szCs w:val="22"/>
        </w:rPr>
        <w:t xml:space="preserve"> </w:t>
      </w:r>
      <w:r w:rsidR="00A56030">
        <w:rPr>
          <w:rFonts w:ascii="Arial" w:hAnsi="Arial" w:cs="Arial"/>
          <w:sz w:val="22"/>
          <w:szCs w:val="22"/>
        </w:rPr>
        <w:t>powierza Podmiotowi przetwarzającemu</w:t>
      </w:r>
      <w:r w:rsidR="009309EE">
        <w:rPr>
          <w:rFonts w:ascii="Arial" w:hAnsi="Arial" w:cs="Arial"/>
          <w:sz w:val="22"/>
          <w:szCs w:val="22"/>
        </w:rPr>
        <w:t xml:space="preserve"> </w:t>
      </w:r>
      <w:r w:rsidR="00A56030">
        <w:rPr>
          <w:rFonts w:ascii="Arial" w:hAnsi="Arial" w:cs="Arial"/>
          <w:sz w:val="22"/>
          <w:szCs w:val="22"/>
        </w:rPr>
        <w:t xml:space="preserve">dane osobowe do przetwarzania w celu realizacji </w:t>
      </w:r>
      <w:r w:rsidR="00720D65">
        <w:rPr>
          <w:rFonts w:ascii="Arial" w:hAnsi="Arial" w:cs="Arial"/>
          <w:sz w:val="22"/>
          <w:szCs w:val="22"/>
        </w:rPr>
        <w:t>niniejszej umowy.</w:t>
      </w:r>
    </w:p>
    <w:p w14:paraId="0681F242" w14:textId="77777777" w:rsidR="00A56030" w:rsidRDefault="00A56030" w:rsidP="006E0915">
      <w:pPr>
        <w:pStyle w:val="Normalny1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Podmiot przetwarzający zobowiązuje się przetwarzać powierzone mu dane osobowe zgodnie z RODO oraz innymi przepisami prawa powszechnie obowiązującego, które chronią prawa osób, których dane dotyczą.</w:t>
      </w:r>
    </w:p>
    <w:p w14:paraId="6895F7FB" w14:textId="3745C603" w:rsidR="00A56030" w:rsidRDefault="00A56030" w:rsidP="006E0915">
      <w:pPr>
        <w:pStyle w:val="Normalny1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Podmiot przetwarzający oświadcza, iż stosuje środki bezpieczeństwa spełniające wymogi RODO.</w:t>
      </w:r>
    </w:p>
    <w:p w14:paraId="0ACA3550" w14:textId="77777777" w:rsidR="00D50010" w:rsidRDefault="00D50010" w:rsidP="00D50010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573FF5" w14:textId="77777777" w:rsidR="005B2447" w:rsidRDefault="005B2447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A3D89CD" w14:textId="1A8E5554" w:rsidR="00E61B8B" w:rsidRPr="00B501A2" w:rsidRDefault="00D219AD" w:rsidP="006E091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4B027E">
        <w:rPr>
          <w:rFonts w:ascii="Arial" w:hAnsi="Arial" w:cs="Arial"/>
          <w:b/>
          <w:sz w:val="22"/>
          <w:szCs w:val="22"/>
        </w:rPr>
        <w:t>WYDZIERŻAWIAJĄCY</w:t>
      </w:r>
      <w:r w:rsidR="00B501A2" w:rsidRPr="004D5BD9">
        <w:rPr>
          <w:rFonts w:ascii="Arial" w:hAnsi="Arial" w:cs="Arial"/>
          <w:b/>
          <w:sz w:val="22"/>
          <w:szCs w:val="22"/>
        </w:rPr>
        <w:t>:</w:t>
      </w:r>
      <w:r w:rsidR="002A083A" w:rsidRPr="004D5BD9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B501A2">
        <w:rPr>
          <w:rFonts w:ascii="Arial" w:hAnsi="Arial" w:cs="Arial"/>
          <w:b/>
          <w:sz w:val="22"/>
          <w:szCs w:val="22"/>
        </w:rPr>
        <w:t>BIORĄCY W DZIERŻAWĘ:</w:t>
      </w:r>
    </w:p>
    <w:sectPr w:rsidR="00E61B8B" w:rsidRPr="00B501A2" w:rsidSect="001952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276" w:left="141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E5A49" w14:textId="77777777" w:rsidR="004238BB" w:rsidRDefault="004238BB">
      <w:r>
        <w:separator/>
      </w:r>
    </w:p>
  </w:endnote>
  <w:endnote w:type="continuationSeparator" w:id="0">
    <w:p w14:paraId="67E60CA7" w14:textId="77777777" w:rsidR="004238BB" w:rsidRDefault="0042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11306" w14:textId="5BFCB45D" w:rsidR="004B027E" w:rsidRPr="00132489" w:rsidRDefault="004B027E" w:rsidP="00132489">
    <w:pPr>
      <w:pStyle w:val="Stopka1"/>
      <w:tabs>
        <w:tab w:val="clear" w:pos="9072"/>
        <w:tab w:val="right" w:pos="9045"/>
      </w:tabs>
      <w:jc w:val="right"/>
      <w:rPr>
        <w:rFonts w:ascii="Arial" w:hAnsi="Arial" w:cs="Arial"/>
        <w:sz w:val="16"/>
        <w:szCs w:val="16"/>
      </w:rPr>
    </w:pPr>
    <w:r>
      <w:tab/>
    </w:r>
    <w:r w:rsidR="00132489">
      <w:t xml:space="preserve">Strona </w:t>
    </w:r>
    <w:r w:rsidRPr="00132489">
      <w:rPr>
        <w:rStyle w:val="Numerstrony1"/>
        <w:rFonts w:ascii="Arial" w:hAnsi="Arial" w:cs="Arial"/>
        <w:sz w:val="16"/>
        <w:szCs w:val="16"/>
      </w:rPr>
      <w:fldChar w:fldCharType="begin"/>
    </w:r>
    <w:r w:rsidRPr="00132489">
      <w:rPr>
        <w:rStyle w:val="Numerstrony1"/>
        <w:rFonts w:ascii="Arial" w:hAnsi="Arial" w:cs="Arial"/>
        <w:sz w:val="16"/>
        <w:szCs w:val="16"/>
      </w:rPr>
      <w:instrText xml:space="preserve"> PAGE </w:instrText>
    </w:r>
    <w:r w:rsidRPr="00132489">
      <w:rPr>
        <w:rStyle w:val="Numerstrony1"/>
        <w:rFonts w:ascii="Arial" w:hAnsi="Arial" w:cs="Arial"/>
        <w:sz w:val="16"/>
        <w:szCs w:val="16"/>
      </w:rPr>
      <w:fldChar w:fldCharType="separate"/>
    </w:r>
    <w:r w:rsidR="00E823E5" w:rsidRPr="00132489">
      <w:rPr>
        <w:rStyle w:val="Numerstrony1"/>
        <w:rFonts w:ascii="Arial" w:hAnsi="Arial" w:cs="Arial"/>
        <w:noProof/>
        <w:sz w:val="16"/>
        <w:szCs w:val="16"/>
      </w:rPr>
      <w:t>2</w:t>
    </w:r>
    <w:r w:rsidRPr="00132489">
      <w:rPr>
        <w:rStyle w:val="Numerstrony1"/>
        <w:rFonts w:ascii="Arial" w:hAnsi="Arial" w:cs="Arial"/>
        <w:sz w:val="16"/>
        <w:szCs w:val="16"/>
      </w:rPr>
      <w:fldChar w:fldCharType="end"/>
    </w:r>
    <w:r w:rsidRPr="00132489">
      <w:rPr>
        <w:rStyle w:val="Numerstrony1"/>
        <w:rFonts w:ascii="Arial" w:hAnsi="Arial" w:cs="Arial"/>
        <w:sz w:val="16"/>
        <w:szCs w:val="16"/>
      </w:rPr>
      <w:t xml:space="preserve"> / </w:t>
    </w:r>
    <w:r w:rsidRPr="00132489">
      <w:rPr>
        <w:rStyle w:val="Numerstrony1"/>
        <w:rFonts w:ascii="Arial" w:hAnsi="Arial" w:cs="Arial"/>
        <w:sz w:val="16"/>
        <w:szCs w:val="16"/>
      </w:rPr>
      <w:fldChar w:fldCharType="begin"/>
    </w:r>
    <w:r w:rsidRPr="00132489">
      <w:rPr>
        <w:rStyle w:val="Numerstrony1"/>
        <w:rFonts w:ascii="Arial" w:hAnsi="Arial" w:cs="Arial"/>
        <w:sz w:val="16"/>
        <w:szCs w:val="16"/>
      </w:rPr>
      <w:instrText xml:space="preserve"> NUMPAGES </w:instrText>
    </w:r>
    <w:r w:rsidRPr="00132489">
      <w:rPr>
        <w:rStyle w:val="Numerstrony1"/>
        <w:rFonts w:ascii="Arial" w:hAnsi="Arial" w:cs="Arial"/>
        <w:sz w:val="16"/>
        <w:szCs w:val="16"/>
      </w:rPr>
      <w:fldChar w:fldCharType="separate"/>
    </w:r>
    <w:r w:rsidR="00E823E5" w:rsidRPr="00132489">
      <w:rPr>
        <w:rStyle w:val="Numerstrony1"/>
        <w:rFonts w:ascii="Arial" w:hAnsi="Arial" w:cs="Arial"/>
        <w:noProof/>
        <w:sz w:val="16"/>
        <w:szCs w:val="16"/>
      </w:rPr>
      <w:t>3</w:t>
    </w:r>
    <w:r w:rsidRPr="00132489">
      <w:rPr>
        <w:rStyle w:val="Numerstrony1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D388F" w14:textId="12216126" w:rsidR="004B027E" w:rsidRPr="00B97392" w:rsidRDefault="004B027E" w:rsidP="00B97392">
    <w:pPr>
      <w:pStyle w:val="Stopka1"/>
      <w:tabs>
        <w:tab w:val="clear" w:pos="9072"/>
        <w:tab w:val="right" w:pos="9045"/>
      </w:tabs>
      <w:jc w:val="right"/>
    </w:pPr>
    <w:r w:rsidRPr="008344F8">
      <w:rPr>
        <w:rFonts w:ascii="Arial" w:hAnsi="Arial" w:cs="Arial"/>
        <w:sz w:val="14"/>
        <w:szCs w:val="14"/>
      </w:rPr>
      <w:tab/>
    </w:r>
    <w:r w:rsidR="00B97392" w:rsidRPr="00B97392">
      <w:t>Strona</w:t>
    </w:r>
    <w:r w:rsidR="00B97392">
      <w:rPr>
        <w:rFonts w:ascii="Arial" w:hAnsi="Arial" w:cs="Arial"/>
        <w:sz w:val="14"/>
        <w:szCs w:val="14"/>
      </w:rPr>
      <w:t xml:space="preserve"> </w:t>
    </w:r>
    <w:r w:rsidRPr="00B97392">
      <w:rPr>
        <w:rStyle w:val="Numerstrony1"/>
      </w:rPr>
      <w:fldChar w:fldCharType="begin"/>
    </w:r>
    <w:r w:rsidRPr="00B97392">
      <w:rPr>
        <w:rStyle w:val="Numerstrony1"/>
      </w:rPr>
      <w:instrText xml:space="preserve"> PAGE </w:instrText>
    </w:r>
    <w:r w:rsidRPr="00B97392">
      <w:rPr>
        <w:rStyle w:val="Numerstrony1"/>
      </w:rPr>
      <w:fldChar w:fldCharType="separate"/>
    </w:r>
    <w:r w:rsidR="00BE302E" w:rsidRPr="00B97392">
      <w:rPr>
        <w:rStyle w:val="Numerstrony1"/>
        <w:noProof/>
      </w:rPr>
      <w:t>3</w:t>
    </w:r>
    <w:r w:rsidRPr="00B97392">
      <w:rPr>
        <w:rStyle w:val="Numerstrony1"/>
      </w:rPr>
      <w:fldChar w:fldCharType="end"/>
    </w:r>
    <w:r w:rsidRPr="00B97392">
      <w:rPr>
        <w:rStyle w:val="Numerstrony1"/>
      </w:rPr>
      <w:t xml:space="preserve"> / </w:t>
    </w:r>
    <w:r w:rsidRPr="00B97392">
      <w:rPr>
        <w:rStyle w:val="Numerstrony1"/>
      </w:rPr>
      <w:fldChar w:fldCharType="begin"/>
    </w:r>
    <w:r w:rsidRPr="00B97392">
      <w:rPr>
        <w:rStyle w:val="Numerstrony1"/>
      </w:rPr>
      <w:instrText xml:space="preserve"> NUMPAGES </w:instrText>
    </w:r>
    <w:r w:rsidRPr="00B97392">
      <w:rPr>
        <w:rStyle w:val="Numerstrony1"/>
      </w:rPr>
      <w:fldChar w:fldCharType="separate"/>
    </w:r>
    <w:r w:rsidR="00BE302E" w:rsidRPr="00B97392">
      <w:rPr>
        <w:rStyle w:val="Numerstrony1"/>
        <w:noProof/>
      </w:rPr>
      <w:t>3</w:t>
    </w:r>
    <w:r w:rsidRPr="00B97392">
      <w:rPr>
        <w:rStyle w:val="Numerstrony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2BA25" w14:textId="410D3068" w:rsidR="004B027E" w:rsidRPr="00BB0838" w:rsidRDefault="004B027E" w:rsidP="00BB0838">
    <w:pPr>
      <w:pStyle w:val="Stopka1"/>
      <w:tabs>
        <w:tab w:val="clear" w:pos="9072"/>
        <w:tab w:val="right" w:pos="9045"/>
      </w:tabs>
      <w:jc w:val="right"/>
      <w:rPr>
        <w:rFonts w:ascii="Arial" w:eastAsia="Times New Roman" w:hAnsi="Arial" w:cs="Arial"/>
        <w:color w:val="auto"/>
        <w:sz w:val="16"/>
        <w:szCs w:val="16"/>
      </w:rPr>
    </w:pPr>
    <w:r w:rsidRPr="008344F8">
      <w:rPr>
        <w:rFonts w:ascii="Arial" w:hAnsi="Arial" w:cs="Arial"/>
        <w:sz w:val="14"/>
        <w:szCs w:val="14"/>
      </w:rPr>
      <w:tab/>
    </w:r>
    <w:r w:rsidR="00BB0838">
      <w:rPr>
        <w:rFonts w:ascii="Arial" w:hAnsi="Arial" w:cs="Arial"/>
        <w:sz w:val="14"/>
        <w:szCs w:val="14"/>
      </w:rPr>
      <w:t xml:space="preserve">Strona </w:t>
    </w:r>
    <w:r w:rsidRPr="00BB0838">
      <w:rPr>
        <w:rStyle w:val="Numerstrony1"/>
        <w:rFonts w:ascii="Arial" w:hAnsi="Arial" w:cs="Arial"/>
        <w:sz w:val="16"/>
        <w:szCs w:val="16"/>
      </w:rPr>
      <w:fldChar w:fldCharType="begin"/>
    </w:r>
    <w:r w:rsidRPr="00BB0838">
      <w:rPr>
        <w:rStyle w:val="Numerstrony1"/>
        <w:rFonts w:ascii="Arial" w:hAnsi="Arial" w:cs="Arial"/>
        <w:sz w:val="16"/>
        <w:szCs w:val="16"/>
      </w:rPr>
      <w:instrText xml:space="preserve"> PAGE </w:instrText>
    </w:r>
    <w:r w:rsidRPr="00BB0838">
      <w:rPr>
        <w:rStyle w:val="Numerstrony1"/>
        <w:rFonts w:ascii="Arial" w:hAnsi="Arial" w:cs="Arial"/>
        <w:sz w:val="16"/>
        <w:szCs w:val="16"/>
      </w:rPr>
      <w:fldChar w:fldCharType="separate"/>
    </w:r>
    <w:r w:rsidR="00F85B71" w:rsidRPr="00BB0838">
      <w:rPr>
        <w:rStyle w:val="Numerstrony1"/>
        <w:rFonts w:ascii="Arial" w:hAnsi="Arial" w:cs="Arial"/>
        <w:noProof/>
        <w:sz w:val="16"/>
        <w:szCs w:val="16"/>
      </w:rPr>
      <w:t>1</w:t>
    </w:r>
    <w:r w:rsidRPr="00BB0838">
      <w:rPr>
        <w:rStyle w:val="Numerstrony1"/>
        <w:rFonts w:ascii="Arial" w:hAnsi="Arial" w:cs="Arial"/>
        <w:sz w:val="16"/>
        <w:szCs w:val="16"/>
      </w:rPr>
      <w:fldChar w:fldCharType="end"/>
    </w:r>
    <w:r w:rsidRPr="00BB0838">
      <w:rPr>
        <w:rStyle w:val="Numerstrony1"/>
        <w:rFonts w:ascii="Arial" w:hAnsi="Arial" w:cs="Arial"/>
        <w:sz w:val="16"/>
        <w:szCs w:val="16"/>
      </w:rPr>
      <w:t xml:space="preserve"> / </w:t>
    </w:r>
    <w:r w:rsidRPr="00BB0838">
      <w:rPr>
        <w:rStyle w:val="Numerstrony1"/>
        <w:rFonts w:ascii="Arial" w:hAnsi="Arial" w:cs="Arial"/>
        <w:sz w:val="16"/>
        <w:szCs w:val="16"/>
      </w:rPr>
      <w:fldChar w:fldCharType="begin"/>
    </w:r>
    <w:r w:rsidRPr="00BB0838">
      <w:rPr>
        <w:rStyle w:val="Numerstrony1"/>
        <w:rFonts w:ascii="Arial" w:hAnsi="Arial" w:cs="Arial"/>
        <w:sz w:val="16"/>
        <w:szCs w:val="16"/>
      </w:rPr>
      <w:instrText xml:space="preserve"> NUMPAGES </w:instrText>
    </w:r>
    <w:r w:rsidRPr="00BB0838">
      <w:rPr>
        <w:rStyle w:val="Numerstrony1"/>
        <w:rFonts w:ascii="Arial" w:hAnsi="Arial" w:cs="Arial"/>
        <w:sz w:val="16"/>
        <w:szCs w:val="16"/>
      </w:rPr>
      <w:fldChar w:fldCharType="separate"/>
    </w:r>
    <w:r w:rsidR="00F85B71" w:rsidRPr="00BB0838">
      <w:rPr>
        <w:rStyle w:val="Numerstrony1"/>
        <w:rFonts w:ascii="Arial" w:hAnsi="Arial" w:cs="Arial"/>
        <w:noProof/>
        <w:sz w:val="16"/>
        <w:szCs w:val="16"/>
      </w:rPr>
      <w:t>3</w:t>
    </w:r>
    <w:r w:rsidRPr="00BB0838">
      <w:rPr>
        <w:rStyle w:val="Numerstrony1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0993B" w14:textId="77777777" w:rsidR="004238BB" w:rsidRDefault="004238BB">
      <w:r>
        <w:separator/>
      </w:r>
    </w:p>
  </w:footnote>
  <w:footnote w:type="continuationSeparator" w:id="0">
    <w:p w14:paraId="36D6C65B" w14:textId="77777777" w:rsidR="004238BB" w:rsidRDefault="00423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3D877" w14:textId="77777777" w:rsidR="004B027E" w:rsidRDefault="004B027E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84268" w14:textId="77777777" w:rsidR="004B027E" w:rsidRDefault="004B027E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eastAsia="Times New Roman"/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2A30E" w14:textId="35D6CB06" w:rsidR="004B027E" w:rsidRPr="00E12891" w:rsidRDefault="00E12891" w:rsidP="00E12891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right"/>
      <w:rPr>
        <w:rFonts w:eastAsia="Times New Roman"/>
        <w:i/>
        <w:iCs/>
        <w:color w:val="auto"/>
        <w:sz w:val="22"/>
        <w:szCs w:val="22"/>
      </w:rPr>
    </w:pPr>
    <w:r w:rsidRPr="00E12891">
      <w:rPr>
        <w:rFonts w:eastAsia="Times New Roman"/>
        <w:i/>
        <w:iCs/>
        <w:color w:val="auto"/>
        <w:sz w:val="22"/>
        <w:szCs w:val="22"/>
      </w:rPr>
      <w:t>Załącznik Nr 4 do zaproszenia do złożenia ostatecznej oferty cenowej ZP-49/2020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9ECF24C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66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66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146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86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86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306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4046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746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66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206"/>
      </w:pPr>
      <w:rPr>
        <w:rFonts w:hint="default"/>
        <w:color w:val="000000"/>
        <w:position w:val="0"/>
        <w:sz w:val="20"/>
      </w:rPr>
    </w:lvl>
  </w:abstractNum>
  <w:abstractNum w:abstractNumId="2" w15:restartNumberingAfterBreak="0">
    <w:nsid w:val="00000003"/>
    <w:multiLevelType w:val="multilevel"/>
    <w:tmpl w:val="BE94E07A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C57E0C4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46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160"/>
      </w:pPr>
      <w:rPr>
        <w:rFonts w:ascii="Arial" w:eastAsia="ヒラギノ角ゴ Pro W3" w:hAnsi="Arial" w:cs="Arial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288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62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32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04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578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rFonts w:ascii="Arial" w:eastAsia="ヒラギノ角ゴ Pro W3" w:hAnsi="Arial"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19555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37974F2"/>
    <w:multiLevelType w:val="hybridMultilevel"/>
    <w:tmpl w:val="44140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3BD25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5B65042"/>
    <w:multiLevelType w:val="hybridMultilevel"/>
    <w:tmpl w:val="596282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843B9B"/>
    <w:multiLevelType w:val="hybridMultilevel"/>
    <w:tmpl w:val="C450C5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40237CB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14" w15:restartNumberingAfterBreak="0">
    <w:nsid w:val="1F070621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15" w15:restartNumberingAfterBreak="0">
    <w:nsid w:val="22C47505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16" w15:restartNumberingAfterBreak="0">
    <w:nsid w:val="2AAD79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BBE5F56"/>
    <w:multiLevelType w:val="hybridMultilevel"/>
    <w:tmpl w:val="48F68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576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2B70DA"/>
    <w:multiLevelType w:val="multilevel"/>
    <w:tmpl w:val="F594DCFA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20" w15:restartNumberingAfterBreak="0">
    <w:nsid w:val="33FB6944"/>
    <w:multiLevelType w:val="hybridMultilevel"/>
    <w:tmpl w:val="27FEB0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746CD0"/>
    <w:multiLevelType w:val="multilevel"/>
    <w:tmpl w:val="5D96B42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22" w15:restartNumberingAfterBreak="0">
    <w:nsid w:val="361638E0"/>
    <w:multiLevelType w:val="multilevel"/>
    <w:tmpl w:val="AEC661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460B94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24" w15:restartNumberingAfterBreak="0">
    <w:nsid w:val="39E128C5"/>
    <w:multiLevelType w:val="hybridMultilevel"/>
    <w:tmpl w:val="7FEAAC06"/>
    <w:lvl w:ilvl="0" w:tplc="5AC24A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46683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26" w15:restartNumberingAfterBreak="0">
    <w:nsid w:val="3FC10CF1"/>
    <w:multiLevelType w:val="multilevel"/>
    <w:tmpl w:val="708AF66C"/>
    <w:lvl w:ilvl="0">
      <w:start w:val="1"/>
      <w:numFmt w:val="decimal"/>
      <w:lvlText w:val="%1."/>
      <w:lvlJc w:val="righ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27" w15:restartNumberingAfterBreak="0">
    <w:nsid w:val="43E437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103E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464212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0" w15:restartNumberingAfterBreak="0">
    <w:nsid w:val="4D5037D2"/>
    <w:multiLevelType w:val="multilevel"/>
    <w:tmpl w:val="5D96B42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1" w15:restartNumberingAfterBreak="0">
    <w:nsid w:val="4DA7528D"/>
    <w:multiLevelType w:val="multilevel"/>
    <w:tmpl w:val="5D96B42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2" w15:restartNumberingAfterBreak="0">
    <w:nsid w:val="4F6052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065B9C"/>
    <w:multiLevelType w:val="multilevel"/>
    <w:tmpl w:val="484C09F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eastAsia="ヒラギノ角ゴ Pro W3" w:hAnsi="Arial" w:cs="Arial"/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4" w15:restartNumberingAfterBreak="0">
    <w:nsid w:val="624E1F5E"/>
    <w:multiLevelType w:val="hybridMultilevel"/>
    <w:tmpl w:val="FBAC93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CD0F02"/>
    <w:multiLevelType w:val="multilevel"/>
    <w:tmpl w:val="F594DCFA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6" w15:restartNumberingAfterBreak="0">
    <w:nsid w:val="67212C2A"/>
    <w:multiLevelType w:val="hybridMultilevel"/>
    <w:tmpl w:val="C8644D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A55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40797E"/>
    <w:multiLevelType w:val="multilevel"/>
    <w:tmpl w:val="5D96B42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color w:val="000000"/>
        <w:position w:val="0"/>
        <w:sz w:val="20"/>
      </w:rPr>
    </w:lvl>
    <w:lvl w:ilvl="1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lvlText w:val="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0"/>
      </w:rPr>
    </w:lvl>
  </w:abstractNum>
  <w:abstractNum w:abstractNumId="39" w15:restartNumberingAfterBreak="0">
    <w:nsid w:val="718670F0"/>
    <w:multiLevelType w:val="hybridMultilevel"/>
    <w:tmpl w:val="D8A85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275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25610C9"/>
    <w:multiLevelType w:val="hybridMultilevel"/>
    <w:tmpl w:val="830247E4"/>
    <w:lvl w:ilvl="0" w:tplc="290C3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049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36"/>
  </w:num>
  <w:num w:numId="11">
    <w:abstractNumId w:val="25"/>
  </w:num>
  <w:num w:numId="12">
    <w:abstractNumId w:val="29"/>
  </w:num>
  <w:num w:numId="13">
    <w:abstractNumId w:val="15"/>
  </w:num>
  <w:num w:numId="14">
    <w:abstractNumId w:val="13"/>
  </w:num>
  <w:num w:numId="15">
    <w:abstractNumId w:val="14"/>
  </w:num>
  <w:num w:numId="16">
    <w:abstractNumId w:val="33"/>
  </w:num>
  <w:num w:numId="17">
    <w:abstractNumId w:val="31"/>
  </w:num>
  <w:num w:numId="18">
    <w:abstractNumId w:val="30"/>
  </w:num>
  <w:num w:numId="19">
    <w:abstractNumId w:val="21"/>
  </w:num>
  <w:num w:numId="20">
    <w:abstractNumId w:val="38"/>
  </w:num>
  <w:num w:numId="21">
    <w:abstractNumId w:val="39"/>
  </w:num>
  <w:num w:numId="22">
    <w:abstractNumId w:val="35"/>
  </w:num>
  <w:num w:numId="23">
    <w:abstractNumId w:val="19"/>
  </w:num>
  <w:num w:numId="24">
    <w:abstractNumId w:val="26"/>
  </w:num>
  <w:num w:numId="25">
    <w:abstractNumId w:val="11"/>
  </w:num>
  <w:num w:numId="26">
    <w:abstractNumId w:val="20"/>
  </w:num>
  <w:num w:numId="27">
    <w:abstractNumId w:val="34"/>
  </w:num>
  <w:num w:numId="28">
    <w:abstractNumId w:val="32"/>
  </w:num>
  <w:num w:numId="29">
    <w:abstractNumId w:val="23"/>
  </w:num>
  <w:num w:numId="30">
    <w:abstractNumId w:val="37"/>
  </w:num>
  <w:num w:numId="31">
    <w:abstractNumId w:val="10"/>
  </w:num>
  <w:num w:numId="32">
    <w:abstractNumId w:val="24"/>
  </w:num>
  <w:num w:numId="33">
    <w:abstractNumId w:val="8"/>
  </w:num>
  <w:num w:numId="34">
    <w:abstractNumId w:val="22"/>
  </w:num>
  <w:num w:numId="35">
    <w:abstractNumId w:val="18"/>
  </w:num>
  <w:num w:numId="36">
    <w:abstractNumId w:val="28"/>
  </w:num>
  <w:num w:numId="37">
    <w:abstractNumId w:val="40"/>
  </w:num>
  <w:num w:numId="38">
    <w:abstractNumId w:val="42"/>
  </w:num>
  <w:num w:numId="39">
    <w:abstractNumId w:val="41"/>
  </w:num>
  <w:num w:numId="40">
    <w:abstractNumId w:val="16"/>
  </w:num>
  <w:num w:numId="41">
    <w:abstractNumId w:val="27"/>
  </w:num>
  <w:num w:numId="42">
    <w:abstractNumId w:val="1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F5"/>
    <w:rsid w:val="00033ACF"/>
    <w:rsid w:val="00037D1F"/>
    <w:rsid w:val="00053AEA"/>
    <w:rsid w:val="00081B74"/>
    <w:rsid w:val="000855BA"/>
    <w:rsid w:val="000C2FE7"/>
    <w:rsid w:val="000C50CB"/>
    <w:rsid w:val="000D3327"/>
    <w:rsid w:val="00102B73"/>
    <w:rsid w:val="001077EB"/>
    <w:rsid w:val="001159E5"/>
    <w:rsid w:val="00132489"/>
    <w:rsid w:val="001422D4"/>
    <w:rsid w:val="00152A1D"/>
    <w:rsid w:val="00173F85"/>
    <w:rsid w:val="001755CB"/>
    <w:rsid w:val="0019526A"/>
    <w:rsid w:val="001A3597"/>
    <w:rsid w:val="001D1F9A"/>
    <w:rsid w:val="001E3811"/>
    <w:rsid w:val="001F6806"/>
    <w:rsid w:val="00246261"/>
    <w:rsid w:val="00246B36"/>
    <w:rsid w:val="00254AD4"/>
    <w:rsid w:val="00264479"/>
    <w:rsid w:val="00272BC1"/>
    <w:rsid w:val="00282A0A"/>
    <w:rsid w:val="00293CB5"/>
    <w:rsid w:val="00294D3D"/>
    <w:rsid w:val="002A083A"/>
    <w:rsid w:val="002B09D4"/>
    <w:rsid w:val="002C3A8C"/>
    <w:rsid w:val="002E5C3E"/>
    <w:rsid w:val="00306806"/>
    <w:rsid w:val="003131DA"/>
    <w:rsid w:val="003728D1"/>
    <w:rsid w:val="00392604"/>
    <w:rsid w:val="0039568B"/>
    <w:rsid w:val="00396C55"/>
    <w:rsid w:val="003C4BA5"/>
    <w:rsid w:val="003E4CA8"/>
    <w:rsid w:val="003F56F8"/>
    <w:rsid w:val="003F61FB"/>
    <w:rsid w:val="003F70DB"/>
    <w:rsid w:val="004111A1"/>
    <w:rsid w:val="004158D5"/>
    <w:rsid w:val="004238BB"/>
    <w:rsid w:val="00482E19"/>
    <w:rsid w:val="004A3290"/>
    <w:rsid w:val="004B027E"/>
    <w:rsid w:val="004B44CB"/>
    <w:rsid w:val="004B786B"/>
    <w:rsid w:val="004D2D57"/>
    <w:rsid w:val="004D5BD9"/>
    <w:rsid w:val="004F444C"/>
    <w:rsid w:val="004F6331"/>
    <w:rsid w:val="0054648D"/>
    <w:rsid w:val="00556F0F"/>
    <w:rsid w:val="00592AEC"/>
    <w:rsid w:val="005B2447"/>
    <w:rsid w:val="005C4AA8"/>
    <w:rsid w:val="005D4833"/>
    <w:rsid w:val="005E1211"/>
    <w:rsid w:val="005E23EF"/>
    <w:rsid w:val="0062177D"/>
    <w:rsid w:val="00637B17"/>
    <w:rsid w:val="0066242B"/>
    <w:rsid w:val="00664ADE"/>
    <w:rsid w:val="006A09A0"/>
    <w:rsid w:val="006A5E88"/>
    <w:rsid w:val="006D4EAD"/>
    <w:rsid w:val="006E0915"/>
    <w:rsid w:val="006F0A2A"/>
    <w:rsid w:val="007110E8"/>
    <w:rsid w:val="00720D65"/>
    <w:rsid w:val="00726294"/>
    <w:rsid w:val="00732FBF"/>
    <w:rsid w:val="0073608A"/>
    <w:rsid w:val="007418D2"/>
    <w:rsid w:val="007816DC"/>
    <w:rsid w:val="00792615"/>
    <w:rsid w:val="007B4868"/>
    <w:rsid w:val="007B70AA"/>
    <w:rsid w:val="007D5A53"/>
    <w:rsid w:val="007D6B80"/>
    <w:rsid w:val="00802385"/>
    <w:rsid w:val="00811AE3"/>
    <w:rsid w:val="008156F8"/>
    <w:rsid w:val="0082672C"/>
    <w:rsid w:val="008344F8"/>
    <w:rsid w:val="00847B6B"/>
    <w:rsid w:val="00873F1A"/>
    <w:rsid w:val="009309EE"/>
    <w:rsid w:val="00986C45"/>
    <w:rsid w:val="00993A65"/>
    <w:rsid w:val="009B6F1B"/>
    <w:rsid w:val="009C71C3"/>
    <w:rsid w:val="009D0962"/>
    <w:rsid w:val="009D0B0F"/>
    <w:rsid w:val="009D1832"/>
    <w:rsid w:val="009E773F"/>
    <w:rsid w:val="00A013E0"/>
    <w:rsid w:val="00A0226D"/>
    <w:rsid w:val="00A320DE"/>
    <w:rsid w:val="00A346BA"/>
    <w:rsid w:val="00A56030"/>
    <w:rsid w:val="00A85CDD"/>
    <w:rsid w:val="00A8711E"/>
    <w:rsid w:val="00AA15F5"/>
    <w:rsid w:val="00AB6D97"/>
    <w:rsid w:val="00AC1BCF"/>
    <w:rsid w:val="00AC24A1"/>
    <w:rsid w:val="00AC2E4B"/>
    <w:rsid w:val="00AC73B0"/>
    <w:rsid w:val="00AD0FFF"/>
    <w:rsid w:val="00AD41B7"/>
    <w:rsid w:val="00AE3D74"/>
    <w:rsid w:val="00AF2828"/>
    <w:rsid w:val="00AF3E42"/>
    <w:rsid w:val="00B00B42"/>
    <w:rsid w:val="00B04A40"/>
    <w:rsid w:val="00B240F5"/>
    <w:rsid w:val="00B501A2"/>
    <w:rsid w:val="00B52842"/>
    <w:rsid w:val="00B7502D"/>
    <w:rsid w:val="00B97392"/>
    <w:rsid w:val="00BB0838"/>
    <w:rsid w:val="00BB2D48"/>
    <w:rsid w:val="00BD5D3B"/>
    <w:rsid w:val="00BD6AB3"/>
    <w:rsid w:val="00BE302E"/>
    <w:rsid w:val="00BF186C"/>
    <w:rsid w:val="00BF2A8F"/>
    <w:rsid w:val="00BF385C"/>
    <w:rsid w:val="00BF6E93"/>
    <w:rsid w:val="00C20CD2"/>
    <w:rsid w:val="00C50A17"/>
    <w:rsid w:val="00C96091"/>
    <w:rsid w:val="00CD7D79"/>
    <w:rsid w:val="00D07268"/>
    <w:rsid w:val="00D10360"/>
    <w:rsid w:val="00D14CEF"/>
    <w:rsid w:val="00D20B3C"/>
    <w:rsid w:val="00D219AD"/>
    <w:rsid w:val="00D26947"/>
    <w:rsid w:val="00D32D95"/>
    <w:rsid w:val="00D342EC"/>
    <w:rsid w:val="00D40756"/>
    <w:rsid w:val="00D50010"/>
    <w:rsid w:val="00D817C6"/>
    <w:rsid w:val="00D96884"/>
    <w:rsid w:val="00DA19DB"/>
    <w:rsid w:val="00DB6D3B"/>
    <w:rsid w:val="00DD49E4"/>
    <w:rsid w:val="00E100E3"/>
    <w:rsid w:val="00E12891"/>
    <w:rsid w:val="00E1653C"/>
    <w:rsid w:val="00E27F80"/>
    <w:rsid w:val="00E61B8B"/>
    <w:rsid w:val="00E7007B"/>
    <w:rsid w:val="00E823E5"/>
    <w:rsid w:val="00E90D21"/>
    <w:rsid w:val="00E93AFD"/>
    <w:rsid w:val="00EA58EC"/>
    <w:rsid w:val="00EA63BA"/>
    <w:rsid w:val="00EA68EC"/>
    <w:rsid w:val="00EC36CF"/>
    <w:rsid w:val="00EE3BC8"/>
    <w:rsid w:val="00EF3D9F"/>
    <w:rsid w:val="00EF5501"/>
    <w:rsid w:val="00F27CEE"/>
    <w:rsid w:val="00F52BC9"/>
    <w:rsid w:val="00F85B71"/>
    <w:rsid w:val="00F93C02"/>
    <w:rsid w:val="00FC5189"/>
    <w:rsid w:val="00FD35F7"/>
    <w:rsid w:val="00FE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C7F5E19"/>
  <w15:docId w15:val="{F26969F7-8F89-490D-B629-57C6DA42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59E5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eeForm">
    <w:name w:val="Free Form"/>
    <w:rsid w:val="001159E5"/>
    <w:rPr>
      <w:rFonts w:eastAsia="ヒラギノ角ゴ Pro W3"/>
      <w:color w:val="000000"/>
    </w:rPr>
  </w:style>
  <w:style w:type="paragraph" w:customStyle="1" w:styleId="Stopka1">
    <w:name w:val="Stopka1"/>
    <w:rsid w:val="001159E5"/>
    <w:pPr>
      <w:tabs>
        <w:tab w:val="center" w:pos="4536"/>
        <w:tab w:val="right" w:pos="9072"/>
      </w:tabs>
    </w:pPr>
    <w:rPr>
      <w:rFonts w:eastAsia="ヒラギノ角ゴ Pro W3"/>
      <w:color w:val="000000"/>
    </w:rPr>
  </w:style>
  <w:style w:type="character" w:customStyle="1" w:styleId="Numerstrony1">
    <w:name w:val="Numer strony1"/>
    <w:rsid w:val="001159E5"/>
    <w:rPr>
      <w:color w:val="000000"/>
      <w:sz w:val="20"/>
    </w:rPr>
  </w:style>
  <w:style w:type="character" w:customStyle="1" w:styleId="Unknown0">
    <w:name w:val="Unknown 0"/>
    <w:semiHidden/>
    <w:rsid w:val="001159E5"/>
  </w:style>
  <w:style w:type="paragraph" w:customStyle="1" w:styleId="Normalny1">
    <w:name w:val="Normalny1"/>
    <w:rsid w:val="001159E5"/>
    <w:rPr>
      <w:rFonts w:eastAsia="ヒラギノ角ゴ Pro W3"/>
      <w:color w:val="000000"/>
    </w:rPr>
  </w:style>
  <w:style w:type="paragraph" w:customStyle="1" w:styleId="scfbrieftext">
    <w:name w:val="scfbrieftext"/>
    <w:rsid w:val="001159E5"/>
    <w:rPr>
      <w:rFonts w:ascii="Arial" w:eastAsia="ヒラギノ角ゴ Pro W3" w:hAnsi="Arial"/>
      <w:color w:val="000000"/>
      <w:sz w:val="22"/>
    </w:rPr>
  </w:style>
  <w:style w:type="paragraph" w:styleId="Tekstdymka">
    <w:name w:val="Balloon Text"/>
    <w:basedOn w:val="Normalny"/>
    <w:link w:val="TekstdymkaZnak"/>
    <w:locked/>
    <w:rsid w:val="00AA15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A15F5"/>
    <w:rPr>
      <w:rFonts w:ascii="Tahoma" w:hAnsi="Tahoma" w:cs="Tahoma"/>
      <w:sz w:val="16"/>
      <w:szCs w:val="16"/>
      <w:lang w:val="en-US" w:eastAsia="en-US"/>
    </w:rPr>
  </w:style>
  <w:style w:type="paragraph" w:styleId="Poprawka">
    <w:name w:val="Revision"/>
    <w:hidden/>
    <w:uiPriority w:val="99"/>
    <w:semiHidden/>
    <w:rsid w:val="003E4CA8"/>
    <w:rPr>
      <w:sz w:val="24"/>
      <w:szCs w:val="24"/>
      <w:lang w:val="en-US" w:eastAsia="en-US"/>
    </w:rPr>
  </w:style>
  <w:style w:type="paragraph" w:styleId="Akapitzlist">
    <w:name w:val="List Paragraph"/>
    <w:basedOn w:val="Normalny"/>
    <w:uiPriority w:val="34"/>
    <w:qFormat/>
    <w:rsid w:val="00C96091"/>
    <w:pPr>
      <w:ind w:left="720"/>
      <w:contextualSpacing/>
    </w:pPr>
  </w:style>
  <w:style w:type="character" w:styleId="Hipercze">
    <w:name w:val="Hyperlink"/>
    <w:basedOn w:val="Domylnaczcionkaakapitu"/>
    <w:unhideWhenUsed/>
    <w:locked/>
    <w:rsid w:val="00E7007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00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locked/>
    <w:rsid w:val="00AC73B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locked/>
    <w:rsid w:val="00AC73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73B0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locked/>
    <w:rsid w:val="00AC7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C73B0"/>
    <w:rPr>
      <w:b/>
      <w:bCs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680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locked/>
    <w:rsid w:val="007110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110E8"/>
    <w:rPr>
      <w:lang w:val="en-US" w:eastAsia="en-US"/>
    </w:rPr>
  </w:style>
  <w:style w:type="character" w:styleId="Odwoanieprzypisukocowego">
    <w:name w:val="endnote reference"/>
    <w:basedOn w:val="Domylnaczcionkaakapitu"/>
    <w:semiHidden/>
    <w:unhideWhenUsed/>
    <w:locked/>
    <w:rsid w:val="00711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inomed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DD77D-633D-407C-B524-638824CA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993</Words>
  <Characters>6890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Microsoft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Dział Zaopatrzenia</dc:creator>
  <cp:lastModifiedBy>Beata Zabrocka</cp:lastModifiedBy>
  <cp:revision>19</cp:revision>
  <cp:lastPrinted>2020-08-06T07:11:00Z</cp:lastPrinted>
  <dcterms:created xsi:type="dcterms:W3CDTF">2020-07-28T10:37:00Z</dcterms:created>
  <dcterms:modified xsi:type="dcterms:W3CDTF">2020-08-06T08:07:00Z</dcterms:modified>
</cp:coreProperties>
</file>